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01F13" w14:textId="77777777" w:rsidR="00A34256" w:rsidRDefault="00A34256" w:rsidP="009C7C99">
      <w:pPr>
        <w:ind w:left="2127" w:right="2410" w:firstLine="283"/>
        <w:jc w:val="center"/>
      </w:pPr>
      <w:r>
        <w:t>Рудашевский Всеволод.</w:t>
      </w:r>
    </w:p>
    <w:p w14:paraId="6D749C90" w14:textId="3998D123" w:rsidR="00A34256" w:rsidRDefault="00A34256" w:rsidP="009C7C99">
      <w:pPr>
        <w:ind w:left="2127" w:right="2410" w:firstLine="283"/>
        <w:jc w:val="center"/>
      </w:pPr>
      <w:r>
        <w:t>Собрани</w:t>
      </w:r>
      <w:r w:rsidR="009C7C99">
        <w:t>е [никому не нужных] сочинений</w:t>
      </w:r>
    </w:p>
    <w:p w14:paraId="010D2030" w14:textId="77777777" w:rsidR="00A34256" w:rsidRDefault="00A34256" w:rsidP="009C7C99">
      <w:pPr>
        <w:ind w:left="2127" w:right="2410" w:firstLine="283"/>
        <w:jc w:val="center"/>
      </w:pPr>
    </w:p>
    <w:p w14:paraId="6F988EBA" w14:textId="77777777" w:rsidR="00CC443B" w:rsidRDefault="009E0276" w:rsidP="009C7C99">
      <w:pPr>
        <w:tabs>
          <w:tab w:val="left" w:pos="6096"/>
        </w:tabs>
        <w:ind w:left="2127" w:right="2410" w:firstLine="283"/>
        <w:jc w:val="center"/>
        <w:rPr>
          <w:b/>
          <w:sz w:val="36"/>
          <w:szCs w:val="36"/>
        </w:rPr>
      </w:pPr>
      <w:r w:rsidRPr="008754A7">
        <w:rPr>
          <w:b/>
          <w:sz w:val="36"/>
          <w:szCs w:val="36"/>
        </w:rPr>
        <w:t>Селекция привлекательных состояний</w:t>
      </w:r>
    </w:p>
    <w:p w14:paraId="7B2A584E" w14:textId="5021EB3B" w:rsidR="009402FB" w:rsidRPr="008754A7" w:rsidRDefault="009C7C99" w:rsidP="009C7C99">
      <w:pPr>
        <w:tabs>
          <w:tab w:val="left" w:pos="6096"/>
        </w:tabs>
        <w:ind w:left="2127" w:right="2410" w:firstLine="283"/>
        <w:jc w:val="center"/>
        <w:rPr>
          <w:b/>
          <w:sz w:val="36"/>
          <w:szCs w:val="36"/>
        </w:rPr>
      </w:pPr>
      <w:r>
        <w:rPr>
          <w:b/>
          <w:sz w:val="36"/>
          <w:szCs w:val="36"/>
        </w:rPr>
        <w:t>Проект «Прожить более 200 лет»</w:t>
      </w:r>
    </w:p>
    <w:p w14:paraId="4AA865BD" w14:textId="77777777" w:rsidR="00CC443B" w:rsidRDefault="00CC443B" w:rsidP="009C7C99">
      <w:pPr>
        <w:tabs>
          <w:tab w:val="left" w:pos="6096"/>
        </w:tabs>
        <w:ind w:left="2127" w:right="2410" w:firstLine="283"/>
        <w:jc w:val="center"/>
        <w:rPr>
          <w:b/>
        </w:rPr>
      </w:pPr>
    </w:p>
    <w:p w14:paraId="3953E5E4" w14:textId="77777777" w:rsidR="0003511B" w:rsidRDefault="00165FA9" w:rsidP="009C7C99">
      <w:pPr>
        <w:tabs>
          <w:tab w:val="left" w:pos="6096"/>
        </w:tabs>
        <w:ind w:left="2127" w:right="2410" w:firstLine="283"/>
        <w:jc w:val="center"/>
        <w:rPr>
          <w:b/>
        </w:rPr>
      </w:pPr>
      <w:r>
        <w:rPr>
          <w:b/>
          <w:noProof/>
          <w:lang w:val="en-US" w:eastAsia="en-US"/>
        </w:rPr>
        <w:drawing>
          <wp:inline distT="0" distB="0" distL="0" distR="0" wp14:anchorId="4B936622" wp14:editId="70C1F2A0">
            <wp:extent cx="3778250" cy="3778250"/>
            <wp:effectExtent l="0" t="0" r="6350" b="6350"/>
            <wp:docPr id="1" name="Picture 1" descr="r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78250" cy="3778250"/>
                    </a:xfrm>
                    <a:prstGeom prst="rect">
                      <a:avLst/>
                    </a:prstGeom>
                    <a:noFill/>
                    <a:ln>
                      <a:noFill/>
                    </a:ln>
                  </pic:spPr>
                </pic:pic>
              </a:graphicData>
            </a:graphic>
          </wp:inline>
        </w:drawing>
      </w:r>
    </w:p>
    <w:p w14:paraId="1ABE81FE" w14:textId="3F2672B2" w:rsidR="00F87DB9" w:rsidRDefault="00F87DB9" w:rsidP="009C7C99">
      <w:pPr>
        <w:tabs>
          <w:tab w:val="left" w:pos="6096"/>
        </w:tabs>
        <w:ind w:left="2127" w:right="2410" w:firstLine="283"/>
        <w:jc w:val="both"/>
        <w:rPr>
          <w:sz w:val="18"/>
          <w:szCs w:val="18"/>
        </w:rPr>
      </w:pPr>
    </w:p>
    <w:p w14:paraId="15ACEB54" w14:textId="77777777" w:rsidR="007A6FA2" w:rsidRPr="007A6FA2" w:rsidRDefault="009C7C99" w:rsidP="007A6FA2">
      <w:pPr>
        <w:tabs>
          <w:tab w:val="left" w:pos="6096"/>
        </w:tabs>
        <w:ind w:left="2127" w:right="2410" w:firstLine="283"/>
        <w:jc w:val="both"/>
        <w:rPr>
          <w:sz w:val="18"/>
          <w:szCs w:val="18"/>
        </w:rPr>
      </w:pPr>
      <w:r w:rsidRPr="003243B1">
        <w:rPr>
          <w:color w:val="FF0000"/>
          <w:sz w:val="18"/>
          <w:szCs w:val="18"/>
        </w:rPr>
        <w:t>1.</w:t>
      </w:r>
      <w:r w:rsidRPr="009C7C99">
        <w:rPr>
          <w:sz w:val="18"/>
          <w:szCs w:val="18"/>
        </w:rPr>
        <w:t xml:space="preserve"> </w:t>
      </w:r>
      <w:r w:rsidR="007A6FA2" w:rsidRPr="007A6FA2">
        <w:rPr>
          <w:sz w:val="18"/>
          <w:szCs w:val="18"/>
        </w:rPr>
        <w:t>Я провожу эксперимент - исследование возможности сверх-долгой, и при этом насыщенной, интересной, активной жизни. Цель - прожить как минимум 200 лет (сейчас мне 52).</w:t>
      </w:r>
    </w:p>
    <w:p w14:paraId="25CCC4A4" w14:textId="77777777" w:rsidR="007A6FA2" w:rsidRPr="007A6FA2" w:rsidRDefault="007A6FA2" w:rsidP="007A6FA2">
      <w:pPr>
        <w:tabs>
          <w:tab w:val="left" w:pos="6096"/>
        </w:tabs>
        <w:ind w:left="2127" w:right="2410" w:firstLine="283"/>
        <w:jc w:val="both"/>
        <w:rPr>
          <w:sz w:val="18"/>
          <w:szCs w:val="18"/>
        </w:rPr>
      </w:pPr>
      <w:r w:rsidRPr="007A6FA2">
        <w:rPr>
          <w:sz w:val="18"/>
          <w:szCs w:val="18"/>
        </w:rPr>
        <w:t>Принципиальное отличие моего подхода заключается в том, что первостепенное значение придается:</w:t>
      </w:r>
    </w:p>
    <w:p w14:paraId="3BA09A3A" w14:textId="77777777" w:rsidR="007A6FA2" w:rsidRPr="007A6FA2" w:rsidRDefault="007A6FA2" w:rsidP="007A6FA2">
      <w:pPr>
        <w:tabs>
          <w:tab w:val="left" w:pos="6096"/>
        </w:tabs>
        <w:ind w:left="2127" w:right="2410" w:firstLine="283"/>
        <w:jc w:val="both"/>
        <w:rPr>
          <w:sz w:val="18"/>
          <w:szCs w:val="18"/>
        </w:rPr>
      </w:pPr>
      <w:r w:rsidRPr="007A6FA2">
        <w:rPr>
          <w:sz w:val="18"/>
          <w:szCs w:val="18"/>
        </w:rPr>
        <w:t xml:space="preserve">а) сверх-тщательной очистке своей психики от пяти типов деструктивных восприятий (негативных эмоций, механических желаний, догматической тупости, негативных физических состояний, деструктивных </w:t>
      </w:r>
      <w:r w:rsidRPr="007A6FA2">
        <w:rPr>
          <w:sz w:val="18"/>
          <w:szCs w:val="18"/>
        </w:rPr>
        <w:lastRenderedPageBreak/>
        <w:t>уверенностей), которыми люди отравляют себя ежесекундно на протяжении всей своей жизни;</w:t>
      </w:r>
    </w:p>
    <w:p w14:paraId="1B4963F6" w14:textId="77777777" w:rsidR="007A6FA2" w:rsidRPr="007A6FA2" w:rsidRDefault="007A6FA2" w:rsidP="007A6FA2">
      <w:pPr>
        <w:tabs>
          <w:tab w:val="left" w:pos="6096"/>
        </w:tabs>
        <w:ind w:left="2127" w:right="2410" w:firstLine="283"/>
        <w:jc w:val="both"/>
        <w:rPr>
          <w:sz w:val="18"/>
          <w:szCs w:val="18"/>
        </w:rPr>
      </w:pPr>
      <w:r w:rsidRPr="007A6FA2">
        <w:rPr>
          <w:sz w:val="18"/>
          <w:szCs w:val="18"/>
        </w:rPr>
        <w:t>б) последовательному культивированию пяти типов эволюционных восприятий: эволюционных эмоций, радостных желаний, приятных физических состояний, ясного мышления, эволюционных уверенностей.</w:t>
      </w:r>
    </w:p>
    <w:p w14:paraId="698C9361" w14:textId="77777777" w:rsidR="007A6FA2" w:rsidRPr="007A6FA2" w:rsidRDefault="007A6FA2" w:rsidP="007A6FA2">
      <w:pPr>
        <w:tabs>
          <w:tab w:val="left" w:pos="6096"/>
        </w:tabs>
        <w:ind w:left="2127" w:right="2410" w:firstLine="283"/>
        <w:jc w:val="both"/>
        <w:rPr>
          <w:sz w:val="18"/>
          <w:szCs w:val="18"/>
        </w:rPr>
      </w:pPr>
      <w:r w:rsidRPr="007A6FA2">
        <w:rPr>
          <w:sz w:val="18"/>
          <w:szCs w:val="18"/>
        </w:rPr>
        <w:t>Принципиальной и катастрофической ошибкой людей является гигантский масштаб недооценки того - насколько сильно деструктивные восприятия отравляют их тело и психику, резко сокращая время их жизни. Сейчас мы ничего не знаем - насколько долгой может быть жизнь человека, который не занимается ежесекундным отравлением своего тела и психики, а вместо этого культивирует эволюционные восприятия.</w:t>
      </w:r>
    </w:p>
    <w:p w14:paraId="5DF960A1" w14:textId="4E240292" w:rsidR="007A6FA2" w:rsidRPr="007A6FA2" w:rsidRDefault="007A6FA2" w:rsidP="007A6FA2">
      <w:pPr>
        <w:tabs>
          <w:tab w:val="left" w:pos="6096"/>
        </w:tabs>
        <w:ind w:left="2127" w:right="2410" w:firstLine="283"/>
        <w:jc w:val="both"/>
        <w:rPr>
          <w:sz w:val="18"/>
          <w:szCs w:val="18"/>
        </w:rPr>
      </w:pPr>
      <w:r w:rsidRPr="007A6FA2">
        <w:rPr>
          <w:sz w:val="18"/>
          <w:szCs w:val="18"/>
        </w:rPr>
        <w:t>Технология этой работы подробно описана в моей книге "Селекция привлекательных сос</w:t>
      </w:r>
      <w:r>
        <w:rPr>
          <w:sz w:val="18"/>
          <w:szCs w:val="18"/>
        </w:rPr>
        <w:t xml:space="preserve">тояний". </w:t>
      </w:r>
      <w:r w:rsidRPr="007A6FA2">
        <w:rPr>
          <w:sz w:val="18"/>
          <w:szCs w:val="18"/>
        </w:rPr>
        <w:t>Доп. информацию можно найти в других моих книгах и статьях.</w:t>
      </w:r>
    </w:p>
    <w:p w14:paraId="42FCE20C" w14:textId="77777777" w:rsidR="007A6FA2" w:rsidRPr="007A6FA2" w:rsidRDefault="007A6FA2" w:rsidP="007A6FA2">
      <w:pPr>
        <w:tabs>
          <w:tab w:val="left" w:pos="6096"/>
        </w:tabs>
        <w:ind w:left="2127" w:right="2410" w:firstLine="283"/>
        <w:jc w:val="both"/>
        <w:rPr>
          <w:sz w:val="18"/>
          <w:szCs w:val="18"/>
        </w:rPr>
      </w:pPr>
      <w:r w:rsidRPr="007A6FA2">
        <w:rPr>
          <w:sz w:val="18"/>
          <w:szCs w:val="18"/>
        </w:rPr>
        <w:t>Тактика заключается в совершении мелких действий в каждом из 10 перечисленных направлений.</w:t>
      </w:r>
    </w:p>
    <w:p w14:paraId="7A78ACDD" w14:textId="77777777" w:rsidR="007A6FA2" w:rsidRPr="007A6FA2" w:rsidRDefault="007A6FA2" w:rsidP="007A6FA2">
      <w:pPr>
        <w:tabs>
          <w:tab w:val="left" w:pos="6096"/>
        </w:tabs>
        <w:ind w:left="2127" w:right="2410" w:firstLine="283"/>
        <w:jc w:val="both"/>
        <w:rPr>
          <w:sz w:val="18"/>
          <w:szCs w:val="18"/>
        </w:rPr>
      </w:pPr>
      <w:r w:rsidRPr="007A6FA2">
        <w:rPr>
          <w:sz w:val="18"/>
          <w:szCs w:val="18"/>
        </w:rPr>
        <w:t>Критерием успешности текущей работы является высокая интенсивность и плотность переживания "базальта": насыщенность жизни + энергичность + наслаждение жизнью.</w:t>
      </w:r>
    </w:p>
    <w:p w14:paraId="028C9792" w14:textId="77777777" w:rsidR="007A6FA2" w:rsidRPr="007A6FA2" w:rsidRDefault="007A6FA2" w:rsidP="007A6FA2">
      <w:pPr>
        <w:tabs>
          <w:tab w:val="left" w:pos="6096"/>
        </w:tabs>
        <w:ind w:left="2127" w:right="2410" w:firstLine="283"/>
        <w:jc w:val="both"/>
        <w:rPr>
          <w:sz w:val="18"/>
          <w:szCs w:val="18"/>
        </w:rPr>
      </w:pPr>
      <w:r w:rsidRPr="007A6FA2">
        <w:rPr>
          <w:sz w:val="18"/>
          <w:szCs w:val="18"/>
        </w:rPr>
        <w:t>Деятельность по созданию насыщенной, интересной, энергичной жизни должна фоново (но не обязательно одновременно) вестись по всем важнейшим для развития психики направлениям, т.е. "магистральным направлениям" (МН). К МН я отношу, помимо вышеуказанных, создание прочного финансового фундамента, приятного социального окружения, получение приятных впечатлений и т.д. Направление можно считать магистральным, если в результате его заброшенности у тебя начинает возникать и усиливаться чувство неудовлетворенности.</w:t>
      </w:r>
    </w:p>
    <w:p w14:paraId="669F6420" w14:textId="77777777" w:rsidR="007A6FA2" w:rsidRPr="007A6FA2" w:rsidRDefault="007A6FA2" w:rsidP="007A6FA2">
      <w:pPr>
        <w:tabs>
          <w:tab w:val="left" w:pos="6096"/>
        </w:tabs>
        <w:ind w:left="2127" w:right="2410" w:firstLine="283"/>
        <w:jc w:val="both"/>
        <w:rPr>
          <w:sz w:val="18"/>
          <w:szCs w:val="18"/>
        </w:rPr>
      </w:pPr>
      <w:r w:rsidRPr="007A6FA2">
        <w:rPr>
          <w:sz w:val="18"/>
          <w:szCs w:val="18"/>
        </w:rPr>
        <w:t>Я предполагаю, что вся эта работа окажет такое влияние на эпигенетическое регулирование работы генома, которое и позволит достичь цели, ведь с точки зрения генетики ничто не мешает нам жить сотни лет.</w:t>
      </w:r>
    </w:p>
    <w:p w14:paraId="0BD1004A" w14:textId="2746E454" w:rsidR="007A6FA2" w:rsidRPr="007A6FA2" w:rsidRDefault="007A6FA2" w:rsidP="007A6FA2">
      <w:pPr>
        <w:tabs>
          <w:tab w:val="left" w:pos="6096"/>
        </w:tabs>
        <w:ind w:left="2127" w:right="2410" w:firstLine="283"/>
        <w:jc w:val="both"/>
        <w:rPr>
          <w:sz w:val="18"/>
          <w:szCs w:val="18"/>
        </w:rPr>
      </w:pPr>
      <w:r w:rsidRPr="007A6FA2">
        <w:rPr>
          <w:sz w:val="18"/>
          <w:szCs w:val="18"/>
        </w:rPr>
        <w:t>Если ты хочешь следить за ходом лабораторных исследований влияния всей этой работы на геном, эпигеном, протеом, коннектом и т.п., ты можешь начать изучать мой 20-томный учебник по генетике, где информация специально изложена так, чтобы любой человек мог пройти путь от новичка до профессионала: http://bodhi.name/ru/bio/</w:t>
      </w:r>
    </w:p>
    <w:p w14:paraId="6C04C722" w14:textId="77777777" w:rsidR="007A6FA2" w:rsidRPr="007A6FA2" w:rsidRDefault="007A6FA2" w:rsidP="007A6FA2">
      <w:pPr>
        <w:tabs>
          <w:tab w:val="left" w:pos="6096"/>
        </w:tabs>
        <w:ind w:left="2127" w:right="2410" w:firstLine="283"/>
        <w:jc w:val="both"/>
        <w:rPr>
          <w:sz w:val="18"/>
          <w:szCs w:val="18"/>
        </w:rPr>
      </w:pPr>
      <w:r w:rsidRPr="007A6FA2">
        <w:rPr>
          <w:sz w:val="18"/>
          <w:szCs w:val="18"/>
        </w:rPr>
        <w:t>Тактика конкретных мелких шагов, выполняемых несмотря на периоды откатов, основана на стратегии достижения важных промежуточных целей. Таким образом, движение к поставленной цели достигается с помощью совершения ряда крупных и устойчивых изменений личности, которые происходят прямо сейчас, а не в отдаленном будущем, оказывают огромное приятное и интересное влияние на личность человека прямо сейчас. Эти устойчивые изменения наступают в результате совершения множества мелких, более или менее хаотичных действий в эволюционном направлении.</w:t>
      </w:r>
    </w:p>
    <w:p w14:paraId="0E5862A8" w14:textId="77777777" w:rsidR="007A6FA2" w:rsidRPr="007A6FA2" w:rsidRDefault="007A6FA2" w:rsidP="007A6FA2">
      <w:pPr>
        <w:tabs>
          <w:tab w:val="left" w:pos="6096"/>
        </w:tabs>
        <w:ind w:left="2127" w:right="2410" w:firstLine="283"/>
        <w:jc w:val="both"/>
        <w:rPr>
          <w:sz w:val="18"/>
          <w:szCs w:val="18"/>
        </w:rPr>
      </w:pPr>
      <w:r w:rsidRPr="007A6FA2">
        <w:rPr>
          <w:sz w:val="18"/>
          <w:szCs w:val="18"/>
        </w:rPr>
        <w:t>Здесь я буду публиковать информацию, имеющую отношение к этой работе, без какой-либо системы, поскольку и работа над собой в этом направлении состоит в совершении шагов, в отношении которых возникает энтузиазм именно сейчас, именно для данного человека.</w:t>
      </w:r>
    </w:p>
    <w:p w14:paraId="764FC76A" w14:textId="6FCD91E2" w:rsidR="009C7C99" w:rsidRPr="009C7C99" w:rsidRDefault="007A6FA2" w:rsidP="007A6FA2">
      <w:pPr>
        <w:tabs>
          <w:tab w:val="left" w:pos="6096"/>
        </w:tabs>
        <w:ind w:left="2127" w:right="2410" w:firstLine="283"/>
        <w:jc w:val="both"/>
        <w:rPr>
          <w:sz w:val="18"/>
          <w:szCs w:val="18"/>
        </w:rPr>
      </w:pPr>
      <w:r w:rsidRPr="007A6FA2">
        <w:rPr>
          <w:sz w:val="18"/>
          <w:szCs w:val="18"/>
        </w:rPr>
        <w:t>Каждая может присоединиться к этой работе и получить свой шанс на исключительно долгую, активную и интересную жизнь.</w:t>
      </w:r>
    </w:p>
    <w:p w14:paraId="6DA21402" w14:textId="77777777" w:rsidR="009C7C99" w:rsidRPr="009C7C99" w:rsidRDefault="009C7C99" w:rsidP="009C7C99">
      <w:pPr>
        <w:tabs>
          <w:tab w:val="left" w:pos="6096"/>
        </w:tabs>
        <w:ind w:left="2127" w:right="2410" w:firstLine="283"/>
        <w:jc w:val="both"/>
        <w:rPr>
          <w:sz w:val="18"/>
          <w:szCs w:val="18"/>
        </w:rPr>
      </w:pPr>
    </w:p>
    <w:p w14:paraId="7DE67D25" w14:textId="77777777" w:rsidR="009C7C99" w:rsidRPr="009C7C99" w:rsidRDefault="009C7C99" w:rsidP="009C7C99">
      <w:pPr>
        <w:tabs>
          <w:tab w:val="left" w:pos="6096"/>
        </w:tabs>
        <w:ind w:left="2127" w:right="2410" w:firstLine="283"/>
        <w:jc w:val="both"/>
        <w:rPr>
          <w:sz w:val="18"/>
          <w:szCs w:val="18"/>
        </w:rPr>
      </w:pPr>
      <w:r w:rsidRPr="003243B1">
        <w:rPr>
          <w:b/>
          <w:color w:val="FF0000"/>
          <w:sz w:val="18"/>
          <w:szCs w:val="18"/>
        </w:rPr>
        <w:t>2.</w:t>
      </w:r>
      <w:r w:rsidRPr="009C7C99">
        <w:rPr>
          <w:sz w:val="18"/>
          <w:szCs w:val="18"/>
        </w:rPr>
        <w:t xml:space="preserve"> Одно из главных препятствий состоит в том, что эта деятельность не обладает статусом общественно одобряемой. Окружающие тебя люди не просто не ставят перед собой такой цели, не просто деградируют день за днем, но и будут активно выражать крайнюю степень скепсиса, и даже насмешки и презрения в твой адрес, если ты будешь открыто ставить перед собой такую цель, открыто работать над ее достижением. В качестве примера могу привести свою страничку на фейсбуке, где я иногда предлагаю людям задуматься над некоторыми вопросами, потренировать свой здравый смысл: итогом являются сотни (!) забаненных людей, которые реагируют на это с пеной у рта, даже если они "психологи". С еще более дикой и значительно более массовой реакцией ненависти и целых кампаний угроз и клеветы я столкнулся в процессе ведения паблика ВК "Промывка мозгов". </w:t>
      </w:r>
    </w:p>
    <w:p w14:paraId="0E5BEE5A" w14:textId="77777777" w:rsidR="009C7C99" w:rsidRPr="009C7C99" w:rsidRDefault="009C7C99" w:rsidP="009C7C99">
      <w:pPr>
        <w:tabs>
          <w:tab w:val="left" w:pos="6096"/>
        </w:tabs>
        <w:ind w:left="2127" w:right="2410" w:firstLine="283"/>
        <w:jc w:val="both"/>
        <w:rPr>
          <w:sz w:val="18"/>
          <w:szCs w:val="18"/>
        </w:rPr>
      </w:pPr>
      <w:r w:rsidRPr="009C7C99">
        <w:rPr>
          <w:sz w:val="18"/>
          <w:szCs w:val="18"/>
        </w:rPr>
        <w:t>Помимо понятной сложности движения против течения в агрессивной среде, это создает трудность иного плана: тебе может быть сложно самой начать относиться всерьез к этой задаче в условиях, когда никто в твоем окружении не только не воспринимает ее всерьез, но даже воспринимает ее формой неадекватности или умственного или психического расстройства.</w:t>
      </w:r>
    </w:p>
    <w:p w14:paraId="77D3BA8C" w14:textId="77777777" w:rsidR="009C7C99" w:rsidRPr="009C7C99" w:rsidRDefault="009C7C99" w:rsidP="009C7C99">
      <w:pPr>
        <w:tabs>
          <w:tab w:val="left" w:pos="6096"/>
        </w:tabs>
        <w:ind w:left="2127" w:right="2410" w:firstLine="283"/>
        <w:jc w:val="both"/>
        <w:rPr>
          <w:sz w:val="18"/>
          <w:szCs w:val="18"/>
        </w:rPr>
      </w:pPr>
    </w:p>
    <w:p w14:paraId="10A8947C" w14:textId="7208A3E9" w:rsidR="009C7C99" w:rsidRPr="009C7C99" w:rsidRDefault="009C7C99" w:rsidP="009C7C99">
      <w:pPr>
        <w:tabs>
          <w:tab w:val="left" w:pos="6096"/>
        </w:tabs>
        <w:ind w:left="2127" w:right="2410" w:firstLine="283"/>
        <w:jc w:val="both"/>
        <w:rPr>
          <w:sz w:val="18"/>
          <w:szCs w:val="18"/>
        </w:rPr>
      </w:pPr>
      <w:r w:rsidRPr="003243B1">
        <w:rPr>
          <w:b/>
          <w:color w:val="FF0000"/>
          <w:sz w:val="18"/>
          <w:szCs w:val="18"/>
        </w:rPr>
        <w:t>3.</w:t>
      </w:r>
      <w:r w:rsidRPr="009C7C99">
        <w:rPr>
          <w:sz w:val="18"/>
          <w:szCs w:val="18"/>
        </w:rPr>
        <w:t xml:space="preserve"> Второе главное препятствие: люди почти всегда находятся в энергетической яме: "я устала" + "нет времени". Необходимо укреплять ясность в том, что нельзя просто ждать, пока спонтанно возникнет момент свободы от этой ямы. Во-первых, этот момент может никогда так и не настать, а во-вторых, если они и возникают, то их слишком мало. Необходимо приучать себя совершать эволюционную работу именно находясь в этой яме - тогда и усталость начнет проходить, и время появляться (времени на самом деле очень много, если прекратить его тратить на деструктивные действия, обусловленные догмами, негативными эмоциями, механическими желаниями</w:t>
      </w:r>
      <w:r>
        <w:rPr>
          <w:sz w:val="18"/>
          <w:szCs w:val="18"/>
        </w:rPr>
        <w:t>, деструктивными уверенностями</w:t>
      </w:r>
      <w:r w:rsidRPr="009C7C99">
        <w:rPr>
          <w:sz w:val="18"/>
          <w:szCs w:val="18"/>
        </w:rPr>
        <w:t>). Надо еще учесть, что чем более глубока энергетическая яма (т.е. плохое настроение, вялость, скука, усталость и т.п.), тем более сильное отвращение возникает к самой мысли о том, что прямо сейчас можно было бы совершить элемент эволюционной активности, и надо учиться преодолевать это отвращение к стартовым усилиям, т.к. первое же действие резко его ослабит, что облегчит дальнейшую работу.</w:t>
      </w:r>
    </w:p>
    <w:p w14:paraId="2E5503D5" w14:textId="77777777" w:rsidR="009C7C99" w:rsidRPr="009C7C99" w:rsidRDefault="009C7C99" w:rsidP="009C7C99">
      <w:pPr>
        <w:tabs>
          <w:tab w:val="left" w:pos="6096"/>
        </w:tabs>
        <w:ind w:left="2127" w:right="2410" w:firstLine="283"/>
        <w:jc w:val="both"/>
        <w:rPr>
          <w:sz w:val="18"/>
          <w:szCs w:val="18"/>
        </w:rPr>
      </w:pPr>
    </w:p>
    <w:p w14:paraId="410AF67F" w14:textId="0E80D15B" w:rsidR="009C7C99" w:rsidRDefault="009C7C99" w:rsidP="009C7C99">
      <w:pPr>
        <w:tabs>
          <w:tab w:val="left" w:pos="6096"/>
        </w:tabs>
        <w:ind w:left="2127" w:right="2410" w:firstLine="283"/>
        <w:jc w:val="both"/>
        <w:rPr>
          <w:sz w:val="18"/>
          <w:szCs w:val="18"/>
        </w:rPr>
      </w:pPr>
      <w:r w:rsidRPr="003243B1">
        <w:rPr>
          <w:b/>
          <w:color w:val="FF0000"/>
          <w:sz w:val="18"/>
          <w:szCs w:val="18"/>
        </w:rPr>
        <w:t>4.</w:t>
      </w:r>
      <w:r w:rsidRPr="009C7C99">
        <w:rPr>
          <w:sz w:val="18"/>
          <w:szCs w:val="18"/>
        </w:rPr>
        <w:t xml:space="preserve"> В самом начале своего движения человек не в состоянии видеть дальше, чем на расстояние самых первых и очевидных шагов. По мере того, как происходят важные этапы эволюции личности, открываются и новые перспективы и возможности.</w:t>
      </w:r>
    </w:p>
    <w:p w14:paraId="12009B4A" w14:textId="77777777" w:rsidR="00984004" w:rsidRDefault="00984004" w:rsidP="009C7C99">
      <w:pPr>
        <w:tabs>
          <w:tab w:val="left" w:pos="6096"/>
        </w:tabs>
        <w:ind w:left="2127" w:right="2410" w:firstLine="283"/>
        <w:jc w:val="both"/>
        <w:rPr>
          <w:sz w:val="18"/>
          <w:szCs w:val="18"/>
        </w:rPr>
      </w:pPr>
    </w:p>
    <w:p w14:paraId="3C523349" w14:textId="6DB749B9" w:rsidR="00984004" w:rsidRDefault="00984004" w:rsidP="009C7C99">
      <w:pPr>
        <w:tabs>
          <w:tab w:val="left" w:pos="6096"/>
        </w:tabs>
        <w:ind w:left="2127" w:right="2410" w:firstLine="283"/>
        <w:jc w:val="both"/>
        <w:rPr>
          <w:sz w:val="18"/>
          <w:szCs w:val="18"/>
        </w:rPr>
      </w:pPr>
      <w:r w:rsidRPr="003243B1">
        <w:rPr>
          <w:b/>
          <w:color w:val="FF0000"/>
          <w:sz w:val="18"/>
          <w:szCs w:val="18"/>
        </w:rPr>
        <w:t>5.</w:t>
      </w:r>
      <w:r>
        <w:rPr>
          <w:sz w:val="18"/>
          <w:szCs w:val="18"/>
        </w:rPr>
        <w:t xml:space="preserve"> Несмотря на то, что первостепенное значение я придаю именно задачам по устранению деструктивных и культивированию доступных нам уже сейчас эволюционных восприятий, особое значение я также придаю и процессу поиска новых доступных человеку эволюционных восприятий. Для меня это самая захватывающая часть селекции восприятий – расширение самого понятия «человек» и «человеческая личность». Эта работа по открытию и интегрированию в состав своей личности неизвестных ранее восприятий помимо понятных эффектов в виде огромного прилива насыщенности жизни, резкого усиления предвосхищения будущего</w:t>
      </w:r>
      <w:r w:rsidR="000936E4">
        <w:rPr>
          <w:sz w:val="18"/>
          <w:szCs w:val="18"/>
        </w:rPr>
        <w:t xml:space="preserve"> и т.д., имеет еще один очень важный смысл: дело в том, что никто из нас на данный момент не может даже предположить – какие новые возможности появятся у человека, в состав личности которого интегрированы неизвестные нам ранее эволюционные восприятия. Учитывая эффект резонанса, взаимораскрытия и взаимоусиления между известными нам озаренными</w:t>
      </w:r>
      <w:r w:rsidR="000936E4">
        <w:rPr>
          <w:sz w:val="18"/>
          <w:szCs w:val="18"/>
          <w:lang w:val="en-US"/>
        </w:rPr>
        <w:t>/</w:t>
      </w:r>
      <w:r w:rsidR="000936E4">
        <w:rPr>
          <w:sz w:val="18"/>
          <w:szCs w:val="18"/>
        </w:rPr>
        <w:t xml:space="preserve">эволюционными восприятиями и теми, которые я открываю и интегрирую в свою личность (об этом я пишу во вторую часть «Селекции восприятий»), можно предположить, что в какой-то момент обнаружатся такие новые восприятия и таких их свойства, которые могут оказать принципиально важное влияние на успешное решение задачи по достижению </w:t>
      </w:r>
      <w:r w:rsidR="003243B1">
        <w:rPr>
          <w:sz w:val="18"/>
          <w:szCs w:val="18"/>
        </w:rPr>
        <w:t>активного сверхдолгожительства.</w:t>
      </w:r>
    </w:p>
    <w:p w14:paraId="1F933725" w14:textId="77777777" w:rsidR="003243B1" w:rsidRDefault="003243B1" w:rsidP="009C7C99">
      <w:pPr>
        <w:tabs>
          <w:tab w:val="left" w:pos="6096"/>
        </w:tabs>
        <w:ind w:left="2127" w:right="2410" w:firstLine="283"/>
        <w:jc w:val="both"/>
        <w:rPr>
          <w:sz w:val="18"/>
          <w:szCs w:val="18"/>
        </w:rPr>
      </w:pPr>
    </w:p>
    <w:p w14:paraId="78A6056B" w14:textId="602DA3FE" w:rsidR="003243B1" w:rsidRPr="003243B1" w:rsidRDefault="00756B5F" w:rsidP="003243B1">
      <w:pPr>
        <w:tabs>
          <w:tab w:val="left" w:pos="6096"/>
        </w:tabs>
        <w:ind w:left="2127" w:right="2410" w:firstLine="283"/>
        <w:jc w:val="both"/>
        <w:rPr>
          <w:sz w:val="18"/>
          <w:szCs w:val="18"/>
        </w:rPr>
      </w:pPr>
      <w:r>
        <w:rPr>
          <w:b/>
          <w:color w:val="FF0000"/>
          <w:sz w:val="18"/>
          <w:szCs w:val="18"/>
        </w:rPr>
        <w:t>6</w:t>
      </w:r>
      <w:r w:rsidR="003243B1" w:rsidRPr="003243B1">
        <w:rPr>
          <w:b/>
          <w:color w:val="FF0000"/>
          <w:sz w:val="18"/>
          <w:szCs w:val="18"/>
        </w:rPr>
        <w:t>.</w:t>
      </w:r>
      <w:r w:rsidR="003243B1">
        <w:rPr>
          <w:sz w:val="18"/>
          <w:szCs w:val="18"/>
        </w:rPr>
        <w:t xml:space="preserve"> </w:t>
      </w:r>
      <w:r w:rsidR="003243B1" w:rsidRPr="003243B1">
        <w:rPr>
          <w:sz w:val="18"/>
          <w:szCs w:val="18"/>
        </w:rPr>
        <w:t>Для удобства хочу разместить тут краткое изложение всей "Селекции восприятий":</w:t>
      </w:r>
    </w:p>
    <w:p w14:paraId="142AC2A0" w14:textId="77777777" w:rsidR="003243B1" w:rsidRPr="003243B1" w:rsidRDefault="003243B1" w:rsidP="003243B1">
      <w:pPr>
        <w:tabs>
          <w:tab w:val="left" w:pos="6096"/>
        </w:tabs>
        <w:ind w:left="2127" w:right="2410" w:firstLine="283"/>
        <w:jc w:val="both"/>
        <w:rPr>
          <w:sz w:val="18"/>
          <w:szCs w:val="18"/>
        </w:rPr>
      </w:pPr>
    </w:p>
    <w:p w14:paraId="47792534" w14:textId="77777777" w:rsidR="003243B1" w:rsidRPr="003243B1" w:rsidRDefault="003243B1" w:rsidP="003243B1">
      <w:pPr>
        <w:tabs>
          <w:tab w:val="left" w:pos="6096"/>
        </w:tabs>
        <w:ind w:left="2127" w:right="2410" w:firstLine="283"/>
        <w:jc w:val="both"/>
        <w:rPr>
          <w:sz w:val="18"/>
          <w:szCs w:val="18"/>
        </w:rPr>
      </w:pPr>
      <w:r w:rsidRPr="003243B1">
        <w:rPr>
          <w:sz w:val="18"/>
          <w:szCs w:val="18"/>
        </w:rPr>
        <w:t>1-а) Люди почти непрерывно испытывают негативные эмоции (НЭ): и яркими/слабыми всплесками, и в виде негативного фона (НФ), и часто они даже не осознают этого. К НЭ относятся скука, раздражение, жалость к себе, агрессивные/депрессивные эмоции, обида и т.д.</w:t>
      </w:r>
    </w:p>
    <w:p w14:paraId="0D9514C2" w14:textId="77777777" w:rsidR="003243B1" w:rsidRPr="003243B1" w:rsidRDefault="003243B1" w:rsidP="003243B1">
      <w:pPr>
        <w:tabs>
          <w:tab w:val="left" w:pos="6096"/>
        </w:tabs>
        <w:ind w:left="2127" w:right="2410" w:firstLine="283"/>
        <w:jc w:val="both"/>
        <w:rPr>
          <w:sz w:val="18"/>
          <w:szCs w:val="18"/>
        </w:rPr>
      </w:pPr>
      <w:r w:rsidRPr="003243B1">
        <w:rPr>
          <w:sz w:val="18"/>
          <w:szCs w:val="18"/>
        </w:rPr>
        <w:t>Очень важно то, что НЭ испытываются лишь по привычке и почти никогда не играют никакой полезной (мобилизующей, напоминающей, отрезвляющей, мотивирующей и т.д.) роли.</w:t>
      </w:r>
    </w:p>
    <w:p w14:paraId="2B4A1A4A" w14:textId="77777777" w:rsidR="003243B1" w:rsidRPr="003243B1" w:rsidRDefault="003243B1" w:rsidP="003243B1">
      <w:pPr>
        <w:tabs>
          <w:tab w:val="left" w:pos="6096"/>
        </w:tabs>
        <w:ind w:left="2127" w:right="2410" w:firstLine="283"/>
        <w:jc w:val="both"/>
        <w:rPr>
          <w:sz w:val="18"/>
          <w:szCs w:val="18"/>
        </w:rPr>
      </w:pPr>
      <w:r w:rsidRPr="003243B1">
        <w:rPr>
          <w:sz w:val="18"/>
          <w:szCs w:val="18"/>
        </w:rPr>
        <w:t>Такой объем постоянно испытываемых НЭ оказывает на психику грандиозный дегенерирующий, омертвляющий, подавляющий эффект. Такое же убийственное влияние это оказывает и на иммунитет, формируя со временем смертоносный аналог приобретенного иммунодефицита.</w:t>
      </w:r>
    </w:p>
    <w:p w14:paraId="1551AD9F" w14:textId="77777777" w:rsidR="003243B1" w:rsidRPr="003243B1" w:rsidRDefault="003243B1" w:rsidP="003243B1">
      <w:pPr>
        <w:tabs>
          <w:tab w:val="left" w:pos="6096"/>
        </w:tabs>
        <w:ind w:left="2127" w:right="2410" w:firstLine="283"/>
        <w:jc w:val="both"/>
        <w:rPr>
          <w:sz w:val="18"/>
          <w:szCs w:val="18"/>
        </w:rPr>
      </w:pPr>
      <w:r w:rsidRPr="003243B1">
        <w:rPr>
          <w:sz w:val="18"/>
          <w:szCs w:val="18"/>
        </w:rPr>
        <w:t>1-б) Возможна свобода от НЭ и от их убийственных последствий. НЭ не являются неотъемлемой частью нашей психики, и с помощью тренировок мы можем шаг за шагом ослаблять их, уменьшать их количество, а также ослаблять саму привычку реагировать ими на возникающие ситуации. Результат наступает не сразу в силу многослойности НФ, состоящего из слабых растянутых по времени НЭ и постоянно подпитываемых всплесками НЭ. Любая привычка требует времени на свое устранение, особенно такая, которую можно уподобить наркозависимости, ведь испытывание НЭ сопровождается выбросом соответствующих биологически активных веществ.</w:t>
      </w:r>
    </w:p>
    <w:p w14:paraId="7F3F0157" w14:textId="77777777" w:rsidR="003243B1" w:rsidRPr="003243B1" w:rsidRDefault="003243B1" w:rsidP="003243B1">
      <w:pPr>
        <w:tabs>
          <w:tab w:val="left" w:pos="6096"/>
        </w:tabs>
        <w:ind w:left="2127" w:right="2410" w:firstLine="283"/>
        <w:jc w:val="both"/>
        <w:rPr>
          <w:sz w:val="18"/>
          <w:szCs w:val="18"/>
        </w:rPr>
      </w:pPr>
      <w:r w:rsidRPr="003243B1">
        <w:rPr>
          <w:sz w:val="18"/>
          <w:szCs w:val="18"/>
        </w:rPr>
        <w:t>1-в) Тренировка заключается в устранении НЭ и культивировании приятных восприятий и состояний (т.е. "озаренных восприятий" - ОзВ).</w:t>
      </w:r>
    </w:p>
    <w:p w14:paraId="2F235593" w14:textId="77777777" w:rsidR="003243B1" w:rsidRPr="003243B1" w:rsidRDefault="003243B1" w:rsidP="003243B1">
      <w:pPr>
        <w:tabs>
          <w:tab w:val="left" w:pos="6096"/>
        </w:tabs>
        <w:ind w:left="2127" w:right="2410" w:firstLine="283"/>
        <w:jc w:val="both"/>
        <w:rPr>
          <w:sz w:val="18"/>
          <w:szCs w:val="18"/>
        </w:rPr>
      </w:pPr>
      <w:r w:rsidRPr="003243B1">
        <w:rPr>
          <w:sz w:val="18"/>
          <w:szCs w:val="18"/>
        </w:rPr>
        <w:t>Устранение НЭ - это совершение усилий по отрыву внимания от возникших НЭ и переключению его на ОзВ, такие как предвкушение, симпатия, влюбленность, чувство тайны, чувство красоты, творческие состояния и др.</w:t>
      </w:r>
    </w:p>
    <w:p w14:paraId="7996C2B0" w14:textId="77777777" w:rsidR="003243B1" w:rsidRPr="003243B1" w:rsidRDefault="003243B1" w:rsidP="003243B1">
      <w:pPr>
        <w:tabs>
          <w:tab w:val="left" w:pos="6096"/>
        </w:tabs>
        <w:ind w:left="2127" w:right="2410" w:firstLine="283"/>
        <w:jc w:val="both"/>
        <w:rPr>
          <w:sz w:val="18"/>
          <w:szCs w:val="18"/>
        </w:rPr>
      </w:pPr>
      <w:r w:rsidRPr="003243B1">
        <w:rPr>
          <w:sz w:val="18"/>
          <w:szCs w:val="18"/>
        </w:rPr>
        <w:t>Культивирование ОзВ состоит как в поддержке вниманием спонтанно возникающих ОзВ, так и в периодическом целенаправленном их порождении с помощью резонирующих с ними мыслей, образов, желаний.</w:t>
      </w:r>
    </w:p>
    <w:p w14:paraId="27B7D56C" w14:textId="77777777" w:rsidR="003243B1" w:rsidRPr="003243B1" w:rsidRDefault="003243B1" w:rsidP="003243B1">
      <w:pPr>
        <w:tabs>
          <w:tab w:val="left" w:pos="6096"/>
        </w:tabs>
        <w:ind w:left="2127" w:right="2410" w:firstLine="283"/>
        <w:jc w:val="both"/>
        <w:rPr>
          <w:sz w:val="18"/>
          <w:szCs w:val="18"/>
        </w:rPr>
      </w:pPr>
      <w:r w:rsidRPr="003243B1">
        <w:rPr>
          <w:sz w:val="18"/>
          <w:szCs w:val="18"/>
        </w:rPr>
        <w:t>Крайне важно отличать устранение НЭ от их подавления. При устранении ты в самом деле прекращаешь испытывать НЭ и начинаешь испытывать отчетливые ОзВ. При подавлении ты продолжаешь испытывать НЭ, обманывая себя в том, что их якобы больше нет. Тренировка умения различать свои восприятия, а также тренировка искренности помогают всё более четко отличать устранение от подавления.</w:t>
      </w:r>
    </w:p>
    <w:p w14:paraId="528350E6" w14:textId="77777777" w:rsidR="003243B1" w:rsidRPr="003243B1" w:rsidRDefault="003243B1" w:rsidP="003243B1">
      <w:pPr>
        <w:tabs>
          <w:tab w:val="left" w:pos="6096"/>
        </w:tabs>
        <w:ind w:left="2127" w:right="2410" w:firstLine="283"/>
        <w:jc w:val="both"/>
        <w:rPr>
          <w:sz w:val="18"/>
          <w:szCs w:val="18"/>
        </w:rPr>
      </w:pPr>
      <w:r w:rsidRPr="003243B1">
        <w:rPr>
          <w:sz w:val="18"/>
          <w:szCs w:val="18"/>
        </w:rPr>
        <w:t>На первых этапах устранение НЭ может давать слабый эффект, поскольку эта привычка за многие годы въелась очень сильно.</w:t>
      </w:r>
    </w:p>
    <w:p w14:paraId="6B14E187" w14:textId="77777777" w:rsidR="003243B1" w:rsidRPr="003243B1" w:rsidRDefault="003243B1" w:rsidP="003243B1">
      <w:pPr>
        <w:tabs>
          <w:tab w:val="left" w:pos="6096"/>
        </w:tabs>
        <w:ind w:left="2127" w:right="2410" w:firstLine="283"/>
        <w:jc w:val="both"/>
        <w:rPr>
          <w:sz w:val="18"/>
          <w:szCs w:val="18"/>
        </w:rPr>
      </w:pPr>
      <w:r w:rsidRPr="003243B1">
        <w:rPr>
          <w:sz w:val="18"/>
          <w:szCs w:val="18"/>
        </w:rPr>
        <w:t>1-г) Устранение НЭ усиливает твою способность к адекватному реагированию, т.к. деструктивное влияние НЭ на твою способность к ясному мышлению ослабевает или вовсе исчезает.</w:t>
      </w:r>
    </w:p>
    <w:p w14:paraId="3E10E13A" w14:textId="77777777" w:rsidR="003243B1" w:rsidRPr="003243B1" w:rsidRDefault="003243B1" w:rsidP="003243B1">
      <w:pPr>
        <w:tabs>
          <w:tab w:val="left" w:pos="6096"/>
        </w:tabs>
        <w:ind w:left="2127" w:right="2410" w:firstLine="283"/>
        <w:jc w:val="both"/>
        <w:rPr>
          <w:sz w:val="18"/>
          <w:szCs w:val="18"/>
        </w:rPr>
      </w:pPr>
      <w:r w:rsidRPr="003243B1">
        <w:rPr>
          <w:sz w:val="18"/>
          <w:szCs w:val="18"/>
        </w:rPr>
        <w:t>1-д) Испытывание НЭ моментально приводит к ослаблению насыщенности жизни, творческих состояний, удовольствия от жизни и самой жажды жизни.</w:t>
      </w:r>
    </w:p>
    <w:p w14:paraId="289D4C08" w14:textId="77777777" w:rsidR="003243B1" w:rsidRPr="003243B1" w:rsidRDefault="003243B1" w:rsidP="003243B1">
      <w:pPr>
        <w:tabs>
          <w:tab w:val="left" w:pos="6096"/>
        </w:tabs>
        <w:ind w:left="2127" w:right="2410" w:firstLine="283"/>
        <w:jc w:val="both"/>
        <w:rPr>
          <w:sz w:val="18"/>
          <w:szCs w:val="18"/>
        </w:rPr>
      </w:pPr>
      <w:r w:rsidRPr="003243B1">
        <w:rPr>
          <w:sz w:val="18"/>
          <w:szCs w:val="18"/>
        </w:rPr>
        <w:t>Испытывание ОзВ имеет обратный эффект.</w:t>
      </w:r>
    </w:p>
    <w:p w14:paraId="357AA034" w14:textId="77777777" w:rsidR="003243B1" w:rsidRPr="003243B1" w:rsidRDefault="003243B1" w:rsidP="003243B1">
      <w:pPr>
        <w:tabs>
          <w:tab w:val="left" w:pos="6096"/>
        </w:tabs>
        <w:ind w:left="2127" w:right="2410" w:firstLine="283"/>
        <w:jc w:val="both"/>
        <w:rPr>
          <w:sz w:val="18"/>
          <w:szCs w:val="18"/>
        </w:rPr>
      </w:pPr>
    </w:p>
    <w:p w14:paraId="3C60C7CD" w14:textId="77777777" w:rsidR="003243B1" w:rsidRPr="003243B1" w:rsidRDefault="003243B1" w:rsidP="003243B1">
      <w:pPr>
        <w:tabs>
          <w:tab w:val="left" w:pos="6096"/>
        </w:tabs>
        <w:ind w:left="2127" w:right="2410" w:firstLine="283"/>
        <w:jc w:val="both"/>
        <w:rPr>
          <w:sz w:val="18"/>
          <w:szCs w:val="18"/>
        </w:rPr>
      </w:pPr>
      <w:r w:rsidRPr="003243B1">
        <w:rPr>
          <w:sz w:val="18"/>
          <w:szCs w:val="18"/>
        </w:rPr>
        <w:t>&gt;&gt; 2 &lt;&lt;</w:t>
      </w:r>
    </w:p>
    <w:p w14:paraId="46D90837" w14:textId="77777777" w:rsidR="003243B1" w:rsidRPr="003243B1" w:rsidRDefault="003243B1" w:rsidP="003243B1">
      <w:pPr>
        <w:tabs>
          <w:tab w:val="left" w:pos="6096"/>
        </w:tabs>
        <w:ind w:left="2127" w:right="2410" w:firstLine="283"/>
        <w:jc w:val="both"/>
        <w:rPr>
          <w:sz w:val="18"/>
          <w:szCs w:val="18"/>
        </w:rPr>
      </w:pPr>
      <w:r w:rsidRPr="003243B1">
        <w:rPr>
          <w:sz w:val="18"/>
          <w:szCs w:val="18"/>
        </w:rPr>
        <w:t>2-а) Люди непрерывно поддерживают в себе догматизм и тупость. Зачастую они не отдают себе отчета в том, что почти никогда не размышляют, а лишь жонглируют догмами, предубеждениями, стереотипами.</w:t>
      </w:r>
    </w:p>
    <w:p w14:paraId="671EA67E" w14:textId="77777777" w:rsidR="003243B1" w:rsidRPr="003243B1" w:rsidRDefault="003243B1" w:rsidP="003243B1">
      <w:pPr>
        <w:tabs>
          <w:tab w:val="left" w:pos="6096"/>
        </w:tabs>
        <w:ind w:left="2127" w:right="2410" w:firstLine="283"/>
        <w:jc w:val="both"/>
        <w:rPr>
          <w:sz w:val="18"/>
          <w:szCs w:val="18"/>
        </w:rPr>
      </w:pPr>
      <w:r w:rsidRPr="003243B1">
        <w:rPr>
          <w:sz w:val="18"/>
          <w:szCs w:val="18"/>
        </w:rPr>
        <w:t>2-б) Умение ясно мыслить также достигается постепенной тренировкой. Необходимо учиться использовать логику, опираясь на свой опыт и обоснованные предположения, принимая к сведению экспертные мнения (но не доверяя им слепо).</w:t>
      </w:r>
    </w:p>
    <w:p w14:paraId="1DE6214B" w14:textId="77777777" w:rsidR="003243B1" w:rsidRPr="003243B1" w:rsidRDefault="003243B1" w:rsidP="003243B1">
      <w:pPr>
        <w:tabs>
          <w:tab w:val="left" w:pos="6096"/>
        </w:tabs>
        <w:ind w:left="2127" w:right="2410" w:firstLine="283"/>
        <w:jc w:val="both"/>
        <w:rPr>
          <w:sz w:val="18"/>
          <w:szCs w:val="18"/>
        </w:rPr>
      </w:pPr>
      <w:r w:rsidRPr="003243B1">
        <w:rPr>
          <w:sz w:val="18"/>
          <w:szCs w:val="18"/>
        </w:rPr>
        <w:t>Необходимо учиться не подавлять свое мышление в том случае, если оно приводит к результатам, противоречащим твоим убеждениям, распространенным точкам зрения.</w:t>
      </w:r>
    </w:p>
    <w:p w14:paraId="0098B799" w14:textId="77777777" w:rsidR="003243B1" w:rsidRPr="003243B1" w:rsidRDefault="003243B1" w:rsidP="003243B1">
      <w:pPr>
        <w:tabs>
          <w:tab w:val="left" w:pos="6096"/>
        </w:tabs>
        <w:ind w:left="2127" w:right="2410" w:firstLine="283"/>
        <w:jc w:val="both"/>
        <w:rPr>
          <w:sz w:val="18"/>
          <w:szCs w:val="18"/>
        </w:rPr>
      </w:pPr>
      <w:r w:rsidRPr="003243B1">
        <w:rPr>
          <w:sz w:val="18"/>
          <w:szCs w:val="18"/>
        </w:rPr>
        <w:t>2-в) Ясное мышление сопровождается специфическим наслаждением, создает твердую рассудочную опору в твоей жизни и резонирует с ОзВ.</w:t>
      </w:r>
    </w:p>
    <w:p w14:paraId="7FAA2B79" w14:textId="77777777" w:rsidR="003243B1" w:rsidRPr="003243B1" w:rsidRDefault="003243B1" w:rsidP="003243B1">
      <w:pPr>
        <w:tabs>
          <w:tab w:val="left" w:pos="6096"/>
        </w:tabs>
        <w:ind w:left="2127" w:right="2410" w:firstLine="283"/>
        <w:jc w:val="both"/>
        <w:rPr>
          <w:sz w:val="18"/>
          <w:szCs w:val="18"/>
        </w:rPr>
      </w:pPr>
      <w:r w:rsidRPr="003243B1">
        <w:rPr>
          <w:sz w:val="18"/>
          <w:szCs w:val="18"/>
        </w:rPr>
        <w:t>2-г) Ясное мышление приводит к построению гибкой системы взглядов, которая может обновляться и корректироваться в зависимости от получения новых аргументов и/или новой информации. Эта принципиальная гибкость избавляет от страха узнавать новые факты/аргументы, подпитывает творческие инстинкты и поисковую активность.</w:t>
      </w:r>
    </w:p>
    <w:p w14:paraId="3E52C967" w14:textId="77777777" w:rsidR="003243B1" w:rsidRPr="003243B1" w:rsidRDefault="003243B1" w:rsidP="003243B1">
      <w:pPr>
        <w:tabs>
          <w:tab w:val="left" w:pos="6096"/>
        </w:tabs>
        <w:ind w:left="2127" w:right="2410" w:firstLine="283"/>
        <w:jc w:val="both"/>
        <w:rPr>
          <w:sz w:val="18"/>
          <w:szCs w:val="18"/>
        </w:rPr>
      </w:pPr>
    </w:p>
    <w:p w14:paraId="0905456B" w14:textId="77777777" w:rsidR="003243B1" w:rsidRPr="003243B1" w:rsidRDefault="003243B1" w:rsidP="003243B1">
      <w:pPr>
        <w:tabs>
          <w:tab w:val="left" w:pos="6096"/>
        </w:tabs>
        <w:ind w:left="2127" w:right="2410" w:firstLine="283"/>
        <w:jc w:val="both"/>
        <w:rPr>
          <w:sz w:val="18"/>
          <w:szCs w:val="18"/>
        </w:rPr>
      </w:pPr>
      <w:r w:rsidRPr="003243B1">
        <w:rPr>
          <w:sz w:val="18"/>
          <w:szCs w:val="18"/>
        </w:rPr>
        <w:t>&gt;&gt; 3 &lt;&lt;</w:t>
      </w:r>
    </w:p>
    <w:p w14:paraId="2E8EE999" w14:textId="77777777" w:rsidR="003243B1" w:rsidRPr="003243B1" w:rsidRDefault="003243B1" w:rsidP="003243B1">
      <w:pPr>
        <w:tabs>
          <w:tab w:val="left" w:pos="6096"/>
        </w:tabs>
        <w:ind w:left="2127" w:right="2410" w:firstLine="283"/>
        <w:jc w:val="both"/>
        <w:rPr>
          <w:sz w:val="18"/>
          <w:szCs w:val="18"/>
        </w:rPr>
      </w:pPr>
      <w:r w:rsidRPr="003243B1">
        <w:rPr>
          <w:sz w:val="18"/>
          <w:szCs w:val="18"/>
        </w:rPr>
        <w:t>3-а) Желания делятся на два типа.</w:t>
      </w:r>
    </w:p>
    <w:p w14:paraId="3BA45AF7" w14:textId="77777777" w:rsidR="003243B1" w:rsidRPr="003243B1" w:rsidRDefault="003243B1" w:rsidP="003243B1">
      <w:pPr>
        <w:tabs>
          <w:tab w:val="left" w:pos="6096"/>
        </w:tabs>
        <w:ind w:left="2127" w:right="2410" w:firstLine="283"/>
        <w:jc w:val="both"/>
        <w:rPr>
          <w:sz w:val="18"/>
          <w:szCs w:val="18"/>
        </w:rPr>
      </w:pPr>
      <w:r w:rsidRPr="003243B1">
        <w:rPr>
          <w:sz w:val="18"/>
          <w:szCs w:val="18"/>
        </w:rPr>
        <w:t>Радостные желания (РЖ) - такие, испытывание которых сопровождается предвкушением. Испытывание и реализация РЖ резонирует с ОзВ, увеличивает насыщенность/интересность жизни и энергичность, творческие состояния, поисковую активность.</w:t>
      </w:r>
    </w:p>
    <w:p w14:paraId="2B427B0A" w14:textId="77777777" w:rsidR="003243B1" w:rsidRPr="003243B1" w:rsidRDefault="003243B1" w:rsidP="003243B1">
      <w:pPr>
        <w:tabs>
          <w:tab w:val="left" w:pos="6096"/>
        </w:tabs>
        <w:ind w:left="2127" w:right="2410" w:firstLine="283"/>
        <w:jc w:val="both"/>
        <w:rPr>
          <w:sz w:val="18"/>
          <w:szCs w:val="18"/>
        </w:rPr>
      </w:pPr>
      <w:r w:rsidRPr="003243B1">
        <w:rPr>
          <w:sz w:val="18"/>
          <w:szCs w:val="18"/>
        </w:rPr>
        <w:t>Механические желания (МЖ) не только не обладают перечисленными выше признаками, но еще и сопровождаются всплесками НЭ (и/или усилением фоновых НЭ).</w:t>
      </w:r>
    </w:p>
    <w:p w14:paraId="61A6BA77" w14:textId="77777777" w:rsidR="003243B1" w:rsidRPr="003243B1" w:rsidRDefault="003243B1" w:rsidP="003243B1">
      <w:pPr>
        <w:tabs>
          <w:tab w:val="left" w:pos="6096"/>
        </w:tabs>
        <w:ind w:left="2127" w:right="2410" w:firstLine="283"/>
        <w:jc w:val="both"/>
        <w:rPr>
          <w:sz w:val="18"/>
          <w:szCs w:val="18"/>
        </w:rPr>
      </w:pPr>
      <w:r w:rsidRPr="003243B1">
        <w:rPr>
          <w:sz w:val="18"/>
          <w:szCs w:val="18"/>
        </w:rPr>
        <w:t>3-б) Появление МЖ обусловлено догмами и предубеждениями. Вместе с НЭ они оказывают грандиозное деградирующее влияние на психику человека.</w:t>
      </w:r>
    </w:p>
    <w:p w14:paraId="544C41E5" w14:textId="77777777" w:rsidR="003243B1" w:rsidRPr="003243B1" w:rsidRDefault="003243B1" w:rsidP="003243B1">
      <w:pPr>
        <w:tabs>
          <w:tab w:val="left" w:pos="6096"/>
        </w:tabs>
        <w:ind w:left="2127" w:right="2410" w:firstLine="283"/>
        <w:jc w:val="both"/>
        <w:rPr>
          <w:sz w:val="18"/>
          <w:szCs w:val="18"/>
        </w:rPr>
      </w:pPr>
      <w:r w:rsidRPr="003243B1">
        <w:rPr>
          <w:sz w:val="18"/>
          <w:szCs w:val="18"/>
        </w:rPr>
        <w:t>МЖ поддерживаются ментальными конструкциями типа "надо", "я должна", "правильно будет сделать это" и подобными императивами. Попытки рассмотреть осмысленность этих императивов обычно пресекаются на корню страхами и НЭ.</w:t>
      </w:r>
    </w:p>
    <w:p w14:paraId="75327ACD" w14:textId="77777777" w:rsidR="003243B1" w:rsidRPr="003243B1" w:rsidRDefault="003243B1" w:rsidP="003243B1">
      <w:pPr>
        <w:tabs>
          <w:tab w:val="left" w:pos="6096"/>
        </w:tabs>
        <w:ind w:left="2127" w:right="2410" w:firstLine="283"/>
        <w:jc w:val="both"/>
        <w:rPr>
          <w:sz w:val="18"/>
          <w:szCs w:val="18"/>
        </w:rPr>
      </w:pPr>
      <w:r w:rsidRPr="003243B1">
        <w:rPr>
          <w:sz w:val="18"/>
          <w:szCs w:val="18"/>
        </w:rPr>
        <w:t>3-в) РЖ обусловлены стремлением человека к удовольствию, развитию интересов, созиданию приятной внутренней и внешней среды, испытыванию ОзВ, и они, наряду с ОзВ и ясным мышлением, оказывают развивающее влияние на нашу психику, попутно увеличивая объем приятных состояний.</w:t>
      </w:r>
    </w:p>
    <w:p w14:paraId="2C9E032F" w14:textId="77777777" w:rsidR="003243B1" w:rsidRPr="003243B1" w:rsidRDefault="003243B1" w:rsidP="003243B1">
      <w:pPr>
        <w:tabs>
          <w:tab w:val="left" w:pos="6096"/>
        </w:tabs>
        <w:ind w:left="2127" w:right="2410" w:firstLine="283"/>
        <w:jc w:val="both"/>
        <w:rPr>
          <w:sz w:val="18"/>
          <w:szCs w:val="18"/>
        </w:rPr>
      </w:pPr>
      <w:r w:rsidRPr="003243B1">
        <w:rPr>
          <w:sz w:val="18"/>
          <w:szCs w:val="18"/>
        </w:rPr>
        <w:t>РЖ поддерживаются ментальными конструкциями типа "хочу", "интересно", "скорее бы" и др., в которых нет запугивающе-обязывающих признаков.</w:t>
      </w:r>
    </w:p>
    <w:p w14:paraId="44ECED87" w14:textId="77777777" w:rsidR="003243B1" w:rsidRPr="003243B1" w:rsidRDefault="003243B1" w:rsidP="003243B1">
      <w:pPr>
        <w:tabs>
          <w:tab w:val="left" w:pos="6096"/>
        </w:tabs>
        <w:ind w:left="2127" w:right="2410" w:firstLine="283"/>
        <w:jc w:val="both"/>
        <w:rPr>
          <w:sz w:val="18"/>
          <w:szCs w:val="18"/>
        </w:rPr>
      </w:pPr>
    </w:p>
    <w:p w14:paraId="50612A82" w14:textId="77777777" w:rsidR="003243B1" w:rsidRPr="003243B1" w:rsidRDefault="003243B1" w:rsidP="003243B1">
      <w:pPr>
        <w:tabs>
          <w:tab w:val="left" w:pos="6096"/>
        </w:tabs>
        <w:ind w:left="2127" w:right="2410" w:firstLine="283"/>
        <w:jc w:val="both"/>
        <w:rPr>
          <w:sz w:val="18"/>
          <w:szCs w:val="18"/>
        </w:rPr>
      </w:pPr>
      <w:r w:rsidRPr="003243B1">
        <w:rPr>
          <w:sz w:val="18"/>
          <w:szCs w:val="18"/>
        </w:rPr>
        <w:t>&gt;&gt; 4 &lt;&lt;</w:t>
      </w:r>
    </w:p>
    <w:p w14:paraId="743ED03D" w14:textId="77777777" w:rsidR="003243B1" w:rsidRPr="003243B1" w:rsidRDefault="003243B1" w:rsidP="003243B1">
      <w:pPr>
        <w:tabs>
          <w:tab w:val="left" w:pos="6096"/>
        </w:tabs>
        <w:ind w:left="2127" w:right="2410" w:firstLine="283"/>
        <w:jc w:val="both"/>
        <w:rPr>
          <w:sz w:val="18"/>
          <w:szCs w:val="18"/>
        </w:rPr>
      </w:pPr>
      <w:r w:rsidRPr="003243B1">
        <w:rPr>
          <w:sz w:val="18"/>
          <w:szCs w:val="18"/>
        </w:rPr>
        <w:t>4-а) Существуют негативные физические ощущения (НФО) и состояния, которые обусловлены длительным культивированием тупости, НЭ и МЖ. Это вялость, фоновая усталость и т.д.</w:t>
      </w:r>
    </w:p>
    <w:p w14:paraId="28C797E4" w14:textId="77777777" w:rsidR="003243B1" w:rsidRPr="003243B1" w:rsidRDefault="003243B1" w:rsidP="003243B1">
      <w:pPr>
        <w:tabs>
          <w:tab w:val="left" w:pos="6096"/>
        </w:tabs>
        <w:ind w:left="2127" w:right="2410" w:firstLine="283"/>
        <w:jc w:val="both"/>
        <w:rPr>
          <w:sz w:val="18"/>
          <w:szCs w:val="18"/>
        </w:rPr>
      </w:pPr>
      <w:r w:rsidRPr="003243B1">
        <w:rPr>
          <w:sz w:val="18"/>
          <w:szCs w:val="18"/>
        </w:rPr>
        <w:t>Существуют озаренные [физические] ощущения (ОФО), которые обусловлены культивированием ОзВ и РЖ и резонируют с ними. Это алертность, свежесть, множество видов телесного удовольствия и наслаждения (в том числе возникающих и протекающих фоново, без видимых причин) и др.</w:t>
      </w:r>
    </w:p>
    <w:p w14:paraId="7CAA844F" w14:textId="77777777" w:rsidR="003243B1" w:rsidRPr="003243B1" w:rsidRDefault="003243B1" w:rsidP="003243B1">
      <w:pPr>
        <w:tabs>
          <w:tab w:val="left" w:pos="6096"/>
        </w:tabs>
        <w:ind w:left="2127" w:right="2410" w:firstLine="283"/>
        <w:jc w:val="both"/>
        <w:rPr>
          <w:sz w:val="18"/>
          <w:szCs w:val="18"/>
        </w:rPr>
      </w:pPr>
      <w:r w:rsidRPr="003243B1">
        <w:rPr>
          <w:sz w:val="18"/>
          <w:szCs w:val="18"/>
        </w:rPr>
        <w:t>4-б) Работа против НФО и за культивирование ОФО может совершаться как с помощью прямого преодоления НФО и порождения ОФО, так и с помощью культивирования РЖ, ОзВ и ясного мышления.</w:t>
      </w:r>
    </w:p>
    <w:p w14:paraId="639C99AE" w14:textId="77777777" w:rsidR="003243B1" w:rsidRPr="003243B1" w:rsidRDefault="003243B1" w:rsidP="003243B1">
      <w:pPr>
        <w:tabs>
          <w:tab w:val="left" w:pos="6096"/>
        </w:tabs>
        <w:ind w:left="2127" w:right="2410" w:firstLine="283"/>
        <w:jc w:val="both"/>
        <w:rPr>
          <w:sz w:val="18"/>
          <w:szCs w:val="18"/>
        </w:rPr>
      </w:pPr>
      <w:r w:rsidRPr="003243B1">
        <w:rPr>
          <w:sz w:val="18"/>
          <w:szCs w:val="18"/>
        </w:rPr>
        <w:t>4-в) Реализация РЖ, имеющих отношение к физической активности (ФА), также содействует культивированию ОФО. Реализация МЖ содействует культивированию НФО в долгосрочной перспективе.</w:t>
      </w:r>
    </w:p>
    <w:p w14:paraId="09C0A1E6" w14:textId="77777777" w:rsidR="003243B1" w:rsidRPr="003243B1" w:rsidRDefault="003243B1" w:rsidP="003243B1">
      <w:pPr>
        <w:tabs>
          <w:tab w:val="left" w:pos="6096"/>
        </w:tabs>
        <w:ind w:left="2127" w:right="2410" w:firstLine="283"/>
        <w:jc w:val="both"/>
        <w:rPr>
          <w:sz w:val="18"/>
          <w:szCs w:val="18"/>
        </w:rPr>
      </w:pPr>
    </w:p>
    <w:p w14:paraId="3E0FA76E" w14:textId="77777777" w:rsidR="003243B1" w:rsidRPr="003243B1" w:rsidRDefault="003243B1" w:rsidP="003243B1">
      <w:pPr>
        <w:tabs>
          <w:tab w:val="left" w:pos="6096"/>
        </w:tabs>
        <w:ind w:left="2127" w:right="2410" w:firstLine="283"/>
        <w:jc w:val="both"/>
        <w:rPr>
          <w:sz w:val="18"/>
          <w:szCs w:val="18"/>
        </w:rPr>
      </w:pPr>
      <w:r w:rsidRPr="003243B1">
        <w:rPr>
          <w:sz w:val="18"/>
          <w:szCs w:val="18"/>
        </w:rPr>
        <w:t>&gt;&gt; 5 &lt;&lt;</w:t>
      </w:r>
    </w:p>
    <w:p w14:paraId="32F21408" w14:textId="77777777" w:rsidR="003243B1" w:rsidRPr="003243B1" w:rsidRDefault="003243B1" w:rsidP="003243B1">
      <w:pPr>
        <w:tabs>
          <w:tab w:val="left" w:pos="6096"/>
        </w:tabs>
        <w:ind w:left="2127" w:right="2410" w:firstLine="283"/>
        <w:jc w:val="both"/>
        <w:rPr>
          <w:sz w:val="18"/>
          <w:szCs w:val="18"/>
        </w:rPr>
      </w:pPr>
      <w:r w:rsidRPr="003243B1">
        <w:rPr>
          <w:sz w:val="18"/>
          <w:szCs w:val="18"/>
        </w:rPr>
        <w:t>5-а) В процессе работы над указанными выше четырьмя типами восприятий (эмоции, мысли, желания, ощущения) возникает важнейший опыт различения переживаемых восприятий (и состоящих из восприятий состояний). Различение восприятий само по себе резонирует с ОзВ и является важным эволюционирующим агентом.</w:t>
      </w:r>
    </w:p>
    <w:p w14:paraId="27B3DA26" w14:textId="77777777" w:rsidR="003243B1" w:rsidRPr="003243B1" w:rsidRDefault="003243B1" w:rsidP="003243B1">
      <w:pPr>
        <w:tabs>
          <w:tab w:val="left" w:pos="6096"/>
        </w:tabs>
        <w:ind w:left="2127" w:right="2410" w:firstLine="283"/>
        <w:jc w:val="both"/>
        <w:rPr>
          <w:sz w:val="18"/>
          <w:szCs w:val="18"/>
        </w:rPr>
      </w:pPr>
      <w:r w:rsidRPr="003243B1">
        <w:rPr>
          <w:sz w:val="18"/>
          <w:szCs w:val="18"/>
        </w:rPr>
        <w:t>5-б) Необходимо отличать мысли от уверенностей. Уверенность – это определенным образом жестко зафиксированная система отношений к чему-то, которая хоть и может быть выражена в виде мысли, но не является мыслью. В человеке вполне могут в одно и то же время уживаться и некая уверенность, и противоречащие ей мысли (что приводит к когнитивному диссонансу с возможным исходом как в виде стресса и фрустрации, так и в виде творческих состояний).</w:t>
      </w:r>
    </w:p>
    <w:p w14:paraId="4AAF3FFE" w14:textId="77777777" w:rsidR="003243B1" w:rsidRPr="003243B1" w:rsidRDefault="003243B1" w:rsidP="003243B1">
      <w:pPr>
        <w:tabs>
          <w:tab w:val="left" w:pos="6096"/>
        </w:tabs>
        <w:ind w:left="2127" w:right="2410" w:firstLine="283"/>
        <w:jc w:val="both"/>
        <w:rPr>
          <w:sz w:val="18"/>
          <w:szCs w:val="18"/>
        </w:rPr>
      </w:pPr>
      <w:r w:rsidRPr="003243B1">
        <w:rPr>
          <w:sz w:val="18"/>
          <w:szCs w:val="18"/>
        </w:rPr>
        <w:t>5-в) Деструктивные уверенности подпитываются тупостями, догмами и НЭ; они подрывают возможность испытывать РЖ и само стремление к испытыванию РЖ и их реализации. Также они приводят к резкому и фатальному подрыву насыщенности/интересности жизни и энергичности.</w:t>
      </w:r>
    </w:p>
    <w:p w14:paraId="4036DE0C" w14:textId="77777777" w:rsidR="003243B1" w:rsidRPr="003243B1" w:rsidRDefault="003243B1" w:rsidP="003243B1">
      <w:pPr>
        <w:tabs>
          <w:tab w:val="left" w:pos="6096"/>
        </w:tabs>
        <w:ind w:left="2127" w:right="2410" w:firstLine="283"/>
        <w:jc w:val="both"/>
        <w:rPr>
          <w:sz w:val="18"/>
          <w:szCs w:val="18"/>
        </w:rPr>
      </w:pPr>
      <w:r w:rsidRPr="003243B1">
        <w:rPr>
          <w:sz w:val="18"/>
          <w:szCs w:val="18"/>
        </w:rPr>
        <w:t>Озаренная уверенность (ОзУ) – такая, которая приводит к диаметрально противоположным эффектам.</w:t>
      </w:r>
    </w:p>
    <w:p w14:paraId="2A167CEF" w14:textId="77777777" w:rsidR="003243B1" w:rsidRPr="003243B1" w:rsidRDefault="003243B1" w:rsidP="003243B1">
      <w:pPr>
        <w:tabs>
          <w:tab w:val="left" w:pos="6096"/>
        </w:tabs>
        <w:ind w:left="2127" w:right="2410" w:firstLine="283"/>
        <w:jc w:val="both"/>
        <w:rPr>
          <w:sz w:val="18"/>
          <w:szCs w:val="18"/>
        </w:rPr>
      </w:pPr>
      <w:r w:rsidRPr="003243B1">
        <w:rPr>
          <w:sz w:val="18"/>
          <w:szCs w:val="18"/>
        </w:rPr>
        <w:t>5-г) Свои уверенности целесообразно выявлять в явном виде, записывая их в виде мыслей. Их можно проверять на качество, проверяя – усиливают они насыщенность и энергичность, или ослабляют их. Резонируют они с ОзВ, или вызывают НЭ.</w:t>
      </w:r>
    </w:p>
    <w:p w14:paraId="3BC3B2FE" w14:textId="77777777" w:rsidR="003243B1" w:rsidRPr="003243B1" w:rsidRDefault="003243B1" w:rsidP="003243B1">
      <w:pPr>
        <w:tabs>
          <w:tab w:val="left" w:pos="6096"/>
        </w:tabs>
        <w:ind w:left="2127" w:right="2410" w:firstLine="283"/>
        <w:jc w:val="both"/>
        <w:rPr>
          <w:sz w:val="18"/>
          <w:szCs w:val="18"/>
        </w:rPr>
      </w:pPr>
      <w:r w:rsidRPr="003243B1">
        <w:rPr>
          <w:sz w:val="18"/>
          <w:szCs w:val="18"/>
        </w:rPr>
        <w:t>Деструктивные уверенности необходимо подрывать как с помощью ясного мышления, так и путем культивирования ОзВ и РЖ, одновременно культивируя озаренные уверенности.</w:t>
      </w:r>
    </w:p>
    <w:p w14:paraId="5DB68FC4" w14:textId="77777777" w:rsidR="003243B1" w:rsidRPr="003243B1" w:rsidRDefault="003243B1" w:rsidP="003243B1">
      <w:pPr>
        <w:tabs>
          <w:tab w:val="left" w:pos="6096"/>
        </w:tabs>
        <w:ind w:left="2127" w:right="2410" w:firstLine="283"/>
        <w:jc w:val="both"/>
        <w:rPr>
          <w:sz w:val="18"/>
          <w:szCs w:val="18"/>
        </w:rPr>
      </w:pPr>
    </w:p>
    <w:p w14:paraId="3FB635B5" w14:textId="77777777" w:rsidR="003243B1" w:rsidRPr="003243B1" w:rsidRDefault="003243B1" w:rsidP="003243B1">
      <w:pPr>
        <w:tabs>
          <w:tab w:val="left" w:pos="6096"/>
        </w:tabs>
        <w:ind w:left="2127" w:right="2410" w:firstLine="283"/>
        <w:jc w:val="both"/>
        <w:rPr>
          <w:sz w:val="18"/>
          <w:szCs w:val="18"/>
        </w:rPr>
      </w:pPr>
      <w:r w:rsidRPr="003243B1">
        <w:rPr>
          <w:sz w:val="18"/>
          <w:szCs w:val="18"/>
        </w:rPr>
        <w:t>&gt;&gt; 6 &lt;&lt;</w:t>
      </w:r>
    </w:p>
    <w:p w14:paraId="7F119C67" w14:textId="77777777" w:rsidR="003243B1" w:rsidRPr="003243B1" w:rsidRDefault="003243B1" w:rsidP="003243B1">
      <w:pPr>
        <w:tabs>
          <w:tab w:val="left" w:pos="6096"/>
        </w:tabs>
        <w:ind w:left="2127" w:right="2410" w:firstLine="283"/>
        <w:jc w:val="both"/>
        <w:rPr>
          <w:sz w:val="18"/>
          <w:szCs w:val="18"/>
        </w:rPr>
      </w:pPr>
      <w:r w:rsidRPr="003243B1">
        <w:rPr>
          <w:sz w:val="18"/>
          <w:szCs w:val="18"/>
        </w:rPr>
        <w:t>6-а) Деятельность по созданию насыщенной, интересной, энергичной жизни должна фоново (но не обязательно одновременно) вестись по всем важнейшим для развития психики направлениям, т.е. "магистральным направлениям" (МН). К МН я отношу, помимо вышеуказанных, и такие направления деятельности, как создание прочного финансового фундамента, приятного социального окружения, развлечения и получение приятных впечатлений и т.д. Направление деятельности можно считать магистральным, если в результате заброшенности этого направления у тебя начинает возникать и усиливаться чувство неудовлетворенности своей жизнью, чувство жизни, отчасти уходящей сквозь пальцы.</w:t>
      </w:r>
    </w:p>
    <w:p w14:paraId="55B3375A" w14:textId="77777777" w:rsidR="003243B1" w:rsidRPr="003243B1" w:rsidRDefault="003243B1" w:rsidP="003243B1">
      <w:pPr>
        <w:tabs>
          <w:tab w:val="left" w:pos="6096"/>
        </w:tabs>
        <w:ind w:left="2127" w:right="2410" w:firstLine="283"/>
        <w:jc w:val="both"/>
        <w:rPr>
          <w:sz w:val="18"/>
          <w:szCs w:val="18"/>
        </w:rPr>
      </w:pPr>
      <w:r w:rsidRPr="003243B1">
        <w:rPr>
          <w:sz w:val="18"/>
          <w:szCs w:val="18"/>
        </w:rPr>
        <w:t>6-б) Не существует и не может существовать никаких графиков и планов, которым подчинена реализация РЖ. Наоборот: графики и планы могут создаваться только как вспомогательный ресурс для реализации РЖ.</w:t>
      </w:r>
    </w:p>
    <w:p w14:paraId="575F65FD" w14:textId="77777777" w:rsidR="003243B1" w:rsidRPr="003243B1" w:rsidRDefault="003243B1" w:rsidP="003243B1">
      <w:pPr>
        <w:tabs>
          <w:tab w:val="left" w:pos="6096"/>
        </w:tabs>
        <w:ind w:left="2127" w:right="2410" w:firstLine="283"/>
        <w:jc w:val="both"/>
        <w:rPr>
          <w:sz w:val="18"/>
          <w:szCs w:val="18"/>
        </w:rPr>
      </w:pPr>
      <w:r w:rsidRPr="003243B1">
        <w:rPr>
          <w:sz w:val="18"/>
          <w:szCs w:val="18"/>
        </w:rPr>
        <w:t>Если у тебя возникает чувство дефицита впечатлений в области определенного МН, если при мысли о нехватке этих впечатлений возникает чувство частичного утекания жизни сквозь пальцы, то это и только это и является критерием недостаточно реализующегося МН. В этом случае целесообразно поддержать вниманием свои РЖ в этом направлении, поискать деструктивные сдерживающие факторы (догмы, деструктивные уверенности, НЭ и т.п.)</w:t>
      </w:r>
    </w:p>
    <w:p w14:paraId="6A2BA297" w14:textId="77777777" w:rsidR="003243B1" w:rsidRPr="003243B1" w:rsidRDefault="003243B1" w:rsidP="003243B1">
      <w:pPr>
        <w:tabs>
          <w:tab w:val="left" w:pos="6096"/>
        </w:tabs>
        <w:ind w:left="2127" w:right="2410" w:firstLine="283"/>
        <w:jc w:val="both"/>
        <w:rPr>
          <w:sz w:val="18"/>
          <w:szCs w:val="18"/>
        </w:rPr>
      </w:pPr>
      <w:r w:rsidRPr="003243B1">
        <w:rPr>
          <w:sz w:val="18"/>
          <w:szCs w:val="18"/>
        </w:rPr>
        <w:t>6-в) Каждое МН делится на тактические направления (ТН). Например, МН «финансы» может делиться на такие ТН, как создание бизнеса, освоение новых навыков, приобретение профессии и т.д.</w:t>
      </w:r>
    </w:p>
    <w:p w14:paraId="270962A3" w14:textId="77777777" w:rsidR="003243B1" w:rsidRPr="003243B1" w:rsidRDefault="003243B1" w:rsidP="003243B1">
      <w:pPr>
        <w:tabs>
          <w:tab w:val="left" w:pos="6096"/>
        </w:tabs>
        <w:ind w:left="2127" w:right="2410" w:firstLine="283"/>
        <w:jc w:val="both"/>
        <w:rPr>
          <w:sz w:val="18"/>
          <w:szCs w:val="18"/>
        </w:rPr>
      </w:pPr>
      <w:r w:rsidRPr="003243B1">
        <w:rPr>
          <w:sz w:val="18"/>
          <w:szCs w:val="18"/>
        </w:rPr>
        <w:t>Каждое ТН делится на мелкие конкретные направления (КН). Например, ТН «создание бизнеса» может иметь такие КН, как «читать книги о маркетинге», «искать идеи для бизнеса», «поискать партнера» и т.д.</w:t>
      </w:r>
    </w:p>
    <w:p w14:paraId="2E19C149" w14:textId="77777777" w:rsidR="003243B1" w:rsidRPr="003243B1" w:rsidRDefault="003243B1" w:rsidP="003243B1">
      <w:pPr>
        <w:tabs>
          <w:tab w:val="left" w:pos="6096"/>
        </w:tabs>
        <w:ind w:left="2127" w:right="2410" w:firstLine="283"/>
        <w:jc w:val="both"/>
        <w:rPr>
          <w:sz w:val="18"/>
          <w:szCs w:val="18"/>
        </w:rPr>
      </w:pPr>
    </w:p>
    <w:p w14:paraId="2D18DE98" w14:textId="77777777" w:rsidR="003243B1" w:rsidRPr="003243B1" w:rsidRDefault="003243B1" w:rsidP="003243B1">
      <w:pPr>
        <w:tabs>
          <w:tab w:val="left" w:pos="6096"/>
        </w:tabs>
        <w:ind w:left="2127" w:right="2410" w:firstLine="283"/>
        <w:jc w:val="both"/>
        <w:rPr>
          <w:sz w:val="18"/>
          <w:szCs w:val="18"/>
        </w:rPr>
      </w:pPr>
      <w:r w:rsidRPr="003243B1">
        <w:rPr>
          <w:sz w:val="18"/>
          <w:szCs w:val="18"/>
        </w:rPr>
        <w:t>&gt;&gt; 7 &lt;&lt;</w:t>
      </w:r>
    </w:p>
    <w:p w14:paraId="24A6BAE7" w14:textId="77777777" w:rsidR="003243B1" w:rsidRPr="003243B1" w:rsidRDefault="003243B1" w:rsidP="003243B1">
      <w:pPr>
        <w:tabs>
          <w:tab w:val="left" w:pos="6096"/>
        </w:tabs>
        <w:ind w:left="2127" w:right="2410" w:firstLine="283"/>
        <w:jc w:val="both"/>
        <w:rPr>
          <w:sz w:val="18"/>
          <w:szCs w:val="18"/>
        </w:rPr>
      </w:pPr>
      <w:r w:rsidRPr="003243B1">
        <w:rPr>
          <w:sz w:val="18"/>
          <w:szCs w:val="18"/>
        </w:rPr>
        <w:t>Состояние "базальта" определяется как совокупность переживания насыщенности/интересности своей жизни и переживания энергичности.</w:t>
      </w:r>
    </w:p>
    <w:p w14:paraId="2B5CF8AD" w14:textId="77777777" w:rsidR="003243B1" w:rsidRPr="003243B1" w:rsidRDefault="003243B1" w:rsidP="003243B1">
      <w:pPr>
        <w:tabs>
          <w:tab w:val="left" w:pos="6096"/>
        </w:tabs>
        <w:ind w:left="2127" w:right="2410" w:firstLine="283"/>
        <w:jc w:val="both"/>
        <w:rPr>
          <w:sz w:val="18"/>
          <w:szCs w:val="18"/>
        </w:rPr>
      </w:pPr>
      <w:r w:rsidRPr="003243B1">
        <w:rPr>
          <w:sz w:val="18"/>
          <w:szCs w:val="18"/>
        </w:rPr>
        <w:t>Существует множество изоморфов базальта, например оливин (базальт + наслаждение), хризолит (базальт + восторг), лабрадорит (базальт + устремленность), реголит (базальт + безмятежность) и др.</w:t>
      </w:r>
    </w:p>
    <w:p w14:paraId="28BCC6A3" w14:textId="77777777" w:rsidR="003243B1" w:rsidRPr="003243B1" w:rsidRDefault="003243B1" w:rsidP="003243B1">
      <w:pPr>
        <w:tabs>
          <w:tab w:val="left" w:pos="6096"/>
        </w:tabs>
        <w:ind w:left="2127" w:right="2410" w:firstLine="283"/>
        <w:jc w:val="both"/>
        <w:rPr>
          <w:sz w:val="18"/>
          <w:szCs w:val="18"/>
        </w:rPr>
      </w:pPr>
      <w:r w:rsidRPr="003243B1">
        <w:rPr>
          <w:sz w:val="18"/>
          <w:szCs w:val="18"/>
        </w:rPr>
        <w:t>Базальт (или любой его изоморф) является базовым состоянием для психической и физической эволюции, поэтому целесообразно прилагать усилия для того, чтобы это состояние проявлялось как можно чаще и интенсивней, становилось фоновым.</w:t>
      </w:r>
    </w:p>
    <w:p w14:paraId="6D1D211F" w14:textId="77777777" w:rsidR="003243B1" w:rsidRPr="003243B1" w:rsidRDefault="003243B1" w:rsidP="003243B1">
      <w:pPr>
        <w:tabs>
          <w:tab w:val="left" w:pos="6096"/>
        </w:tabs>
        <w:ind w:left="2127" w:right="2410" w:firstLine="283"/>
        <w:jc w:val="both"/>
        <w:rPr>
          <w:sz w:val="18"/>
          <w:szCs w:val="18"/>
        </w:rPr>
      </w:pPr>
      <w:r w:rsidRPr="003243B1">
        <w:rPr>
          <w:sz w:val="18"/>
          <w:szCs w:val="18"/>
        </w:rPr>
        <w:t>Базальт возникает спонтанно в процессе культивирования ОзВ, РЖ, ясного мышления (ЯМ), ОФО и различения восприятий, после чего его можно поддерживать своим вниманием.</w:t>
      </w:r>
    </w:p>
    <w:p w14:paraId="118C8E29" w14:textId="77777777" w:rsidR="003243B1" w:rsidRPr="003243B1" w:rsidRDefault="003243B1" w:rsidP="003243B1">
      <w:pPr>
        <w:tabs>
          <w:tab w:val="left" w:pos="6096"/>
        </w:tabs>
        <w:ind w:left="2127" w:right="2410" w:firstLine="283"/>
        <w:jc w:val="both"/>
        <w:rPr>
          <w:sz w:val="18"/>
          <w:szCs w:val="18"/>
        </w:rPr>
      </w:pPr>
    </w:p>
    <w:p w14:paraId="583683F3" w14:textId="77777777" w:rsidR="003243B1" w:rsidRPr="003243B1" w:rsidRDefault="003243B1" w:rsidP="003243B1">
      <w:pPr>
        <w:tabs>
          <w:tab w:val="left" w:pos="6096"/>
        </w:tabs>
        <w:ind w:left="2127" w:right="2410" w:firstLine="283"/>
        <w:jc w:val="both"/>
        <w:rPr>
          <w:sz w:val="18"/>
          <w:szCs w:val="18"/>
        </w:rPr>
      </w:pPr>
      <w:r w:rsidRPr="003243B1">
        <w:rPr>
          <w:sz w:val="18"/>
          <w:szCs w:val="18"/>
        </w:rPr>
        <w:t>&gt;&gt; 8 &lt;&lt;</w:t>
      </w:r>
    </w:p>
    <w:p w14:paraId="0B2578FA" w14:textId="77777777" w:rsidR="003243B1" w:rsidRPr="003243B1" w:rsidRDefault="003243B1" w:rsidP="003243B1">
      <w:pPr>
        <w:tabs>
          <w:tab w:val="left" w:pos="6096"/>
        </w:tabs>
        <w:ind w:left="2127" w:right="2410" w:firstLine="283"/>
        <w:jc w:val="both"/>
        <w:rPr>
          <w:sz w:val="18"/>
          <w:szCs w:val="18"/>
        </w:rPr>
      </w:pPr>
      <w:r w:rsidRPr="003243B1">
        <w:rPr>
          <w:sz w:val="18"/>
          <w:szCs w:val="18"/>
        </w:rPr>
        <w:t>8-а) В процессе психической эволюции человеку начинают открываться новые области восприятий – тех, о которых раньше он даже не догадывался. Это, в свою очередь, приводит к усилению базальта, а также к поразительному обогащению и углублению психической жизни, так что в итоге образуется обратная положительная связь.</w:t>
      </w:r>
    </w:p>
    <w:p w14:paraId="637EED86" w14:textId="77777777" w:rsidR="003243B1" w:rsidRPr="003243B1" w:rsidRDefault="003243B1" w:rsidP="003243B1">
      <w:pPr>
        <w:tabs>
          <w:tab w:val="left" w:pos="6096"/>
        </w:tabs>
        <w:ind w:left="2127" w:right="2410" w:firstLine="283"/>
        <w:jc w:val="both"/>
        <w:rPr>
          <w:sz w:val="18"/>
          <w:szCs w:val="18"/>
        </w:rPr>
      </w:pPr>
      <w:r w:rsidRPr="003243B1">
        <w:rPr>
          <w:sz w:val="18"/>
          <w:szCs w:val="18"/>
        </w:rPr>
        <w:t>8-б) Возникающие новые приятные/интересные восприятия целесообразно обозначать резонирующими терминами, описывать их, выявляя их признаки, качества и особенности, наблюдать их особенности взаимодействия с другими восприятиями. Такая деятельность привязывает к новым восприятиям внимание, делая их более устойчивыми, облегчая их спонтанное проявление. Это называется "интеграцией новых восприятий" и является составной частью эволюции человека.</w:t>
      </w:r>
    </w:p>
    <w:p w14:paraId="05842C03" w14:textId="77777777" w:rsidR="003243B1" w:rsidRPr="003243B1" w:rsidRDefault="003243B1" w:rsidP="003243B1">
      <w:pPr>
        <w:tabs>
          <w:tab w:val="left" w:pos="6096"/>
        </w:tabs>
        <w:ind w:left="2127" w:right="2410" w:firstLine="283"/>
        <w:jc w:val="both"/>
        <w:rPr>
          <w:sz w:val="18"/>
          <w:szCs w:val="18"/>
        </w:rPr>
      </w:pPr>
      <w:r w:rsidRPr="003243B1">
        <w:rPr>
          <w:sz w:val="18"/>
          <w:szCs w:val="18"/>
        </w:rPr>
        <w:t>8-в) Открытие новых восприятий, их исследование, их интеграция в мою личность, новые открытия и новые исследования, происходящая при этом эволюция моей личности - это чрезвычайно поразительная, захватывающая и оживляющая деятельность. Это - путешествие сознания, где каждый является первооткрывателем, т.к. каждый впервые открывает для себя поразительные восприятия, о которых раньше не имел никакого представления. Это - углубление и расширение человеческой психики за все мыслимые пределы. Это - новые возможности и новые необозримые горизонты в психической (и физической?) эволюции Homo sapiens.</w:t>
      </w:r>
    </w:p>
    <w:p w14:paraId="3A99160E" w14:textId="77777777" w:rsidR="003243B1" w:rsidRPr="003243B1" w:rsidRDefault="003243B1" w:rsidP="003243B1">
      <w:pPr>
        <w:tabs>
          <w:tab w:val="left" w:pos="6096"/>
        </w:tabs>
        <w:ind w:left="2127" w:right="2410" w:firstLine="283"/>
        <w:jc w:val="both"/>
        <w:rPr>
          <w:sz w:val="18"/>
          <w:szCs w:val="18"/>
        </w:rPr>
      </w:pPr>
    </w:p>
    <w:p w14:paraId="1DEFDBF3" w14:textId="77777777" w:rsidR="003243B1" w:rsidRPr="003243B1" w:rsidRDefault="003243B1" w:rsidP="003243B1">
      <w:pPr>
        <w:tabs>
          <w:tab w:val="left" w:pos="6096"/>
        </w:tabs>
        <w:ind w:left="2127" w:right="2410" w:firstLine="283"/>
        <w:jc w:val="both"/>
        <w:rPr>
          <w:sz w:val="18"/>
          <w:szCs w:val="18"/>
        </w:rPr>
      </w:pPr>
      <w:r w:rsidRPr="003243B1">
        <w:rPr>
          <w:sz w:val="18"/>
          <w:szCs w:val="18"/>
        </w:rPr>
        <w:t>&gt;&gt; 9 &lt;&lt;</w:t>
      </w:r>
    </w:p>
    <w:p w14:paraId="40E6DE92" w14:textId="77777777" w:rsidR="003243B1" w:rsidRPr="003243B1" w:rsidRDefault="003243B1" w:rsidP="003243B1">
      <w:pPr>
        <w:tabs>
          <w:tab w:val="left" w:pos="6096"/>
        </w:tabs>
        <w:ind w:left="2127" w:right="2410" w:firstLine="283"/>
        <w:jc w:val="both"/>
        <w:rPr>
          <w:sz w:val="18"/>
          <w:szCs w:val="18"/>
        </w:rPr>
      </w:pPr>
      <w:r w:rsidRPr="003243B1">
        <w:rPr>
          <w:sz w:val="18"/>
          <w:szCs w:val="18"/>
        </w:rPr>
        <w:t>9-а) Всё описанное выше является начальным, базовым этапом сознательной эволюции человека.</w:t>
      </w:r>
    </w:p>
    <w:p w14:paraId="275BCBDF" w14:textId="77777777" w:rsidR="003243B1" w:rsidRPr="003243B1" w:rsidRDefault="003243B1" w:rsidP="003243B1">
      <w:pPr>
        <w:tabs>
          <w:tab w:val="left" w:pos="6096"/>
        </w:tabs>
        <w:ind w:left="2127" w:right="2410" w:firstLine="283"/>
        <w:jc w:val="both"/>
        <w:rPr>
          <w:sz w:val="18"/>
          <w:szCs w:val="18"/>
        </w:rPr>
      </w:pPr>
      <w:r w:rsidRPr="003243B1">
        <w:rPr>
          <w:sz w:val="18"/>
          <w:szCs w:val="18"/>
        </w:rPr>
        <w:t>9-б) Необходимо отдавать себе отчет в том, что на данный момент ты не являешься очень уж развитым человеком:), поэтому иногда целесообразно применять упорство и решимость в следовании этим практикам несмотря на временные откаты, ошибки, тупики и прочие сложные и/или деструктивные состояния.</w:t>
      </w:r>
    </w:p>
    <w:p w14:paraId="7473D403" w14:textId="77777777" w:rsidR="003243B1" w:rsidRPr="003243B1" w:rsidRDefault="003243B1" w:rsidP="003243B1">
      <w:pPr>
        <w:tabs>
          <w:tab w:val="left" w:pos="6096"/>
        </w:tabs>
        <w:ind w:left="2127" w:right="2410" w:firstLine="283"/>
        <w:jc w:val="both"/>
        <w:rPr>
          <w:sz w:val="18"/>
          <w:szCs w:val="18"/>
        </w:rPr>
      </w:pPr>
      <w:r w:rsidRPr="003243B1">
        <w:rPr>
          <w:sz w:val="18"/>
          <w:szCs w:val="18"/>
        </w:rPr>
        <w:t>9-в) Интенсивность переживания энергичности, насыщенности/интересности своей жизни (т.е. «базальта») является главным критерием успешности твоей жизнедеятельности.</w:t>
      </w:r>
    </w:p>
    <w:p w14:paraId="2B9442C2" w14:textId="084F3A5D" w:rsidR="003243B1" w:rsidRDefault="003243B1" w:rsidP="003243B1">
      <w:pPr>
        <w:tabs>
          <w:tab w:val="left" w:pos="6096"/>
        </w:tabs>
        <w:ind w:left="2127" w:right="2410" w:firstLine="283"/>
        <w:jc w:val="both"/>
        <w:rPr>
          <w:sz w:val="18"/>
          <w:szCs w:val="18"/>
        </w:rPr>
      </w:pPr>
      <w:r w:rsidRPr="003243B1">
        <w:rPr>
          <w:sz w:val="18"/>
          <w:szCs w:val="18"/>
        </w:rPr>
        <w:t>(Полностью "Селекция" здесь: https://bodhi.name/ru/ )</w:t>
      </w:r>
    </w:p>
    <w:p w14:paraId="627EC285" w14:textId="77777777" w:rsidR="003243B1" w:rsidRDefault="003243B1" w:rsidP="003243B1">
      <w:pPr>
        <w:tabs>
          <w:tab w:val="left" w:pos="6096"/>
        </w:tabs>
        <w:ind w:left="2127" w:right="2410" w:firstLine="283"/>
        <w:jc w:val="both"/>
        <w:rPr>
          <w:sz w:val="18"/>
          <w:szCs w:val="18"/>
        </w:rPr>
      </w:pPr>
    </w:p>
    <w:p w14:paraId="67E5C879" w14:textId="61CDB549" w:rsidR="00BC59C9" w:rsidRPr="00BC59C9" w:rsidRDefault="00756B5F" w:rsidP="00BC59C9">
      <w:pPr>
        <w:tabs>
          <w:tab w:val="left" w:pos="6096"/>
        </w:tabs>
        <w:ind w:left="2127" w:right="2410" w:firstLine="283"/>
        <w:jc w:val="both"/>
        <w:rPr>
          <w:sz w:val="18"/>
          <w:szCs w:val="18"/>
        </w:rPr>
      </w:pPr>
      <w:r>
        <w:rPr>
          <w:b/>
          <w:color w:val="FF0000"/>
          <w:sz w:val="18"/>
          <w:szCs w:val="18"/>
        </w:rPr>
        <w:t>7</w:t>
      </w:r>
      <w:r w:rsidR="003243B1" w:rsidRPr="00BC59C9">
        <w:rPr>
          <w:b/>
          <w:color w:val="FF0000"/>
          <w:sz w:val="18"/>
          <w:szCs w:val="18"/>
        </w:rPr>
        <w:t>.</w:t>
      </w:r>
      <w:r w:rsidR="003243B1">
        <w:rPr>
          <w:sz w:val="18"/>
          <w:szCs w:val="18"/>
        </w:rPr>
        <w:t xml:space="preserve"> </w:t>
      </w:r>
      <w:r w:rsidR="00BC59C9" w:rsidRPr="00BC59C9">
        <w:rPr>
          <w:sz w:val="18"/>
          <w:szCs w:val="18"/>
        </w:rPr>
        <w:t>Все без исключения люди совершают огромную ошибку - они бесконечно недооценивают и тот объем негативных эмоций (НЭ), которые они испытывают, и ту величину ущерба, который они тем самым причиняют самим себе.</w:t>
      </w:r>
    </w:p>
    <w:p w14:paraId="7548AF1B" w14:textId="77777777" w:rsidR="00BC59C9" w:rsidRPr="00BC59C9" w:rsidRDefault="00BC59C9" w:rsidP="00BC59C9">
      <w:pPr>
        <w:tabs>
          <w:tab w:val="left" w:pos="6096"/>
        </w:tabs>
        <w:ind w:left="2127" w:right="2410" w:firstLine="283"/>
        <w:jc w:val="both"/>
        <w:rPr>
          <w:sz w:val="18"/>
          <w:szCs w:val="18"/>
        </w:rPr>
      </w:pPr>
      <w:r w:rsidRPr="00BC59C9">
        <w:rPr>
          <w:sz w:val="18"/>
          <w:szCs w:val="18"/>
        </w:rPr>
        <w:t>Когда и если человек принимает решение активно бороться с засильем негативных эмоций в себе, он, в случае успеха, последовательно проходит через несколько совершенно однотипных этапов:</w:t>
      </w:r>
    </w:p>
    <w:p w14:paraId="0072A742" w14:textId="77777777" w:rsidR="00BC59C9" w:rsidRPr="00BC59C9" w:rsidRDefault="00BC59C9" w:rsidP="00BC59C9">
      <w:pPr>
        <w:tabs>
          <w:tab w:val="left" w:pos="6096"/>
        </w:tabs>
        <w:ind w:left="2127" w:right="2410" w:firstLine="283"/>
        <w:jc w:val="both"/>
        <w:rPr>
          <w:sz w:val="18"/>
          <w:szCs w:val="18"/>
        </w:rPr>
      </w:pPr>
      <w:r w:rsidRPr="00BC59C9">
        <w:rPr>
          <w:sz w:val="18"/>
          <w:szCs w:val="18"/>
        </w:rPr>
        <w:t>1. осознание того, как сильно НЭ отравляют и как ужасно много их в его жизни</w:t>
      </w:r>
    </w:p>
    <w:p w14:paraId="4987399C" w14:textId="77777777" w:rsidR="00BC59C9" w:rsidRPr="00BC59C9" w:rsidRDefault="00BC59C9" w:rsidP="00BC59C9">
      <w:pPr>
        <w:tabs>
          <w:tab w:val="left" w:pos="6096"/>
        </w:tabs>
        <w:ind w:left="2127" w:right="2410" w:firstLine="283"/>
        <w:jc w:val="both"/>
        <w:rPr>
          <w:sz w:val="18"/>
          <w:szCs w:val="18"/>
        </w:rPr>
      </w:pPr>
      <w:r w:rsidRPr="00BC59C9">
        <w:rPr>
          <w:sz w:val="18"/>
          <w:szCs w:val="18"/>
        </w:rPr>
        <w:t>2. активная фаза устранения (не подавления!) НЭ</w:t>
      </w:r>
    </w:p>
    <w:p w14:paraId="63B9FD12" w14:textId="77777777" w:rsidR="00BC59C9" w:rsidRPr="00BC59C9" w:rsidRDefault="00BC59C9" w:rsidP="00BC59C9">
      <w:pPr>
        <w:tabs>
          <w:tab w:val="left" w:pos="6096"/>
        </w:tabs>
        <w:ind w:left="2127" w:right="2410" w:firstLine="283"/>
        <w:jc w:val="both"/>
        <w:rPr>
          <w:sz w:val="18"/>
          <w:szCs w:val="18"/>
        </w:rPr>
      </w:pPr>
      <w:r w:rsidRPr="00BC59C9">
        <w:rPr>
          <w:sz w:val="18"/>
          <w:szCs w:val="18"/>
        </w:rPr>
        <w:t>3. констатация того, что результат в значительной степени достигнут, и испытывание в связи с этим торжества, радости, предвкушения; констатация значительного улучшения качества жизни, более частого и интенсивного проявления творческой, поисковой, созидательной активности; резкое увеличение степени насыщенности своей жизни</w:t>
      </w:r>
    </w:p>
    <w:p w14:paraId="712E9A51" w14:textId="77777777" w:rsidR="00BC59C9" w:rsidRPr="00BC59C9" w:rsidRDefault="00BC59C9" w:rsidP="00BC59C9">
      <w:pPr>
        <w:tabs>
          <w:tab w:val="left" w:pos="6096"/>
        </w:tabs>
        <w:ind w:left="2127" w:right="2410" w:firstLine="283"/>
        <w:jc w:val="both"/>
        <w:rPr>
          <w:sz w:val="18"/>
          <w:szCs w:val="18"/>
        </w:rPr>
      </w:pPr>
      <w:r w:rsidRPr="00BC59C9">
        <w:rPr>
          <w:sz w:val="18"/>
          <w:szCs w:val="18"/>
        </w:rPr>
        <w:t>4. плато удовлетворения, удовольствия, наслаждения новым качеством жизни</w:t>
      </w:r>
    </w:p>
    <w:p w14:paraId="23E2FC28" w14:textId="77777777" w:rsidR="00BC59C9" w:rsidRPr="00BC59C9" w:rsidRDefault="00BC59C9" w:rsidP="00BC59C9">
      <w:pPr>
        <w:tabs>
          <w:tab w:val="left" w:pos="6096"/>
        </w:tabs>
        <w:ind w:left="2127" w:right="2410" w:firstLine="283"/>
        <w:jc w:val="both"/>
        <w:rPr>
          <w:sz w:val="18"/>
          <w:szCs w:val="18"/>
        </w:rPr>
      </w:pPr>
      <w:r w:rsidRPr="00BC59C9">
        <w:rPr>
          <w:sz w:val="18"/>
          <w:szCs w:val="18"/>
        </w:rPr>
        <w:t>5. осознание того, как сильно НЭ отравляют и как ужасно много их в его жизни...</w:t>
      </w:r>
    </w:p>
    <w:p w14:paraId="55F03F34" w14:textId="77777777" w:rsidR="00BC59C9" w:rsidRPr="00BC59C9" w:rsidRDefault="00BC59C9" w:rsidP="00BC59C9">
      <w:pPr>
        <w:tabs>
          <w:tab w:val="left" w:pos="6096"/>
        </w:tabs>
        <w:ind w:left="2127" w:right="2410" w:firstLine="283"/>
        <w:jc w:val="both"/>
        <w:rPr>
          <w:sz w:val="18"/>
          <w:szCs w:val="18"/>
        </w:rPr>
      </w:pPr>
      <w:r w:rsidRPr="00BC59C9">
        <w:rPr>
          <w:sz w:val="18"/>
          <w:szCs w:val="18"/>
        </w:rPr>
        <w:t>6. активная фаза...</w:t>
      </w:r>
    </w:p>
    <w:p w14:paraId="7CB5A253" w14:textId="77777777" w:rsidR="00BC59C9" w:rsidRPr="00BC59C9" w:rsidRDefault="00BC59C9" w:rsidP="00BC59C9">
      <w:pPr>
        <w:tabs>
          <w:tab w:val="left" w:pos="6096"/>
        </w:tabs>
        <w:ind w:left="2127" w:right="2410" w:firstLine="283"/>
        <w:jc w:val="both"/>
        <w:rPr>
          <w:sz w:val="18"/>
          <w:szCs w:val="18"/>
        </w:rPr>
      </w:pPr>
      <w:r w:rsidRPr="00BC59C9">
        <w:rPr>
          <w:sz w:val="18"/>
          <w:szCs w:val="18"/>
        </w:rPr>
        <w:t>...</w:t>
      </w:r>
    </w:p>
    <w:p w14:paraId="5F2154B1" w14:textId="77777777" w:rsidR="00BC59C9" w:rsidRPr="00BC59C9" w:rsidRDefault="00BC59C9" w:rsidP="00BC59C9">
      <w:pPr>
        <w:tabs>
          <w:tab w:val="left" w:pos="6096"/>
        </w:tabs>
        <w:ind w:left="2127" w:right="2410" w:firstLine="283"/>
        <w:jc w:val="both"/>
        <w:rPr>
          <w:sz w:val="18"/>
          <w:szCs w:val="18"/>
        </w:rPr>
      </w:pPr>
      <w:r w:rsidRPr="00BC59C9">
        <w:rPr>
          <w:sz w:val="18"/>
          <w:szCs w:val="18"/>
        </w:rPr>
        <w:t>...</w:t>
      </w:r>
    </w:p>
    <w:p w14:paraId="1CBB04F6" w14:textId="77777777" w:rsidR="00BC59C9" w:rsidRPr="00BC59C9" w:rsidRDefault="00BC59C9" w:rsidP="00BC59C9">
      <w:pPr>
        <w:tabs>
          <w:tab w:val="left" w:pos="6096"/>
        </w:tabs>
        <w:ind w:left="2127" w:right="2410" w:firstLine="283"/>
        <w:jc w:val="both"/>
        <w:rPr>
          <w:sz w:val="18"/>
          <w:szCs w:val="18"/>
        </w:rPr>
      </w:pPr>
      <w:r w:rsidRPr="00BC59C9">
        <w:rPr>
          <w:sz w:val="18"/>
          <w:szCs w:val="18"/>
        </w:rPr>
        <w:t>9. осознание того, как сильно НЭ отравляют и как ужасно много их в его жизни...</w:t>
      </w:r>
    </w:p>
    <w:p w14:paraId="4DBA121B" w14:textId="5196ED6E" w:rsidR="00BC59C9" w:rsidRPr="00BC59C9" w:rsidRDefault="00BC59C9" w:rsidP="00BC59C9">
      <w:pPr>
        <w:tabs>
          <w:tab w:val="left" w:pos="6096"/>
        </w:tabs>
        <w:ind w:left="2127" w:right="2410" w:firstLine="283"/>
        <w:jc w:val="both"/>
        <w:rPr>
          <w:sz w:val="18"/>
          <w:szCs w:val="18"/>
        </w:rPr>
      </w:pPr>
      <w:r w:rsidRPr="00BC59C9">
        <w:rPr>
          <w:sz w:val="18"/>
          <w:szCs w:val="18"/>
        </w:rPr>
        <w:t>и так далее</w:t>
      </w:r>
      <w:r>
        <w:rPr>
          <w:sz w:val="18"/>
          <w:szCs w:val="18"/>
        </w:rPr>
        <w:t>.</w:t>
      </w:r>
    </w:p>
    <w:p w14:paraId="76556D3F" w14:textId="77777777" w:rsidR="00BC59C9" w:rsidRPr="00BC59C9" w:rsidRDefault="00BC59C9" w:rsidP="00BC59C9">
      <w:pPr>
        <w:tabs>
          <w:tab w:val="left" w:pos="6096"/>
        </w:tabs>
        <w:ind w:left="2127" w:right="2410" w:firstLine="283"/>
        <w:jc w:val="both"/>
        <w:rPr>
          <w:sz w:val="18"/>
          <w:szCs w:val="18"/>
        </w:rPr>
      </w:pPr>
      <w:r w:rsidRPr="00BC59C9">
        <w:rPr>
          <w:sz w:val="18"/>
          <w:szCs w:val="18"/>
        </w:rPr>
        <w:t>И нет, это не хождение по замкнутому кругу. Несмотря на то, что в процессе нахождения на плато удовлетворения в самом деле может наблюдаться некоторый регресс, все же на каждом таком цикле в самом деле происходит существенный сдвиг - в самом деле объем и плотность НЭ ослабевают. Просто дело в том, что на самом деле объем испытываемых каждым (!) человеком НЭ настолько чудовищен, что этого просто невозможно увидеть. И начинаешь понимать это только тогда, когда вот таких описанных выше циклов проходит десять, двадцать...</w:t>
      </w:r>
    </w:p>
    <w:p w14:paraId="464D091D" w14:textId="77777777" w:rsidR="00BC59C9" w:rsidRPr="00BC59C9" w:rsidRDefault="00BC59C9" w:rsidP="00BC59C9">
      <w:pPr>
        <w:tabs>
          <w:tab w:val="left" w:pos="6096"/>
        </w:tabs>
        <w:ind w:left="2127" w:right="2410" w:firstLine="283"/>
        <w:jc w:val="both"/>
        <w:rPr>
          <w:sz w:val="18"/>
          <w:szCs w:val="18"/>
        </w:rPr>
      </w:pPr>
      <w:r w:rsidRPr="00BC59C9">
        <w:rPr>
          <w:sz w:val="18"/>
          <w:szCs w:val="18"/>
        </w:rPr>
        <w:t>Подавляющее большинство людей удивленно пожмут плечами и скажут, что НЭ они испытывают не так уж и часто. Они не понимают двух очень важных вещей. На самом деле наиболее фатальное влияние оказывают два других вида проявления НЭ.</w:t>
      </w:r>
    </w:p>
    <w:p w14:paraId="146387DD" w14:textId="77777777" w:rsidR="00BC59C9" w:rsidRPr="00BC59C9" w:rsidRDefault="00BC59C9" w:rsidP="00BC59C9">
      <w:pPr>
        <w:tabs>
          <w:tab w:val="left" w:pos="6096"/>
        </w:tabs>
        <w:ind w:left="2127" w:right="2410" w:firstLine="283"/>
        <w:jc w:val="both"/>
        <w:rPr>
          <w:sz w:val="18"/>
          <w:szCs w:val="18"/>
        </w:rPr>
      </w:pPr>
      <w:r w:rsidRPr="00BC59C9">
        <w:rPr>
          <w:sz w:val="18"/>
          <w:szCs w:val="18"/>
        </w:rPr>
        <w:t>1. Люди недооценивают совокупную "массу" всех тех мелких НЭ, которые они испытывают. Обычно люди под НЭ понимают резкие, яркие всплески - настолько интенсивные, что они влияют даже на физиологию (учащается пульс, краснеет лицо, сбивается дыхание, хочется крикнуть, ударить и т.д. и т.п.) Но в несравнимо большей степени угнетают психику именно эти мелкие, низкоамплитудные НЭ - их суммарный объем может быть в тысячи раз больше, чем объем кратковременных интенсивных всплесков. Очень многие люди испытывают мелкие всплески НЭ десятки раз в минуту, даже не отдавая себе в этом отчета: мелкое недовольство, мелкое раздражение, укол зависти, укол ревности, всплеск скуки, всплеск тревожности о будущем и т.д. и т.п. Умножим эти десятки всплесков на количество минут в течение дня (не забудем и про НЭ в сновидениях), и получим огромный объем отравы, убивающей психику.</w:t>
      </w:r>
    </w:p>
    <w:p w14:paraId="495FD318" w14:textId="77777777" w:rsidR="00BC59C9" w:rsidRPr="00BC59C9" w:rsidRDefault="00BC59C9" w:rsidP="00BC59C9">
      <w:pPr>
        <w:tabs>
          <w:tab w:val="left" w:pos="6096"/>
        </w:tabs>
        <w:ind w:left="2127" w:right="2410" w:firstLine="283"/>
        <w:jc w:val="both"/>
        <w:rPr>
          <w:sz w:val="18"/>
          <w:szCs w:val="18"/>
        </w:rPr>
      </w:pPr>
      <w:r w:rsidRPr="00BC59C9">
        <w:rPr>
          <w:sz w:val="18"/>
          <w:szCs w:val="18"/>
        </w:rPr>
        <w:t>2. Люди зачастую даже не понимают - что такое "негативный фон" (НФ), а между тем объем НФ значительно превосходит объем мелких НЭ! НФ - это "размазанные" НЭ, очень протяженные, которые зачастую тянутся непрерывно, т.е. каждую секунду. Они имеют фоновую слабую интенсивность, и мозг человека просто перестает их регистрировать - он так устроен. Мы не ощущаем перистальтику, мы прекращаем замечать трение одежды о кожу и т.п. - мозг прекращает регистрировать постоянные однотипные раздражители.</w:t>
      </w:r>
    </w:p>
    <w:p w14:paraId="7C322731" w14:textId="77777777" w:rsidR="00BC59C9" w:rsidRPr="00BC59C9" w:rsidRDefault="00BC59C9" w:rsidP="00BC59C9">
      <w:pPr>
        <w:tabs>
          <w:tab w:val="left" w:pos="6096"/>
        </w:tabs>
        <w:ind w:left="2127" w:right="2410" w:firstLine="283"/>
        <w:jc w:val="both"/>
        <w:rPr>
          <w:sz w:val="18"/>
          <w:szCs w:val="18"/>
        </w:rPr>
      </w:pPr>
      <w:r w:rsidRPr="00BC59C9">
        <w:rPr>
          <w:sz w:val="18"/>
          <w:szCs w:val="18"/>
        </w:rPr>
        <w:t>Человек просыпается, и с самой первой секунды начинает испытывать тревожность в какой-то теме - низкая зарплата, отчужденность жены, учеба детей в школе, конфликты на работе... десятки, сотни тем являются триггерами для десятков, сотен НФ, которые наслоены друг на друга и тянутся с первой до последней секунды дня (да и во сне тоже).</w:t>
      </w:r>
    </w:p>
    <w:p w14:paraId="2B167D16" w14:textId="77777777" w:rsidR="00BC59C9" w:rsidRPr="00BC59C9" w:rsidRDefault="00BC59C9" w:rsidP="00BC59C9">
      <w:pPr>
        <w:tabs>
          <w:tab w:val="left" w:pos="6096"/>
        </w:tabs>
        <w:ind w:left="2127" w:right="2410" w:firstLine="283"/>
        <w:jc w:val="both"/>
        <w:rPr>
          <w:sz w:val="18"/>
          <w:szCs w:val="18"/>
        </w:rPr>
      </w:pPr>
      <w:r w:rsidRPr="00BC59C9">
        <w:rPr>
          <w:sz w:val="18"/>
          <w:szCs w:val="18"/>
        </w:rPr>
        <w:t>Не будем углубляться в историю и скажем лишь о том, что есть сейчас (но десятки, а тем более сотни лет назад было еще намного хуже, т.к. жизнь была несравнимо более опасна и дискомфортна, что давало неизмеримо больше триггеров для НЭ). Так вот современная цивилизация, несмотря на выдающиеся успехи прогресса, и несмотря на тот комфорт, который мы сейчас имеем, до сих пор погружена в океан психической отравы НЭ. Одним продолжением прогресса эту проблему не решить, а решать ее надо прямо сейчас. Необходимо проблему а) осознать и б) решать непосредственными усилиями по устранению (не подавлению!) привычки испытывать бесчисленные НЭ.</w:t>
      </w:r>
    </w:p>
    <w:p w14:paraId="18C97941" w14:textId="77777777" w:rsidR="00BC59C9" w:rsidRPr="00BC59C9" w:rsidRDefault="00BC59C9" w:rsidP="00BC59C9">
      <w:pPr>
        <w:tabs>
          <w:tab w:val="left" w:pos="6096"/>
        </w:tabs>
        <w:ind w:left="2127" w:right="2410" w:firstLine="283"/>
        <w:jc w:val="both"/>
        <w:rPr>
          <w:sz w:val="18"/>
          <w:szCs w:val="18"/>
        </w:rPr>
      </w:pPr>
      <w:r w:rsidRPr="00BC59C9">
        <w:rPr>
          <w:sz w:val="18"/>
          <w:szCs w:val="18"/>
        </w:rPr>
        <w:t>Еще лет двести назад было совершенно нормально, когда муж "распускает руки", бьет жену, бьет детей. Это никого не шокировало и даже не удивляло. Драка на улице - ну тоже обычное дело, ок. Сейчас же в цивилизованных странах отношение к этому диаметрально противоположно, и это отношение выражено и в непосредственных реакциях тех, кто увидит, как отец/мать бьет ребенка, и в законах и т.д. Хорошо, человеческая цивилизация доросла до этого. Теперь уже не ударишь другого человека в очереди за хлебом, не пригрозишь ему пистолетом. Это в прошлом.</w:t>
      </w:r>
    </w:p>
    <w:p w14:paraId="043D784D" w14:textId="77777777" w:rsidR="00BC59C9" w:rsidRPr="00BC59C9" w:rsidRDefault="00BC59C9" w:rsidP="00BC59C9">
      <w:pPr>
        <w:tabs>
          <w:tab w:val="left" w:pos="6096"/>
        </w:tabs>
        <w:ind w:left="2127" w:right="2410" w:firstLine="283"/>
        <w:jc w:val="both"/>
        <w:rPr>
          <w:sz w:val="18"/>
          <w:szCs w:val="18"/>
        </w:rPr>
      </w:pPr>
      <w:r w:rsidRPr="00BC59C9">
        <w:rPr>
          <w:sz w:val="18"/>
          <w:szCs w:val="18"/>
        </w:rPr>
        <w:t xml:space="preserve">Ну а если кто-то публично, или в кругу своей семьи выражает раздражение? Это будет восприниматься как нечто недопустимое, оскорбительное, нецивилизованное? Нет. Выражать НЭ можно сколько угодно. </w:t>
      </w:r>
    </w:p>
    <w:p w14:paraId="453CD29A" w14:textId="77777777" w:rsidR="00BC59C9" w:rsidRPr="00BC59C9" w:rsidRDefault="00BC59C9" w:rsidP="00BC59C9">
      <w:pPr>
        <w:tabs>
          <w:tab w:val="left" w:pos="6096"/>
        </w:tabs>
        <w:ind w:left="2127" w:right="2410" w:firstLine="283"/>
        <w:jc w:val="both"/>
        <w:rPr>
          <w:sz w:val="18"/>
          <w:szCs w:val="18"/>
        </w:rPr>
      </w:pPr>
      <w:r w:rsidRPr="00BC59C9">
        <w:rPr>
          <w:sz w:val="18"/>
          <w:szCs w:val="18"/>
        </w:rPr>
        <w:t>Если девушка на улице в толпе обнажит свою грудь и парень ее будет полуобнаженную ласкать и целовать, за эти проявления чувственности, нежности и ласки они будут арестованы и подвергнуты всяческому осуждению, их репутация упадет до дна.</w:t>
      </w:r>
    </w:p>
    <w:p w14:paraId="4968335D" w14:textId="77777777" w:rsidR="00BC59C9" w:rsidRPr="00BC59C9" w:rsidRDefault="00BC59C9" w:rsidP="00BC59C9">
      <w:pPr>
        <w:tabs>
          <w:tab w:val="left" w:pos="6096"/>
        </w:tabs>
        <w:ind w:left="2127" w:right="2410" w:firstLine="283"/>
        <w:jc w:val="both"/>
        <w:rPr>
          <w:sz w:val="18"/>
          <w:szCs w:val="18"/>
        </w:rPr>
      </w:pPr>
      <w:r w:rsidRPr="00BC59C9">
        <w:rPr>
          <w:sz w:val="18"/>
          <w:szCs w:val="18"/>
        </w:rPr>
        <w:t>Если девушка в гневе наорет на своего парня, а он на нее в ответ - будут ли они арестованы? Нет. Упадет ли до дна их репутация? Нет. До этого нашей цивилизации еще развиваться лет 100 или 200? Кто знает. Но у тебя нет времени ждать 100 или 200 лет, потому что у тебя просто не будет этих лет, если ты не начнешь работу по прекращению непрерывного самоотравления себя ядом НЭ.</w:t>
      </w:r>
    </w:p>
    <w:p w14:paraId="3D875352" w14:textId="77777777" w:rsidR="00BC59C9" w:rsidRPr="00BC59C9" w:rsidRDefault="00BC59C9" w:rsidP="00BC59C9">
      <w:pPr>
        <w:tabs>
          <w:tab w:val="left" w:pos="6096"/>
        </w:tabs>
        <w:ind w:left="2127" w:right="2410" w:firstLine="283"/>
        <w:jc w:val="both"/>
        <w:rPr>
          <w:sz w:val="18"/>
          <w:szCs w:val="18"/>
        </w:rPr>
      </w:pPr>
      <w:r w:rsidRPr="00BC59C9">
        <w:rPr>
          <w:sz w:val="18"/>
          <w:szCs w:val="18"/>
        </w:rPr>
        <w:t>Насчет "устранения" НЭ - тут требуется пояснение. Нет никакого смысла подавлять НЭ, то есть делать вид, что ты их не испытываешь, а на самом деле «кипеть изнутри» или «гнить изнутри». Подавление не ведет к освобождению от НЭ. Бессмысленно оправдывать НЭ, бессмысленно «принимать их как есть» или «испытывать, но не вовлекаться» и заниматься прочим словоблудием, продолжая их испытывать. Задача в том, чтобы шаг за шагом именно устранять НЭ, то есть – прекращать их испытывать в конкретный данный момент.</w:t>
      </w:r>
    </w:p>
    <w:p w14:paraId="0B945725" w14:textId="77777777" w:rsidR="00BC59C9" w:rsidRPr="00BC59C9" w:rsidRDefault="00BC59C9" w:rsidP="00BC59C9">
      <w:pPr>
        <w:tabs>
          <w:tab w:val="left" w:pos="6096"/>
        </w:tabs>
        <w:ind w:left="2127" w:right="2410" w:firstLine="283"/>
        <w:jc w:val="both"/>
        <w:rPr>
          <w:sz w:val="18"/>
          <w:szCs w:val="18"/>
        </w:rPr>
      </w:pPr>
      <w:r w:rsidRPr="00BC59C9">
        <w:rPr>
          <w:sz w:val="18"/>
          <w:szCs w:val="18"/>
        </w:rPr>
        <w:t>Испытывание НЭ – это попросту дурная, деструктивная, самоубийственная привычка, и можно избавиться от неё точно так же, как от любых других неприятных привычек, а именно шаг за шагом, раз за разом устраняя НЭ. Необходимо ясно понимать - что такое «устранение НЭ»: в тот момент, когда возникает НЭ, ты попросту отрываешь от неё внимание и переводишь его на что-то приятное – на симпатию к собаке, на нежность к человеку, на предвкушение чего-то интересного и приятного и т.д. Поначалу это кажется сложным, но лишь поначалу. Постепенно будет формироваться новая привычка – привычка убирать внимание с НЭ и направлять его на какое-нибудь приятное восприятие.</w:t>
      </w:r>
    </w:p>
    <w:p w14:paraId="54DFDE90" w14:textId="77777777" w:rsidR="00BC59C9" w:rsidRPr="00BC59C9" w:rsidRDefault="00BC59C9" w:rsidP="00BC59C9">
      <w:pPr>
        <w:tabs>
          <w:tab w:val="left" w:pos="6096"/>
        </w:tabs>
        <w:ind w:left="2127" w:right="2410" w:firstLine="283"/>
        <w:jc w:val="both"/>
        <w:rPr>
          <w:sz w:val="18"/>
          <w:szCs w:val="18"/>
        </w:rPr>
      </w:pPr>
      <w:r w:rsidRPr="00BC59C9">
        <w:rPr>
          <w:sz w:val="18"/>
          <w:szCs w:val="18"/>
        </w:rPr>
        <w:t>Устранение НЭ не устраняет те проблемы, которые эти НЭ и вызвали. Это очевидно. Но без НЭ справиться с любыми проблемами можно намного быстрее, приятнее и эффективнее, ведь твой здравый смысл не затуманен НЭ, и ты сама при этом не отравлена ими.</w:t>
      </w:r>
    </w:p>
    <w:p w14:paraId="2B6A1607" w14:textId="77777777" w:rsidR="00BC59C9" w:rsidRPr="00BC59C9" w:rsidRDefault="00BC59C9" w:rsidP="00BC59C9">
      <w:pPr>
        <w:tabs>
          <w:tab w:val="left" w:pos="6096"/>
        </w:tabs>
        <w:ind w:left="2127" w:right="2410" w:firstLine="283"/>
        <w:jc w:val="both"/>
        <w:rPr>
          <w:sz w:val="18"/>
          <w:szCs w:val="18"/>
        </w:rPr>
      </w:pPr>
      <w:r w:rsidRPr="00BC59C9">
        <w:rPr>
          <w:sz w:val="18"/>
          <w:szCs w:val="18"/>
        </w:rPr>
        <w:t>Очень важно избегать самообмана, когда ты сама себя пытаешься обмануть, делая вид, что ты в данный момент НЭ не испытываешь. Навыки прекращения такого самообмана тоже приходят с практикой.</w:t>
      </w:r>
    </w:p>
    <w:p w14:paraId="1FDBCA9C" w14:textId="77777777" w:rsidR="00BC59C9" w:rsidRPr="00BC59C9" w:rsidRDefault="00BC59C9" w:rsidP="00BC59C9">
      <w:pPr>
        <w:tabs>
          <w:tab w:val="left" w:pos="6096"/>
        </w:tabs>
        <w:ind w:left="2127" w:right="2410" w:firstLine="283"/>
        <w:jc w:val="both"/>
        <w:rPr>
          <w:sz w:val="18"/>
          <w:szCs w:val="18"/>
        </w:rPr>
      </w:pPr>
      <w:r w:rsidRPr="00BC59C9">
        <w:rPr>
          <w:sz w:val="18"/>
          <w:szCs w:val="18"/>
        </w:rPr>
        <w:t>Люди называют НЭ эмоциями, но это мне кажется неудобным. Я бы назвал их своего рода «раком эмоций».</w:t>
      </w:r>
    </w:p>
    <w:p w14:paraId="20DBC9C6" w14:textId="244EC3F3" w:rsidR="00BC59C9" w:rsidRDefault="00BC59C9" w:rsidP="00A77060">
      <w:pPr>
        <w:tabs>
          <w:tab w:val="left" w:pos="6096"/>
        </w:tabs>
        <w:ind w:left="2127" w:right="2410" w:firstLine="283"/>
        <w:jc w:val="both"/>
        <w:rPr>
          <w:sz w:val="18"/>
          <w:szCs w:val="18"/>
        </w:rPr>
      </w:pPr>
      <w:r w:rsidRPr="00BC59C9">
        <w:rPr>
          <w:sz w:val="18"/>
          <w:szCs w:val="18"/>
        </w:rPr>
        <w:t>Если кто-то сомневается в устранении именно всех НЭ - это не проблема. Начни с устранения именно тех, которые тебе хочется устранить. Если тебе кажется, что некоторые НЭ в некоторых ситуациях полезны - и это не проблема. Начни устранять именно те, которые тебе самой кажутся паразитическими, бессмысленно отравляющими твою жизнь.</w:t>
      </w:r>
    </w:p>
    <w:p w14:paraId="7CC003F6" w14:textId="77777777" w:rsidR="00A77060" w:rsidRDefault="00A77060" w:rsidP="00A77060">
      <w:pPr>
        <w:tabs>
          <w:tab w:val="left" w:pos="6096"/>
        </w:tabs>
        <w:ind w:left="2127" w:right="2410" w:firstLine="283"/>
        <w:jc w:val="both"/>
        <w:rPr>
          <w:sz w:val="18"/>
          <w:szCs w:val="18"/>
        </w:rPr>
      </w:pPr>
    </w:p>
    <w:p w14:paraId="1FCB593B" w14:textId="31E17770" w:rsidR="00B8701D" w:rsidRDefault="00756B5F" w:rsidP="00B8701D">
      <w:pPr>
        <w:tabs>
          <w:tab w:val="left" w:pos="6096"/>
        </w:tabs>
        <w:ind w:left="2127" w:right="2410" w:firstLine="283"/>
        <w:jc w:val="both"/>
        <w:rPr>
          <w:sz w:val="18"/>
          <w:szCs w:val="18"/>
        </w:rPr>
      </w:pPr>
      <w:r>
        <w:rPr>
          <w:b/>
          <w:color w:val="FF0000"/>
          <w:sz w:val="18"/>
          <w:szCs w:val="18"/>
        </w:rPr>
        <w:t>8</w:t>
      </w:r>
      <w:r w:rsidR="00A77060" w:rsidRPr="00A77060">
        <w:rPr>
          <w:b/>
          <w:color w:val="FF0000"/>
          <w:sz w:val="18"/>
          <w:szCs w:val="18"/>
        </w:rPr>
        <w:t>.</w:t>
      </w:r>
      <w:r w:rsidR="00A77060">
        <w:rPr>
          <w:sz w:val="18"/>
          <w:szCs w:val="18"/>
        </w:rPr>
        <w:t xml:space="preserve"> Исключительно важным элементом работы в направлении порождения приятных физических состояний является практика, которую я называю «промывание [тела] наслаждением» (ПН). </w:t>
      </w:r>
      <w:r w:rsidR="00B8701D">
        <w:rPr>
          <w:sz w:val="18"/>
          <w:szCs w:val="18"/>
        </w:rPr>
        <w:t>Для того, чтобы разъяснить суть этой работы, нам надо сначала вообще определить термин «наслаждение».</w:t>
      </w:r>
    </w:p>
    <w:p w14:paraId="337F210C" w14:textId="5FEFA02B" w:rsidR="00AC78FE" w:rsidRDefault="00B8701D" w:rsidP="00AC78FE">
      <w:pPr>
        <w:tabs>
          <w:tab w:val="left" w:pos="6096"/>
        </w:tabs>
        <w:ind w:left="2127" w:right="2410" w:firstLine="283"/>
        <w:jc w:val="both"/>
        <w:rPr>
          <w:sz w:val="18"/>
          <w:szCs w:val="18"/>
        </w:rPr>
      </w:pPr>
      <w:r w:rsidRPr="00B8701D">
        <w:rPr>
          <w:sz w:val="18"/>
          <w:szCs w:val="18"/>
        </w:rPr>
        <w:t>С</w:t>
      </w:r>
      <w:r>
        <w:rPr>
          <w:sz w:val="18"/>
          <w:szCs w:val="18"/>
        </w:rPr>
        <w:t xml:space="preserve">уществуют разнообразные приятные [телесные] ощущения, определенную совокупность которых мы можем объединить общим термином «наслаждение». Наслаждение может </w:t>
      </w:r>
      <w:r w:rsidR="00916743">
        <w:rPr>
          <w:sz w:val="18"/>
          <w:szCs w:val="18"/>
        </w:rPr>
        <w:t>быть локализ</w:t>
      </w:r>
      <w:r>
        <w:rPr>
          <w:sz w:val="18"/>
          <w:szCs w:val="18"/>
        </w:rPr>
        <w:t xml:space="preserve">овано в разных частях тела и возникать от самых разнообразных раздражителей или спонтанно. Наслаждение может возникать и от нежного прикосновения руки, и от прикосновения травинки или хоть занавески. Оно может локализоваться и в глубине тела – в области половых органах при сексуальном взаимодействии, или в области груди при испытывании сильной влюбленности, нежности и т.п. В некоторых случаях можно заметить, что ощущение наслаждения может менять свое качество – оно может быть более или менее пронзительным, более или менее </w:t>
      </w:r>
      <w:r w:rsidR="00AC78FE">
        <w:rPr>
          <w:sz w:val="18"/>
          <w:szCs w:val="18"/>
        </w:rPr>
        <w:t>плотным, более или менее четко ограниченным определенным местом тела и т.д. Оно может иногда спонтанно мигрировать – то оно переживается в центре груди, то вдруг перемещается в левую область груди, то в живот. В некоторых случаях наслаждение может приобретать характер текущей как будто по каким-то каналам приятной субстанции и т.д. и т.п.</w:t>
      </w:r>
    </w:p>
    <w:p w14:paraId="104B79E6" w14:textId="604FC59D" w:rsidR="00AC78FE" w:rsidRDefault="00AC78FE" w:rsidP="00AC78FE">
      <w:pPr>
        <w:tabs>
          <w:tab w:val="left" w:pos="6096"/>
        </w:tabs>
        <w:ind w:left="2127" w:right="2410" w:firstLine="283"/>
        <w:jc w:val="both"/>
        <w:rPr>
          <w:sz w:val="18"/>
          <w:szCs w:val="18"/>
        </w:rPr>
      </w:pPr>
      <w:r>
        <w:rPr>
          <w:sz w:val="18"/>
          <w:szCs w:val="18"/>
        </w:rPr>
        <w:t>В целом эти явления крайне слабо изучены людьми, поскольку и возникают они крайне редко. Можно определенно сказать, что чем больше в жизни человека деструктивных восприятий (прежде всего – негативных эмоций), тем меньше вероятность возникновения длительных, устойчивых, интенсивных ощущений наслаждения. Чем больше в его жизни эволюционных эмоций, тем больше такая вероятность. Эволюционные эмоции я еще иначе называю «озаренными восприятиями» (ОзВ) – это такие эмоции, как чувство красоты, нежность, симпатия, чувство тайны, предвкушение, предвосхищение, радость, упорство и т.д. По сути термин «эволюционные эмоции» можно вообще упростить до термина «эмоции», потому что то, что мы называем «негативными эмоциями», называть эмоциями нет никакого смысла, и их более уместно называть «воспалительными эмоциональными процессами» или «раком эмоций» и т.д. Мы же не называем раковую опухоль или язву «частями тела»…</w:t>
      </w:r>
    </w:p>
    <w:p w14:paraId="6F5CFA30" w14:textId="606345A3" w:rsidR="00AC78FE" w:rsidRDefault="00AC78FE" w:rsidP="00AC78FE">
      <w:pPr>
        <w:tabs>
          <w:tab w:val="left" w:pos="6096"/>
        </w:tabs>
        <w:ind w:left="2127" w:right="2410" w:firstLine="283"/>
        <w:jc w:val="both"/>
        <w:rPr>
          <w:sz w:val="18"/>
          <w:szCs w:val="18"/>
        </w:rPr>
      </w:pPr>
      <w:r>
        <w:rPr>
          <w:sz w:val="18"/>
          <w:szCs w:val="18"/>
        </w:rPr>
        <w:t>По мере того, как человек уменьшает в себе долю деструктивных восприятий и увеличивает объем эволюционных восприятий, разнообразные ощущения наслаждения становятся все более значимой частью всей совокупнос</w:t>
      </w:r>
      <w:r w:rsidR="006A3979">
        <w:rPr>
          <w:sz w:val="18"/>
          <w:szCs w:val="18"/>
        </w:rPr>
        <w:t>ти его восприятий. И поскольку это приятно и привлекательно само по себе, а также сильно резонирует с другими эволюционными восприятиями, исследование наслаждения неизбежно становится важной частью его жизни.</w:t>
      </w:r>
    </w:p>
    <w:p w14:paraId="5B735C06" w14:textId="104EFDA8" w:rsidR="006A3979" w:rsidRDefault="006A3979" w:rsidP="00AC78FE">
      <w:pPr>
        <w:tabs>
          <w:tab w:val="left" w:pos="6096"/>
        </w:tabs>
        <w:ind w:left="2127" w:right="2410" w:firstLine="283"/>
        <w:jc w:val="both"/>
        <w:rPr>
          <w:sz w:val="18"/>
          <w:szCs w:val="18"/>
        </w:rPr>
      </w:pPr>
      <w:r>
        <w:rPr>
          <w:sz w:val="18"/>
          <w:szCs w:val="18"/>
        </w:rPr>
        <w:t>Важно отличать ощущение наслаждения от эмоций, которые мы можем назвать какими-то синонимичными словами. В языке есть путаница, которая способствует нарушениям различения восприятий. Словом «наслаждение» люди вполне могут называть и некое [телесное] ощущение, и некую эмоцию или комплекс эмоций, особенно если эти эмоции и это ощущение сильно резони</w:t>
      </w:r>
      <w:r w:rsidR="00682789">
        <w:rPr>
          <w:sz w:val="18"/>
          <w:szCs w:val="18"/>
        </w:rPr>
        <w:t>руют друг с другом, т.е. усиливают друг друга. Это смешение необходимо прекратить и начать ясно различать эмоции и ощущения, т.к. это принципиально разные типы восприятий.</w:t>
      </w:r>
    </w:p>
    <w:p w14:paraId="463C3F23" w14:textId="528E2098" w:rsidR="00682789" w:rsidRDefault="00682789" w:rsidP="00AC78FE">
      <w:pPr>
        <w:tabs>
          <w:tab w:val="left" w:pos="6096"/>
        </w:tabs>
        <w:ind w:left="2127" w:right="2410" w:firstLine="283"/>
        <w:jc w:val="both"/>
        <w:rPr>
          <w:sz w:val="18"/>
          <w:szCs w:val="18"/>
        </w:rPr>
      </w:pPr>
      <w:r>
        <w:rPr>
          <w:sz w:val="18"/>
          <w:szCs w:val="18"/>
        </w:rPr>
        <w:t>По мере того, как опыт переживания наслаждения растет, человек может обратить внимание на то, что спонтанные перемещения наслаждения из одной телесной локации в другую не просто могут время от времени спонтанно возникать, но и отчасти и иногда это может происходить в результате вполне произвольных усилий неопределенного характера. Неопределенность характера этих усилий не должна нас смущать, потому что вообще говоря мы никогда ясно не различаем – каким именно образом мы достигаем реализации наших желаний в области управления своим телом. Когда я хочу поднять руку, я сначала испытываю соответствующее желание, которое может сопровождаться мыслью «хочу поднять руку», после чего я отдаю себе отчет в том, что совершаю некие усилия, которые в результате и приводят к тому, что рука поднимается. Если я попробую различить – какие именно мышцы в какой последовательности я напрягаю или расслабляю, какие именно нейроны активируются и в какие именно синапсы они посылают свои разнообразные нейромедиаторы, я не получу никакого результата. Всем этим занимается наш бесконечно сложно устроенный мозг. Я лишь а) испытываю желание, б) делаю что-то такое, что я могу назвать «приложением специфического усилия», после чего желаемое происходит, и чем чаще я это делаю, тем более уверенной становится мой навык, так что я теперь могу даже не задумываясь ни на долю секунды поднимать руку.</w:t>
      </w:r>
    </w:p>
    <w:p w14:paraId="318544A8" w14:textId="13126BBD" w:rsidR="00682789" w:rsidRDefault="00682789" w:rsidP="00AC78FE">
      <w:pPr>
        <w:tabs>
          <w:tab w:val="left" w:pos="6096"/>
        </w:tabs>
        <w:ind w:left="2127" w:right="2410" w:firstLine="283"/>
        <w:jc w:val="both"/>
        <w:rPr>
          <w:sz w:val="18"/>
          <w:szCs w:val="18"/>
        </w:rPr>
      </w:pPr>
      <w:r>
        <w:rPr>
          <w:sz w:val="18"/>
          <w:szCs w:val="18"/>
        </w:rPr>
        <w:t>Ровно то же самое происходит с любым другим обучением и самообучением. Наш мозг постепенно тренируется осуществлять всю ты необходимую деятельность, которая приводит к тому, что мы легко осуществляем реализацию наших желаний в области управления телом. То же самое происходит и с управлением наслаждением. Главные препятствия тут заключаются и в том, что поначалу этот опыт очень мал, так что навыки поначалу очень слабые и неуверенные, и в чисто психологических проблемах скепсиса и деструктивных уверенностей, которые могут существенно мешать нам получать эти навыки. Если же последовательно, шаг за шагом, преодолевать препятствия и продолжать тренировать навыки управления наслаждением, то эти навыки постепенно и начинают совершенствоваться.</w:t>
      </w:r>
    </w:p>
    <w:p w14:paraId="1BC942BF" w14:textId="5AD4F050" w:rsidR="00682789" w:rsidRDefault="00BB7899" w:rsidP="00BB7899">
      <w:pPr>
        <w:tabs>
          <w:tab w:val="left" w:pos="6096"/>
        </w:tabs>
        <w:ind w:left="2127" w:right="2410" w:firstLine="283"/>
        <w:jc w:val="both"/>
        <w:rPr>
          <w:sz w:val="18"/>
          <w:szCs w:val="18"/>
        </w:rPr>
      </w:pPr>
      <w:r>
        <w:rPr>
          <w:sz w:val="18"/>
          <w:szCs w:val="18"/>
        </w:rPr>
        <w:t>Это большая область исследований, и я далее буду публиковать статьи, касающиеся разных аспектов этой практики, а сейчас я хочу обсудить только самый общий вопрос о значимости наслаждения в контексте плана «прожить более 200 лет».</w:t>
      </w:r>
    </w:p>
    <w:p w14:paraId="03226DA4" w14:textId="5C8E13E2" w:rsidR="00BB7899" w:rsidRDefault="00BB7899" w:rsidP="00BB7899">
      <w:pPr>
        <w:tabs>
          <w:tab w:val="left" w:pos="6096"/>
        </w:tabs>
        <w:ind w:left="2127" w:right="2410" w:firstLine="283"/>
        <w:jc w:val="both"/>
        <w:rPr>
          <w:sz w:val="18"/>
          <w:szCs w:val="18"/>
        </w:rPr>
      </w:pPr>
      <w:r>
        <w:rPr>
          <w:sz w:val="18"/>
          <w:szCs w:val="18"/>
        </w:rPr>
        <w:t>У меня есть некая точка зрения на этот вопрос, которая на данный момент основана на большом  множестве фрагментарных наблюдений в течение многих лет, поэтому ее вполне можно назвать «экспертным мнением» человека, имеющего большой опыт переживания наслаждения и управления им. Когда и если мне представится такая возможность, я начну проводить лабораторные исследования. Спектр таких исследований огромен. Например, я могу начать испытывать наслаждение в определенном месте тела. Я могу произвольно, по своему желанию, менять его интенсивность, плотность, пронзительность, «облачность», «вязкость» и прочие другие его качества, для которых у меня есть свои обозначения и описания (эти термины и их описания другие люди не смогут понять до тех пор, пока в результате своего развития не получат опыт непосредственного переживания наслаждения с такими качествами). Я могу перемещать это наслаждение в другие участки тела. В процессе этого будут сниматься самые разнообразные физиологические параметры в этих частях тела на уровне органов, тканей, клеток, после чего мы и сможем наконец связать чисто интроспективную и субъективную на данный момент дисциплину «управления восприятиями» с совершенно объективными параметрами в области физиологии, эпигентики и т.п., превратив тем самым «селекцию восприятий», а с ней и психологию в целом, в полноценную науку.</w:t>
      </w:r>
    </w:p>
    <w:p w14:paraId="25B64552" w14:textId="4D5ACB9C" w:rsidR="00BB7899" w:rsidRDefault="00BB7899" w:rsidP="00BB7899">
      <w:pPr>
        <w:tabs>
          <w:tab w:val="left" w:pos="6096"/>
        </w:tabs>
        <w:ind w:left="2127" w:right="2410" w:firstLine="283"/>
        <w:jc w:val="both"/>
        <w:rPr>
          <w:sz w:val="18"/>
          <w:szCs w:val="18"/>
        </w:rPr>
      </w:pPr>
      <w:r>
        <w:rPr>
          <w:sz w:val="18"/>
          <w:szCs w:val="18"/>
        </w:rPr>
        <w:t>Так вот, моя точка зрения состоит в том, что скорее всего переживание наслаждения в определенном месте тела приводит к неизвестным мне пока что перестройкам этого места (на уровне тканей или клеток или эпигеномов – мне пока это неизвестно).</w:t>
      </w:r>
      <w:r w:rsidR="00725F33">
        <w:rPr>
          <w:sz w:val="18"/>
          <w:szCs w:val="18"/>
        </w:rPr>
        <w:t xml:space="preserve"> И эта перестройка, как я предполагаю, носит такой характер, что это оказывает и локальное благоприятное воздействие на данную ткань (или орган, или клеточную совокупность), и даже более широкое благоприятное воздействие на организм в целом. Я предполагаю, что достаточно обширный опыт испытывания наслаждения оказывает благоприятный эффект на иммунитет в целом (что тоже предполагает огромный фронт лабораторных исследований).</w:t>
      </w:r>
    </w:p>
    <w:p w14:paraId="2F420281" w14:textId="76DDFD4E" w:rsidR="00725F33" w:rsidRDefault="00725F33" w:rsidP="00BB7899">
      <w:pPr>
        <w:tabs>
          <w:tab w:val="left" w:pos="6096"/>
        </w:tabs>
        <w:ind w:left="2127" w:right="2410" w:firstLine="283"/>
        <w:jc w:val="both"/>
        <w:rPr>
          <w:sz w:val="18"/>
          <w:szCs w:val="18"/>
        </w:rPr>
      </w:pPr>
      <w:r>
        <w:rPr>
          <w:sz w:val="18"/>
          <w:szCs w:val="18"/>
        </w:rPr>
        <w:t>В разных частях тела наслаждение переживается с разными оттенками. В некоторых частях тела наслаждение поначалу возникает легче, а в некоторых вообще никак, так что требуется длительная (захватывающе интересная и приятная) тренировка для того, чтобы переместить ощущение наслаждения из одной области в другую. Такое перемещение имеет двоякий (как минимум) смысл. Во-первых, новые оттенки наслаждения, которые возникают в разных частях тела, обогащают мой психический опыт, что имеет далеко идущие последствия, далеко выходящие за рамки чисто утилитарной задачи о долголетии. И во-вторых, у меня есть основания предполагать, что увеличение опыта переживания наслаждения, увеличение области тела, которая захвачена опытом переживания наслаждения, оказывает непосредственное и очень глубокое влияние на него на самых разных уровнях, что должно приводить к резкому усилению иммунитета, к резкому увеличению продолжительности жизни.</w:t>
      </w:r>
    </w:p>
    <w:p w14:paraId="3D87E047" w14:textId="31AFBECF" w:rsidR="00B729EE" w:rsidRDefault="00B729EE" w:rsidP="00BB7899">
      <w:pPr>
        <w:tabs>
          <w:tab w:val="left" w:pos="6096"/>
        </w:tabs>
        <w:ind w:left="2127" w:right="2410" w:firstLine="283"/>
        <w:jc w:val="both"/>
        <w:rPr>
          <w:sz w:val="18"/>
          <w:szCs w:val="18"/>
        </w:rPr>
      </w:pPr>
    </w:p>
    <w:p w14:paraId="6C2CAA45" w14:textId="77777777" w:rsidR="00B65CC3" w:rsidRPr="00B65CC3" w:rsidRDefault="00B65CC3" w:rsidP="00B65CC3">
      <w:pPr>
        <w:tabs>
          <w:tab w:val="left" w:pos="6096"/>
        </w:tabs>
        <w:ind w:left="2127" w:right="2410" w:firstLine="283"/>
        <w:jc w:val="both"/>
        <w:rPr>
          <w:sz w:val="18"/>
          <w:szCs w:val="18"/>
        </w:rPr>
      </w:pPr>
      <w:r w:rsidRPr="00B65CC3">
        <w:rPr>
          <w:b/>
          <w:color w:val="FF0000"/>
          <w:sz w:val="18"/>
          <w:szCs w:val="18"/>
        </w:rPr>
        <w:t>9.</w:t>
      </w:r>
      <w:r>
        <w:rPr>
          <w:sz w:val="18"/>
          <w:szCs w:val="18"/>
        </w:rPr>
        <w:t xml:space="preserve"> </w:t>
      </w:r>
      <w:r w:rsidRPr="00B65CC3">
        <w:rPr>
          <w:sz w:val="18"/>
          <w:szCs w:val="18"/>
        </w:rPr>
        <w:t>Нельзя ни в коем случае допустить самообмана. Когда я говорю об ощущении наслаждения, я имею в виду именно конкретное ощущение, такое же, какое мы испытываем, когда прикасаемся к чему-то, когда испытываем тепло или холод. Ты должна четко зафиксировать, что испытываешь совершенно определенное (пусть и слабое) ощущение наслаждения, и именно с ним и необходимо дальше работать, фиксируя те или иные его оттенки, наблюдая за особенностями его переживания.</w:t>
      </w:r>
    </w:p>
    <w:p w14:paraId="088D0A24" w14:textId="599805E7" w:rsidR="00B65CC3" w:rsidRPr="00B65CC3" w:rsidRDefault="00B65CC3" w:rsidP="00B65CC3">
      <w:pPr>
        <w:tabs>
          <w:tab w:val="left" w:pos="6096"/>
        </w:tabs>
        <w:ind w:left="2127" w:right="2410" w:firstLine="283"/>
        <w:jc w:val="both"/>
        <w:rPr>
          <w:sz w:val="18"/>
          <w:szCs w:val="18"/>
        </w:rPr>
      </w:pPr>
      <w:r w:rsidRPr="00B65CC3">
        <w:rPr>
          <w:sz w:val="18"/>
          <w:szCs w:val="18"/>
        </w:rPr>
        <w:t>Нельзя ни в коем случае ударяться в эзотеризм, намешивая в кучу и то, что реально испытывается, и прочую разную дорисованную хрень. Рассудок, пораженный догматизмом, ж</w:t>
      </w:r>
      <w:r w:rsidR="001B643C">
        <w:rPr>
          <w:sz w:val="18"/>
          <w:szCs w:val="18"/>
        </w:rPr>
        <w:t>еланием произведения впечатления</w:t>
      </w:r>
      <w:r w:rsidRPr="00B65CC3">
        <w:rPr>
          <w:sz w:val="18"/>
          <w:szCs w:val="18"/>
        </w:rPr>
        <w:t xml:space="preserve"> на себя и на других, должен держаться в узде. Пойми - если сейчас ты поддашься желанию пузыристых впечатлений, дорисовок, самообмана ради чесания чувства собственной важности, то неизбежно останешься у разбитого корыта.</w:t>
      </w:r>
    </w:p>
    <w:p w14:paraId="25CAAEDE" w14:textId="77777777" w:rsidR="00B65CC3" w:rsidRPr="00B65CC3" w:rsidRDefault="00B65CC3" w:rsidP="00B65CC3">
      <w:pPr>
        <w:tabs>
          <w:tab w:val="left" w:pos="6096"/>
        </w:tabs>
        <w:ind w:left="2127" w:right="2410" w:firstLine="283"/>
        <w:jc w:val="both"/>
        <w:rPr>
          <w:sz w:val="18"/>
          <w:szCs w:val="18"/>
        </w:rPr>
      </w:pPr>
      <w:r w:rsidRPr="00B65CC3">
        <w:rPr>
          <w:sz w:val="18"/>
          <w:szCs w:val="18"/>
        </w:rPr>
        <w:t>Когда человек чувствует боль, он тут же бежит к врачу. Он бежит к нему зачастую даже тогда, когда чувствует некоторое недомогание, и в общем мы считаем это совершенно нормальным поведением. Но если человек испытывает телесное наслаждение, то мы как-то не обращаем на это внимания. Отчасти это следствие общего мракобесного отношения к удовольствиям, проистекающего еще из влияния монотеистических религий, превративших нашу жизнь в кошмар в той или иной степени в силу своего негативного (а зачастую и враждебного) отношения к удовольствиям (особенно, если это сексуальное/эротическое удовольствие). Даже в том случае, если тебе кажется, что ты свободна от этого мракобесия, если ты считаешь себя свободной от ненависти к сексу, на самом деле свободной от него в полной мере ты вряд ли можешь быть. Привычки негативного отношения к удовольствиям тщательно вбиваются в каждого ребенка с самого раннего детства в любой культуре, даже на "просвещенном" (по сравнению со славянской, арабской и прочими культурами) Западе.</w:t>
      </w:r>
    </w:p>
    <w:p w14:paraId="2FAC9834" w14:textId="6BA33F6E" w:rsidR="00B65CC3" w:rsidRDefault="00B65CC3" w:rsidP="00B65CC3">
      <w:pPr>
        <w:tabs>
          <w:tab w:val="left" w:pos="6096"/>
        </w:tabs>
        <w:ind w:left="2127" w:right="2410" w:firstLine="283"/>
        <w:jc w:val="both"/>
        <w:rPr>
          <w:sz w:val="18"/>
          <w:szCs w:val="18"/>
        </w:rPr>
      </w:pPr>
      <w:r w:rsidRPr="00B65CC3">
        <w:rPr>
          <w:sz w:val="18"/>
          <w:szCs w:val="18"/>
        </w:rPr>
        <w:t>Тебе надо отдавать себе в этом отчет, даже если ты в явном виде не различаешь действие этих механизмов подавления стремления к удовольствию, обесценивания удовольствия, презрения к удовольствию. По мере того, как ты будешь устранять деструктивные уверенности и прочие деструктивные восприятия, ты время от времени будешь обнаруживать сюрпризы в виде проявлений перечисленных выше акторов твоего психического мира. И поскольку еще очень долго в тебе будут проявляться в той или иной степени те или иные метастазы негативного отношения к удовольствию, ты будешь сталкиваться с разными странными для тебя явлениями: непонятной инерцией в отношении применения практики порождения наслаждения, непонятным скептицизмом в отношении этой практики и т.д. Ничего непонятного тут на самом деле нет - это и есть проявление глубоко заложенных в тебе деструктивных уверенностей, и постепенной и планомерной работой все эти сорняки постепенно выкорчевываются и отмирают.</w:t>
      </w:r>
    </w:p>
    <w:p w14:paraId="7AE55B37" w14:textId="77777777" w:rsidR="002103BA" w:rsidRDefault="002103BA" w:rsidP="00B65CC3">
      <w:pPr>
        <w:tabs>
          <w:tab w:val="left" w:pos="6096"/>
        </w:tabs>
        <w:ind w:left="2127" w:right="2410" w:firstLine="283"/>
        <w:jc w:val="both"/>
        <w:rPr>
          <w:sz w:val="18"/>
          <w:szCs w:val="18"/>
        </w:rPr>
      </w:pPr>
    </w:p>
    <w:p w14:paraId="42D6BB76" w14:textId="2054BC3E" w:rsidR="002103BA" w:rsidRPr="002103BA" w:rsidRDefault="002103BA" w:rsidP="002103BA">
      <w:pPr>
        <w:tabs>
          <w:tab w:val="left" w:pos="6096"/>
        </w:tabs>
        <w:ind w:left="2127" w:right="2410" w:firstLine="283"/>
        <w:jc w:val="both"/>
        <w:rPr>
          <w:sz w:val="18"/>
          <w:szCs w:val="18"/>
        </w:rPr>
      </w:pPr>
      <w:r w:rsidRPr="002103BA">
        <w:rPr>
          <w:b/>
          <w:color w:val="FF0000"/>
          <w:sz w:val="18"/>
          <w:szCs w:val="18"/>
        </w:rPr>
        <w:t>10.</w:t>
      </w:r>
      <w:r>
        <w:rPr>
          <w:sz w:val="18"/>
          <w:szCs w:val="18"/>
        </w:rPr>
        <w:t xml:space="preserve"> </w:t>
      </w:r>
      <w:r w:rsidRPr="002103BA">
        <w:rPr>
          <w:sz w:val="18"/>
          <w:szCs w:val="18"/>
        </w:rPr>
        <w:t>За несколько дней существования странички https://www.facebook.com/200more/</w:t>
      </w:r>
      <w:r>
        <w:rPr>
          <w:sz w:val="18"/>
          <w:szCs w:val="18"/>
        </w:rPr>
        <w:t xml:space="preserve"> на ФБ </w:t>
      </w:r>
      <w:r w:rsidRPr="002103BA">
        <w:rPr>
          <w:sz w:val="18"/>
          <w:szCs w:val="18"/>
        </w:rPr>
        <w:t>я забанил около сотни человек, которые решили написать здесь комментарий с выражением презрения, ненависти или прочей гнили. Появилась определенная статистика, которая наводит на некоторые мысли.</w:t>
      </w:r>
    </w:p>
    <w:p w14:paraId="42E27C34" w14:textId="77777777" w:rsidR="002103BA" w:rsidRPr="002103BA" w:rsidRDefault="002103BA" w:rsidP="002103BA">
      <w:pPr>
        <w:tabs>
          <w:tab w:val="left" w:pos="6096"/>
        </w:tabs>
        <w:ind w:left="2127" w:right="2410" w:firstLine="283"/>
        <w:jc w:val="both"/>
        <w:rPr>
          <w:sz w:val="18"/>
          <w:szCs w:val="18"/>
        </w:rPr>
      </w:pPr>
      <w:r w:rsidRPr="002103BA">
        <w:rPr>
          <w:sz w:val="18"/>
          <w:szCs w:val="18"/>
        </w:rPr>
        <w:t>Все эти люди делятся на три категории:</w:t>
      </w:r>
    </w:p>
    <w:p w14:paraId="05C3A4AC" w14:textId="77777777" w:rsidR="002103BA" w:rsidRPr="002103BA" w:rsidRDefault="002103BA" w:rsidP="002103BA">
      <w:pPr>
        <w:tabs>
          <w:tab w:val="left" w:pos="6096"/>
        </w:tabs>
        <w:ind w:left="2127" w:right="2410" w:firstLine="283"/>
        <w:jc w:val="both"/>
        <w:rPr>
          <w:sz w:val="18"/>
          <w:szCs w:val="18"/>
        </w:rPr>
      </w:pPr>
      <w:r w:rsidRPr="002103BA">
        <w:rPr>
          <w:sz w:val="18"/>
          <w:szCs w:val="18"/>
        </w:rPr>
        <w:t>1. Около 80% из них это люди, которым за 50. Делай вывод: чем старше человек, тем больше он погряз в отупении и прочих деструктивных состояниях, тем больше ему ненавистна идея длительной жизни, освобождения от этих состояний.</w:t>
      </w:r>
    </w:p>
    <w:p w14:paraId="3D90FC6D" w14:textId="77777777" w:rsidR="002103BA" w:rsidRPr="002103BA" w:rsidRDefault="002103BA" w:rsidP="002103BA">
      <w:pPr>
        <w:tabs>
          <w:tab w:val="left" w:pos="6096"/>
        </w:tabs>
        <w:ind w:left="2127" w:right="2410" w:firstLine="283"/>
        <w:jc w:val="both"/>
        <w:rPr>
          <w:sz w:val="18"/>
          <w:szCs w:val="18"/>
        </w:rPr>
      </w:pPr>
      <w:r w:rsidRPr="002103BA">
        <w:rPr>
          <w:sz w:val="18"/>
          <w:szCs w:val="18"/>
        </w:rPr>
        <w:t>2. Около 50% из них выражают свое отвращение еще и с религиозных позиций. Религия - извечный яд, отравляющий психику с ужасной неотвратимостью,</w:t>
      </w:r>
    </w:p>
    <w:p w14:paraId="7E30C64C" w14:textId="77777777" w:rsidR="002103BA" w:rsidRPr="002103BA" w:rsidRDefault="002103BA" w:rsidP="002103BA">
      <w:pPr>
        <w:tabs>
          <w:tab w:val="left" w:pos="6096"/>
        </w:tabs>
        <w:ind w:left="2127" w:right="2410" w:firstLine="283"/>
        <w:jc w:val="both"/>
        <w:rPr>
          <w:sz w:val="18"/>
          <w:szCs w:val="18"/>
        </w:rPr>
      </w:pPr>
      <w:r w:rsidRPr="002103BA">
        <w:rPr>
          <w:sz w:val="18"/>
          <w:szCs w:val="18"/>
        </w:rPr>
        <w:t>3. Около 15% - это люди, у которых нет вообще никакой индивидуальности: пустые аккаунты.</w:t>
      </w:r>
    </w:p>
    <w:p w14:paraId="4BE957D2" w14:textId="3034569C" w:rsidR="002103BA" w:rsidRDefault="002103BA" w:rsidP="002103BA">
      <w:pPr>
        <w:tabs>
          <w:tab w:val="left" w:pos="6096"/>
        </w:tabs>
        <w:ind w:left="2127" w:right="2410" w:firstLine="283"/>
        <w:jc w:val="both"/>
        <w:rPr>
          <w:sz w:val="18"/>
          <w:szCs w:val="18"/>
        </w:rPr>
      </w:pPr>
      <w:r w:rsidRPr="002103BA">
        <w:rPr>
          <w:sz w:val="18"/>
          <w:szCs w:val="18"/>
        </w:rPr>
        <w:t>4. И лишь считанное число людей - в возрасте до 30, но содержимое аккаунтов которых показывает, что человек в целом озлоблен на жизнь, в целом не видит в своей жизни никакого позитивного содержания.</w:t>
      </w:r>
    </w:p>
    <w:p w14:paraId="4A0A9CC1" w14:textId="77777777" w:rsidR="00321FB6" w:rsidRDefault="00321FB6" w:rsidP="002103BA">
      <w:pPr>
        <w:tabs>
          <w:tab w:val="left" w:pos="6096"/>
        </w:tabs>
        <w:ind w:left="2127" w:right="2410" w:firstLine="283"/>
        <w:jc w:val="both"/>
        <w:rPr>
          <w:sz w:val="18"/>
          <w:szCs w:val="18"/>
        </w:rPr>
      </w:pPr>
    </w:p>
    <w:p w14:paraId="54A47BE1" w14:textId="77777777" w:rsidR="00321FB6" w:rsidRPr="00321FB6" w:rsidRDefault="00321FB6" w:rsidP="00321FB6">
      <w:pPr>
        <w:tabs>
          <w:tab w:val="left" w:pos="6096"/>
        </w:tabs>
        <w:ind w:left="2127" w:right="2410" w:firstLine="283"/>
        <w:jc w:val="both"/>
        <w:rPr>
          <w:sz w:val="18"/>
          <w:szCs w:val="18"/>
        </w:rPr>
      </w:pPr>
      <w:r w:rsidRPr="00321FB6">
        <w:rPr>
          <w:b/>
          <w:color w:val="FF0000"/>
          <w:sz w:val="18"/>
          <w:szCs w:val="18"/>
        </w:rPr>
        <w:t>11.</w:t>
      </w:r>
      <w:r>
        <w:rPr>
          <w:sz w:val="18"/>
          <w:szCs w:val="18"/>
        </w:rPr>
        <w:t xml:space="preserve"> </w:t>
      </w:r>
      <w:r w:rsidRPr="00321FB6">
        <w:rPr>
          <w:sz w:val="18"/>
          <w:szCs w:val="18"/>
        </w:rPr>
        <w:t>Устранение догматизма и культивирование ясного рассудочного сознания я отношу к одним из самых важных направлений работы над собой, в том числе и в контексте сверх-долгожительства.</w:t>
      </w:r>
    </w:p>
    <w:p w14:paraId="45314752" w14:textId="77777777" w:rsidR="00321FB6" w:rsidRPr="00321FB6" w:rsidRDefault="00321FB6" w:rsidP="00321FB6">
      <w:pPr>
        <w:tabs>
          <w:tab w:val="left" w:pos="6096"/>
        </w:tabs>
        <w:ind w:left="2127" w:right="2410" w:firstLine="283"/>
        <w:jc w:val="both"/>
        <w:rPr>
          <w:sz w:val="18"/>
          <w:szCs w:val="18"/>
        </w:rPr>
      </w:pPr>
      <w:r w:rsidRPr="00321FB6">
        <w:rPr>
          <w:sz w:val="18"/>
          <w:szCs w:val="18"/>
        </w:rPr>
        <w:t>Почему это так?</w:t>
      </w:r>
    </w:p>
    <w:p w14:paraId="0E89F3CD" w14:textId="77777777" w:rsidR="00321FB6" w:rsidRPr="00321FB6" w:rsidRDefault="00321FB6" w:rsidP="00321FB6">
      <w:pPr>
        <w:tabs>
          <w:tab w:val="left" w:pos="6096"/>
        </w:tabs>
        <w:ind w:left="2127" w:right="2410" w:firstLine="283"/>
        <w:jc w:val="both"/>
        <w:rPr>
          <w:sz w:val="18"/>
          <w:szCs w:val="18"/>
        </w:rPr>
      </w:pPr>
      <w:r w:rsidRPr="00321FB6">
        <w:rPr>
          <w:sz w:val="18"/>
          <w:szCs w:val="18"/>
        </w:rPr>
        <w:t>В самом ли деле это так уж необходимо?</w:t>
      </w:r>
    </w:p>
    <w:p w14:paraId="5D5ABF3C" w14:textId="77777777" w:rsidR="00321FB6" w:rsidRPr="00321FB6" w:rsidRDefault="00321FB6" w:rsidP="00321FB6">
      <w:pPr>
        <w:tabs>
          <w:tab w:val="left" w:pos="6096"/>
        </w:tabs>
        <w:ind w:left="2127" w:right="2410" w:firstLine="283"/>
        <w:jc w:val="both"/>
        <w:rPr>
          <w:sz w:val="18"/>
          <w:szCs w:val="18"/>
        </w:rPr>
      </w:pPr>
      <w:r w:rsidRPr="00321FB6">
        <w:rPr>
          <w:sz w:val="18"/>
          <w:szCs w:val="18"/>
        </w:rPr>
        <w:t>Вообще это очень болезненная тема.</w:t>
      </w:r>
    </w:p>
    <w:p w14:paraId="1704CB98" w14:textId="77777777" w:rsidR="00321FB6" w:rsidRDefault="00321FB6" w:rsidP="00321FB6">
      <w:pPr>
        <w:tabs>
          <w:tab w:val="left" w:pos="6096"/>
        </w:tabs>
        <w:ind w:left="2127" w:right="2410" w:firstLine="283"/>
        <w:jc w:val="both"/>
        <w:rPr>
          <w:sz w:val="18"/>
          <w:szCs w:val="18"/>
        </w:rPr>
      </w:pPr>
      <w:r>
        <w:rPr>
          <w:sz w:val="18"/>
          <w:szCs w:val="18"/>
        </w:rPr>
        <w:t>На своей страничке в фейсбуке</w:t>
      </w:r>
    </w:p>
    <w:p w14:paraId="7D6750BC" w14:textId="2E03343A" w:rsidR="00321FB6" w:rsidRPr="00321FB6" w:rsidRDefault="00321FB6" w:rsidP="00321FB6">
      <w:pPr>
        <w:tabs>
          <w:tab w:val="left" w:pos="6096"/>
        </w:tabs>
        <w:ind w:left="2127" w:right="2410" w:firstLine="283"/>
        <w:jc w:val="both"/>
        <w:rPr>
          <w:sz w:val="18"/>
          <w:szCs w:val="18"/>
        </w:rPr>
      </w:pPr>
      <w:r w:rsidRPr="00321FB6">
        <w:rPr>
          <w:sz w:val="18"/>
          <w:szCs w:val="18"/>
        </w:rPr>
        <w:t>(https://www.facebook.com/vsevolod.rudashevskiy.5)</w:t>
      </w:r>
    </w:p>
    <w:p w14:paraId="6BAF119C" w14:textId="77777777" w:rsidR="00321FB6" w:rsidRDefault="00321FB6" w:rsidP="00321FB6">
      <w:pPr>
        <w:tabs>
          <w:tab w:val="left" w:pos="6096"/>
        </w:tabs>
        <w:ind w:left="2127" w:right="2410" w:firstLine="283"/>
        <w:jc w:val="both"/>
        <w:rPr>
          <w:sz w:val="18"/>
          <w:szCs w:val="18"/>
        </w:rPr>
      </w:pPr>
      <w:r w:rsidRPr="00321FB6">
        <w:rPr>
          <w:sz w:val="18"/>
          <w:szCs w:val="18"/>
        </w:rPr>
        <w:t>а до этого -</w:t>
      </w:r>
      <w:r>
        <w:rPr>
          <w:sz w:val="18"/>
          <w:szCs w:val="18"/>
        </w:rPr>
        <w:t xml:space="preserve"> в паблике ВК "Промывка мозгов"</w:t>
      </w:r>
    </w:p>
    <w:p w14:paraId="7F914ABB" w14:textId="36438D47" w:rsidR="00321FB6" w:rsidRPr="00321FB6" w:rsidRDefault="00321FB6" w:rsidP="00321FB6">
      <w:pPr>
        <w:tabs>
          <w:tab w:val="left" w:pos="6096"/>
        </w:tabs>
        <w:ind w:left="2127" w:right="2410" w:firstLine="283"/>
        <w:jc w:val="both"/>
        <w:rPr>
          <w:sz w:val="18"/>
          <w:szCs w:val="18"/>
        </w:rPr>
      </w:pPr>
      <w:r w:rsidRPr="00321FB6">
        <w:rPr>
          <w:sz w:val="18"/>
          <w:szCs w:val="18"/>
        </w:rPr>
        <w:t>https://vk.com/promyvkamozgov</w:t>
      </w:r>
    </w:p>
    <w:p w14:paraId="03ECF3AE" w14:textId="77777777" w:rsidR="00321FB6" w:rsidRPr="00321FB6" w:rsidRDefault="00321FB6" w:rsidP="00321FB6">
      <w:pPr>
        <w:tabs>
          <w:tab w:val="left" w:pos="6096"/>
        </w:tabs>
        <w:ind w:left="2127" w:right="2410" w:firstLine="283"/>
        <w:jc w:val="both"/>
        <w:rPr>
          <w:sz w:val="18"/>
          <w:szCs w:val="18"/>
        </w:rPr>
      </w:pPr>
      <w:r w:rsidRPr="00321FB6">
        <w:rPr>
          <w:sz w:val="18"/>
          <w:szCs w:val="18"/>
        </w:rPr>
        <w:t>на своем сайте https://bodhi.name/ru/</w:t>
      </w:r>
    </w:p>
    <w:p w14:paraId="344D048C" w14:textId="77777777" w:rsidR="00321FB6" w:rsidRPr="00321FB6" w:rsidRDefault="00321FB6" w:rsidP="00321FB6">
      <w:pPr>
        <w:tabs>
          <w:tab w:val="left" w:pos="6096"/>
        </w:tabs>
        <w:ind w:left="2127" w:right="2410" w:firstLine="283"/>
        <w:jc w:val="both"/>
        <w:rPr>
          <w:sz w:val="18"/>
          <w:szCs w:val="18"/>
        </w:rPr>
      </w:pPr>
      <w:r w:rsidRPr="00321FB6">
        <w:rPr>
          <w:sz w:val="18"/>
          <w:szCs w:val="18"/>
        </w:rPr>
        <w:t>и на других ресурсах я в течение многих лет пишу  посты на самые разные темы, общая направленность которых - показывать, что такое догматизм, как можно учиться рассуждать здраво, опираясь на факты, обоснованные предположения и т.д. В качестве примеров я рассмотрел сотни самых разных догм в самых разных областях.</w:t>
      </w:r>
    </w:p>
    <w:p w14:paraId="09B43A64" w14:textId="77777777" w:rsidR="00321FB6" w:rsidRPr="00321FB6" w:rsidRDefault="00321FB6" w:rsidP="00321FB6">
      <w:pPr>
        <w:tabs>
          <w:tab w:val="left" w:pos="6096"/>
        </w:tabs>
        <w:ind w:left="2127" w:right="2410" w:firstLine="283"/>
        <w:jc w:val="both"/>
        <w:rPr>
          <w:sz w:val="18"/>
          <w:szCs w:val="18"/>
        </w:rPr>
      </w:pPr>
      <w:r w:rsidRPr="00321FB6">
        <w:rPr>
          <w:sz w:val="18"/>
          <w:szCs w:val="18"/>
        </w:rPr>
        <w:t>Конечно, самая распространенная реакция на эти мои посты и статьи - ненависть. И мне часто говорят - ну зачем ты это делаешь? Ведь всегда найдется какая-то тема, на которой тот или иной человек с высокой вероятностью слетит с катушек. Кого-то замкнет в ненависти на теме Второй мировой войны, кого-то - на теме секса или отношения к родственникам или к воспитанию детей и т.д. А значит, очень многие люди, которые могли бы, возможно, конструктивно отнестись к задаче устранения негативных эмоций (НЭ) и культивирования эволюционных восприятий, вместо этого ошалеют от ненависти ко мне из-за того, что я коснулся какой-то их особенно чувствительной догмы, и в итоге отвергнут всю селекцию восприятий целиком.</w:t>
      </w:r>
    </w:p>
    <w:p w14:paraId="6230C566" w14:textId="77777777" w:rsidR="00321FB6" w:rsidRPr="00321FB6" w:rsidRDefault="00321FB6" w:rsidP="00321FB6">
      <w:pPr>
        <w:tabs>
          <w:tab w:val="left" w:pos="6096"/>
        </w:tabs>
        <w:ind w:left="2127" w:right="2410" w:firstLine="283"/>
        <w:jc w:val="both"/>
        <w:rPr>
          <w:sz w:val="18"/>
          <w:szCs w:val="18"/>
        </w:rPr>
      </w:pPr>
      <w:r w:rsidRPr="00321FB6">
        <w:rPr>
          <w:sz w:val="18"/>
          <w:szCs w:val="18"/>
        </w:rPr>
        <w:t>Конечно, если кому-то хочется попробовать именно такой подход - ради бога, каждый волен экспериментировать. Лично для меня такой подход неинтересен, поскольку догматизм является мощнейшим источником НЭ, и я считаю, что сохраняя такой источник НЭ, бороться с ними почти что бессмысленно. Конечно, можно и без разбора догм потренироваться в устранении раздражения, например, и можно получить некоторый опыт в этом, но какие-то устойчивые навыки, какой-то значимый устойчивый результат получить будет невозможно, потому что это самое раздражение будет возникать в неперевариваемых (для новичка в устранении НЭ) объемах именно в силу реакции человека на имеющиеся догмы.</w:t>
      </w:r>
    </w:p>
    <w:p w14:paraId="142C74E1" w14:textId="0411C74E" w:rsidR="00321FB6" w:rsidRDefault="00321FB6" w:rsidP="00321FB6">
      <w:pPr>
        <w:tabs>
          <w:tab w:val="left" w:pos="6096"/>
        </w:tabs>
        <w:ind w:left="2127" w:right="2410" w:firstLine="283"/>
        <w:jc w:val="both"/>
        <w:rPr>
          <w:sz w:val="18"/>
          <w:szCs w:val="18"/>
        </w:rPr>
      </w:pPr>
      <w:r w:rsidRPr="00321FB6">
        <w:rPr>
          <w:sz w:val="18"/>
          <w:szCs w:val="18"/>
        </w:rPr>
        <w:t>Кроме того, если у человека сумеречное сознание, если он мыслит хаотически, если не понимает - что такое "обоснованное предположение", если он не умеет пользоваться логикой, обсуждать что-то без смены темы, закидывания шапками, если он не умеет применять слова, имеющие определенное значение и т.д. и т.п., то такой человек совершенно беспомощен, он не в состоянии взять на себя ответственность за свою жизнь, он не сможет не испытывать подавляющей тревожности, если попробует свернуть с проторенной колеи, и т.д. Он не сумеет противопоставить здравый смысл воинствующей тупости, догматизму, религиозности, которые атакуют нас из каждого средства промывания мозгов. Поэтому моя позиция неизменна и непреклонна: освобождение от догматизма, тренировка в ясном мышлении является совершенно необходимым элементом и для того, чтобы происходила эволюция твоей психики, и для того, чтобы получить шанс на активное сверх-долгожительство.</w:t>
      </w:r>
    </w:p>
    <w:p w14:paraId="588F9D28" w14:textId="77777777" w:rsidR="00321FB6" w:rsidRDefault="00321FB6" w:rsidP="00321FB6">
      <w:pPr>
        <w:tabs>
          <w:tab w:val="left" w:pos="6096"/>
        </w:tabs>
        <w:ind w:left="2127" w:right="2410" w:firstLine="283"/>
        <w:jc w:val="both"/>
        <w:rPr>
          <w:sz w:val="18"/>
          <w:szCs w:val="18"/>
        </w:rPr>
      </w:pPr>
    </w:p>
    <w:p w14:paraId="04632404" w14:textId="77777777" w:rsidR="00E2345C" w:rsidRPr="00E2345C" w:rsidRDefault="00321FB6" w:rsidP="00E2345C">
      <w:pPr>
        <w:tabs>
          <w:tab w:val="left" w:pos="6096"/>
        </w:tabs>
        <w:ind w:left="2127" w:right="2410" w:firstLine="283"/>
        <w:jc w:val="both"/>
        <w:rPr>
          <w:sz w:val="18"/>
          <w:szCs w:val="18"/>
        </w:rPr>
      </w:pPr>
      <w:r w:rsidRPr="00E2345C">
        <w:rPr>
          <w:b/>
          <w:color w:val="FF0000"/>
          <w:sz w:val="18"/>
          <w:szCs w:val="18"/>
        </w:rPr>
        <w:t>12.</w:t>
      </w:r>
      <w:r>
        <w:rPr>
          <w:sz w:val="18"/>
          <w:szCs w:val="18"/>
        </w:rPr>
        <w:t xml:space="preserve"> </w:t>
      </w:r>
      <w:r w:rsidR="00E2345C" w:rsidRPr="00E2345C">
        <w:rPr>
          <w:sz w:val="18"/>
          <w:szCs w:val="18"/>
        </w:rPr>
        <w:t>Энергичность - это составная часть важнейшего эволюционного состояния - базальта, и очень важно отдавать себе в этом отчет и тренироваться, получать больше опыта в различении энергичности, в ее поддержании, культивировании.</w:t>
      </w:r>
    </w:p>
    <w:p w14:paraId="6A6951DE" w14:textId="77777777" w:rsidR="00E2345C" w:rsidRPr="00E2345C" w:rsidRDefault="00E2345C" w:rsidP="00E2345C">
      <w:pPr>
        <w:tabs>
          <w:tab w:val="left" w:pos="6096"/>
        </w:tabs>
        <w:ind w:left="2127" w:right="2410" w:firstLine="283"/>
        <w:jc w:val="both"/>
        <w:rPr>
          <w:sz w:val="18"/>
          <w:szCs w:val="18"/>
        </w:rPr>
      </w:pPr>
      <w:r w:rsidRPr="00E2345C">
        <w:rPr>
          <w:sz w:val="18"/>
          <w:szCs w:val="18"/>
        </w:rPr>
        <w:t>1. Многие люди годами находятся в настолько подавленном состоянии, они настолько привыкли к самоизнасилованию, к подавлению своих радостных желаний (рж),</w:t>
      </w:r>
    </w:p>
    <w:p w14:paraId="65769620" w14:textId="5B6C5B65" w:rsidR="00E2345C" w:rsidRPr="00E2345C" w:rsidRDefault="00E2345C" w:rsidP="00E2345C">
      <w:pPr>
        <w:tabs>
          <w:tab w:val="left" w:pos="6096"/>
        </w:tabs>
        <w:ind w:left="2127" w:right="2410" w:firstLine="283"/>
        <w:jc w:val="both"/>
        <w:rPr>
          <w:sz w:val="18"/>
          <w:szCs w:val="18"/>
        </w:rPr>
      </w:pPr>
      <w:r w:rsidRPr="00E2345C">
        <w:rPr>
          <w:sz w:val="18"/>
          <w:szCs w:val="18"/>
        </w:rPr>
        <w:t>(рж - это желания, сопровожда</w:t>
      </w:r>
      <w:r>
        <w:rPr>
          <w:sz w:val="18"/>
          <w:szCs w:val="18"/>
        </w:rPr>
        <w:t>емые</w:t>
      </w:r>
      <w:r w:rsidRPr="00E2345C">
        <w:rPr>
          <w:sz w:val="18"/>
          <w:szCs w:val="18"/>
        </w:rPr>
        <w:t xml:space="preserve"> предвкушением</w:t>
      </w:r>
      <w:r>
        <w:rPr>
          <w:sz w:val="18"/>
          <w:szCs w:val="18"/>
        </w:rPr>
        <w:t>,</w:t>
      </w:r>
      <w:r w:rsidRPr="00E2345C">
        <w:rPr>
          <w:sz w:val="18"/>
          <w:szCs w:val="18"/>
        </w:rPr>
        <w:t xml:space="preserve"> подробнее тут:</w:t>
      </w:r>
      <w:r>
        <w:rPr>
          <w:sz w:val="18"/>
          <w:szCs w:val="18"/>
        </w:rPr>
        <w:t xml:space="preserve"> </w:t>
      </w:r>
      <w:r w:rsidRPr="00E2345C">
        <w:rPr>
          <w:sz w:val="18"/>
          <w:szCs w:val="18"/>
        </w:rPr>
        <w:t>https://www.facebook.com/vsevolod.rudashevskiy.5/posts/131635937736889)</w:t>
      </w:r>
    </w:p>
    <w:p w14:paraId="116A39B9" w14:textId="77777777" w:rsidR="00E2345C" w:rsidRPr="00E2345C" w:rsidRDefault="00E2345C" w:rsidP="00E2345C">
      <w:pPr>
        <w:tabs>
          <w:tab w:val="left" w:pos="6096"/>
        </w:tabs>
        <w:ind w:left="2127" w:right="2410" w:firstLine="283"/>
        <w:jc w:val="both"/>
        <w:rPr>
          <w:sz w:val="18"/>
          <w:szCs w:val="18"/>
        </w:rPr>
      </w:pPr>
      <w:r w:rsidRPr="00E2345C">
        <w:rPr>
          <w:sz w:val="18"/>
          <w:szCs w:val="18"/>
        </w:rPr>
        <w:t>что они просто уже привыкли к состоянию нулевой энергичности, нулевого предвкушения, нулевой радости от жизни, и преодолеть инерцию этого лишенного энергичности состояния им трудно. Им даже трудно понять, что вообще существует состояние энергичности. В результате последовательной работы в русле, описанном в "Селекции восприятий", постепенно начинают появляться и рж, и меньше становится деструктивных восприятий, и энергичность может начать проявляться.</w:t>
      </w:r>
    </w:p>
    <w:p w14:paraId="3335177E" w14:textId="77777777" w:rsidR="00E2345C" w:rsidRPr="00E2345C" w:rsidRDefault="00E2345C" w:rsidP="00E2345C">
      <w:pPr>
        <w:tabs>
          <w:tab w:val="left" w:pos="6096"/>
        </w:tabs>
        <w:ind w:left="2127" w:right="2410" w:firstLine="283"/>
        <w:jc w:val="both"/>
        <w:rPr>
          <w:sz w:val="18"/>
          <w:szCs w:val="18"/>
        </w:rPr>
      </w:pPr>
      <w:r w:rsidRPr="00E2345C">
        <w:rPr>
          <w:sz w:val="18"/>
          <w:szCs w:val="18"/>
        </w:rPr>
        <w:t>Так что необходимо тренироваться различать само состояние энергичности, фиксировать это хотя бы мысленно, отдавая себе отчет в том, что вот в данные несколько секунд у меня энергичное состояние.</w:t>
      </w:r>
    </w:p>
    <w:p w14:paraId="16D319D6" w14:textId="66FB06F5" w:rsidR="00E2345C" w:rsidRPr="00E2345C" w:rsidRDefault="00E2345C" w:rsidP="00E2345C">
      <w:pPr>
        <w:tabs>
          <w:tab w:val="left" w:pos="6096"/>
        </w:tabs>
        <w:ind w:left="2127" w:right="2410" w:firstLine="283"/>
        <w:jc w:val="both"/>
        <w:rPr>
          <w:sz w:val="18"/>
          <w:szCs w:val="18"/>
        </w:rPr>
      </w:pPr>
      <w:r w:rsidRPr="00E2345C">
        <w:rPr>
          <w:sz w:val="18"/>
          <w:szCs w:val="18"/>
        </w:rPr>
        <w:t>2. Как только появляется энергичность, сразу пробуждаются желания, которые раньше не удавалось реализовывать в силу вялости и безжизненности. В результате вместо того, чтобы получить опыт переживания энергичности, внимание человека тут же устремляется на эти конкурирующие желания, он бросается от одного к другому или полностью погружается в реализацию того или иного желания. И это оч</w:t>
      </w:r>
      <w:r>
        <w:rPr>
          <w:sz w:val="18"/>
          <w:szCs w:val="18"/>
        </w:rPr>
        <w:t>ень</w:t>
      </w:r>
      <w:r w:rsidRPr="00E2345C">
        <w:rPr>
          <w:sz w:val="18"/>
          <w:szCs w:val="18"/>
        </w:rPr>
        <w:t xml:space="preserve"> неэффективный подход.</w:t>
      </w:r>
    </w:p>
    <w:p w14:paraId="3B92F126" w14:textId="77777777" w:rsidR="00E2345C" w:rsidRPr="00E2345C" w:rsidRDefault="00E2345C" w:rsidP="00E2345C">
      <w:pPr>
        <w:tabs>
          <w:tab w:val="left" w:pos="6096"/>
        </w:tabs>
        <w:ind w:left="2127" w:right="2410" w:firstLine="283"/>
        <w:jc w:val="both"/>
        <w:rPr>
          <w:sz w:val="18"/>
          <w:szCs w:val="18"/>
        </w:rPr>
      </w:pPr>
      <w:r w:rsidRPr="00E2345C">
        <w:rPr>
          <w:sz w:val="18"/>
          <w:szCs w:val="18"/>
        </w:rPr>
        <w:t>Эффективный заключается в том, что можно попридерживать реализацию рж и сосредоточить свое внимание на самом переживании энергичности, чтобы запомнить это состояние получше, чтобы получить побольше опыта нахождения в этом состоянии, и это будет способствовать тому, что в будущем, когда тебе захочется снова испытать это состояние, "впрыгнуть" в его переживание, это будет сделать легче.</w:t>
      </w:r>
    </w:p>
    <w:p w14:paraId="0F3A0072" w14:textId="77777777" w:rsidR="00E2345C" w:rsidRPr="00E2345C" w:rsidRDefault="00E2345C" w:rsidP="00E2345C">
      <w:pPr>
        <w:tabs>
          <w:tab w:val="left" w:pos="6096"/>
        </w:tabs>
        <w:ind w:left="2127" w:right="2410" w:firstLine="283"/>
        <w:jc w:val="both"/>
        <w:rPr>
          <w:sz w:val="18"/>
          <w:szCs w:val="18"/>
        </w:rPr>
      </w:pPr>
      <w:r w:rsidRPr="00E2345C">
        <w:rPr>
          <w:sz w:val="18"/>
          <w:szCs w:val="18"/>
        </w:rPr>
        <w:t>Можно заниматься "ополовиниванием реализации рж", т.е. в состоянии повышенной (для тебя в данный период времени) энергичности ты можешь начать реализовывать рж и получать от этого удовольствие, но не доходить до такого момента, когда энергичность или желание исчерпаются, а делать перерывы в реализации рж именно для того, чтобы в эти перерывы заняться чистым переживанием энергичности, тренироваться лучше различать это состояние.</w:t>
      </w:r>
    </w:p>
    <w:p w14:paraId="3F2FCD63" w14:textId="77777777" w:rsidR="00E2345C" w:rsidRPr="00E2345C" w:rsidRDefault="00E2345C" w:rsidP="00E2345C">
      <w:pPr>
        <w:tabs>
          <w:tab w:val="left" w:pos="6096"/>
        </w:tabs>
        <w:ind w:left="2127" w:right="2410" w:firstLine="283"/>
        <w:jc w:val="both"/>
        <w:rPr>
          <w:sz w:val="18"/>
          <w:szCs w:val="18"/>
        </w:rPr>
      </w:pPr>
      <w:r w:rsidRPr="00E2345C">
        <w:rPr>
          <w:sz w:val="18"/>
          <w:szCs w:val="18"/>
        </w:rPr>
        <w:t>3. Поскольку энергичность - состояние редкое для многих людей, соответственно у них нет подходящих критериев, позволяющих выставлять оценку интенсивности энергичности (по шкале от 1 до 10). Так что можно создавать привычку оценивать интенсивность энергичности прямо в ходе текущей жизни, и это позволит лучше научиться ее различать, а также это позволит в те периоды, когда она на нуле, отдавать себе в этом отчет - это важно, так как ясность в нулевой энергичности может вызвать к жизни рж что-то в этом изменить, изменить ход своей текущей жизни, прекратить какие-то деструктивные процессы.</w:t>
      </w:r>
    </w:p>
    <w:p w14:paraId="27E71CBE" w14:textId="77777777" w:rsidR="00E2345C" w:rsidRPr="00E2345C" w:rsidRDefault="00E2345C" w:rsidP="00E2345C">
      <w:pPr>
        <w:tabs>
          <w:tab w:val="left" w:pos="6096"/>
        </w:tabs>
        <w:ind w:left="2127" w:right="2410" w:firstLine="283"/>
        <w:jc w:val="both"/>
        <w:rPr>
          <w:sz w:val="18"/>
          <w:szCs w:val="18"/>
        </w:rPr>
      </w:pPr>
      <w:r w:rsidRPr="00E2345C">
        <w:rPr>
          <w:sz w:val="18"/>
          <w:szCs w:val="18"/>
        </w:rPr>
        <w:t>Можно тренироваться находить критерии той или иной интенсивности энергичности, постепенно составлять список этих критериев, подходящих для создания своей шкалы, корректировать ее. Пример критериев:</w:t>
      </w:r>
    </w:p>
    <w:p w14:paraId="68466D54" w14:textId="77777777" w:rsidR="00E2345C" w:rsidRPr="00E2345C" w:rsidRDefault="00E2345C" w:rsidP="00E2345C">
      <w:pPr>
        <w:tabs>
          <w:tab w:val="left" w:pos="6096"/>
        </w:tabs>
        <w:ind w:left="2127" w:right="2410" w:firstLine="283"/>
        <w:jc w:val="both"/>
        <w:rPr>
          <w:sz w:val="18"/>
          <w:szCs w:val="18"/>
        </w:rPr>
      </w:pPr>
      <w:r w:rsidRPr="00E2345C">
        <w:rPr>
          <w:sz w:val="18"/>
          <w:szCs w:val="18"/>
        </w:rPr>
        <w:t>*) спонтанно возникает наслаждение в теле,</w:t>
      </w:r>
    </w:p>
    <w:p w14:paraId="70DD1437" w14:textId="77777777" w:rsidR="00E2345C" w:rsidRPr="00E2345C" w:rsidRDefault="00E2345C" w:rsidP="00E2345C">
      <w:pPr>
        <w:tabs>
          <w:tab w:val="left" w:pos="6096"/>
        </w:tabs>
        <w:ind w:left="2127" w:right="2410" w:firstLine="283"/>
        <w:jc w:val="both"/>
        <w:rPr>
          <w:sz w:val="18"/>
          <w:szCs w:val="18"/>
        </w:rPr>
      </w:pPr>
      <w:r w:rsidRPr="00E2345C">
        <w:rPr>
          <w:sz w:val="18"/>
          <w:szCs w:val="18"/>
        </w:rPr>
        <w:t>*) возникает конкуренция радостных желаний,</w:t>
      </w:r>
    </w:p>
    <w:p w14:paraId="6C5D86FA" w14:textId="77777777" w:rsidR="00E2345C" w:rsidRPr="00E2345C" w:rsidRDefault="00E2345C" w:rsidP="00E2345C">
      <w:pPr>
        <w:tabs>
          <w:tab w:val="left" w:pos="6096"/>
        </w:tabs>
        <w:ind w:left="2127" w:right="2410" w:firstLine="283"/>
        <w:jc w:val="both"/>
        <w:rPr>
          <w:sz w:val="18"/>
          <w:szCs w:val="18"/>
        </w:rPr>
      </w:pPr>
      <w:r w:rsidRPr="00E2345C">
        <w:rPr>
          <w:sz w:val="18"/>
          <w:szCs w:val="18"/>
        </w:rPr>
        <w:t>*) возникает интерес и предвкушение (пвк) к развитию своей личности и работе с восприятиями,</w:t>
      </w:r>
    </w:p>
    <w:p w14:paraId="5B100E8B" w14:textId="77777777" w:rsidR="00E2345C" w:rsidRPr="00E2345C" w:rsidRDefault="00E2345C" w:rsidP="00E2345C">
      <w:pPr>
        <w:tabs>
          <w:tab w:val="left" w:pos="6096"/>
        </w:tabs>
        <w:ind w:left="2127" w:right="2410" w:firstLine="283"/>
        <w:jc w:val="both"/>
        <w:rPr>
          <w:sz w:val="18"/>
          <w:szCs w:val="18"/>
        </w:rPr>
      </w:pPr>
      <w:r w:rsidRPr="00E2345C">
        <w:rPr>
          <w:sz w:val="18"/>
          <w:szCs w:val="18"/>
        </w:rPr>
        <w:t>и т.д.</w:t>
      </w:r>
    </w:p>
    <w:p w14:paraId="120ACFBA" w14:textId="77777777" w:rsidR="00E2345C" w:rsidRPr="00E2345C" w:rsidRDefault="00E2345C" w:rsidP="00E2345C">
      <w:pPr>
        <w:tabs>
          <w:tab w:val="left" w:pos="6096"/>
        </w:tabs>
        <w:ind w:left="2127" w:right="2410" w:firstLine="283"/>
        <w:jc w:val="both"/>
        <w:rPr>
          <w:sz w:val="18"/>
          <w:szCs w:val="18"/>
        </w:rPr>
      </w:pPr>
      <w:r w:rsidRPr="00E2345C">
        <w:rPr>
          <w:sz w:val="18"/>
          <w:szCs w:val="18"/>
        </w:rPr>
        <w:t xml:space="preserve">Каждому такому критерию ты можешь присвоить определенную интенсивность энергичности в соответствии с тем, как тобой это ощущается. </w:t>
      </w:r>
    </w:p>
    <w:p w14:paraId="188CE27F" w14:textId="43CFD542" w:rsidR="00321FB6" w:rsidRDefault="00E2345C" w:rsidP="00E2345C">
      <w:pPr>
        <w:tabs>
          <w:tab w:val="left" w:pos="6096"/>
        </w:tabs>
        <w:ind w:left="2127" w:right="2410" w:firstLine="283"/>
        <w:jc w:val="both"/>
        <w:rPr>
          <w:sz w:val="18"/>
          <w:szCs w:val="18"/>
        </w:rPr>
      </w:pPr>
      <w:r w:rsidRPr="00E2345C">
        <w:rPr>
          <w:sz w:val="18"/>
          <w:szCs w:val="18"/>
        </w:rPr>
        <w:t>Все это будет помогать легче различать энергичность, легче фиксировать ее интенсивность, а это в свою очередь будет поддерживать интерес к порождению, к исследованию её.</w:t>
      </w:r>
    </w:p>
    <w:p w14:paraId="49C8F504" w14:textId="77777777" w:rsidR="00DE04AD" w:rsidRDefault="00DE04AD" w:rsidP="00E2345C">
      <w:pPr>
        <w:tabs>
          <w:tab w:val="left" w:pos="6096"/>
        </w:tabs>
        <w:ind w:left="2127" w:right="2410" w:firstLine="283"/>
        <w:jc w:val="both"/>
        <w:rPr>
          <w:sz w:val="18"/>
          <w:szCs w:val="18"/>
        </w:rPr>
      </w:pPr>
    </w:p>
    <w:p w14:paraId="2B34C052" w14:textId="77777777" w:rsidR="00DE04AD" w:rsidRPr="00DE04AD" w:rsidRDefault="00DE04AD" w:rsidP="00DE04AD">
      <w:pPr>
        <w:tabs>
          <w:tab w:val="left" w:pos="6096"/>
        </w:tabs>
        <w:ind w:left="2127" w:right="2410" w:firstLine="283"/>
        <w:jc w:val="both"/>
        <w:rPr>
          <w:sz w:val="18"/>
          <w:szCs w:val="18"/>
        </w:rPr>
      </w:pPr>
      <w:r w:rsidRPr="00DE04AD">
        <w:rPr>
          <w:b/>
          <w:color w:val="FF0000"/>
          <w:sz w:val="18"/>
          <w:szCs w:val="18"/>
        </w:rPr>
        <w:t>13</w:t>
      </w:r>
      <w:r>
        <w:rPr>
          <w:sz w:val="18"/>
          <w:szCs w:val="18"/>
        </w:rPr>
        <w:t xml:space="preserve">. </w:t>
      </w:r>
      <w:r w:rsidRPr="00DE04AD">
        <w:rPr>
          <w:sz w:val="18"/>
          <w:szCs w:val="18"/>
        </w:rPr>
        <w:t>Считается, что с возрастом вилочковая железа (тимус) неизбежно атрофируется. Якобы, после 75 лет от тимуса практически ничего не остается, он становится неотличим от окружающей жировой ткани.</w:t>
      </w:r>
    </w:p>
    <w:p w14:paraId="21C2CAE8" w14:textId="77777777" w:rsidR="00DE04AD" w:rsidRPr="00DE04AD" w:rsidRDefault="00DE04AD" w:rsidP="00DE04AD">
      <w:pPr>
        <w:tabs>
          <w:tab w:val="left" w:pos="6096"/>
        </w:tabs>
        <w:ind w:left="2127" w:right="2410" w:firstLine="283"/>
        <w:jc w:val="both"/>
        <w:rPr>
          <w:sz w:val="18"/>
          <w:szCs w:val="18"/>
        </w:rPr>
      </w:pPr>
      <w:r w:rsidRPr="00DE04AD">
        <w:rPr>
          <w:sz w:val="18"/>
          <w:szCs w:val="18"/>
        </w:rPr>
        <w:t>Деградация тимуса очень ухудшает работу иммунной системы в старости. Ведь именно там созревают и тренируются наивные Т-лимфоциты – клетки адаптивной иммунной системы, которые еще не активированы столкновением с инфекцией. При заражении, например, вирусом гриппа из наивных Т-лимфоцитов выделятся те, которые исключительно хорошо распознают именно такой штамм. Из них образуются Т-киллеры, которые будут охотиться на зараженные вирусом клетки нашего тела и вынуждать их совершить самоубийство, тем самым не давая вирусу размножиться и заразить новые клетки. Из-за атрофии тимуса наивным Т-лимфоцитам негде созревать и старый человек остается с небольшой их популяцией и, соответственно, с довольно низким их разнообразием. Когда он столкнется с новыми вирусами, шансы на то, что среди его наивных Т-лимфоцитов окажутся подходящие для борьбы, существенно ниже, чем у молодых людей с большой популяцией разнообразных Т-лимфоцитов.</w:t>
      </w:r>
    </w:p>
    <w:p w14:paraId="48EEE179" w14:textId="77777777" w:rsidR="00DE04AD" w:rsidRPr="00DE04AD" w:rsidRDefault="00DE04AD" w:rsidP="00DE04AD">
      <w:pPr>
        <w:tabs>
          <w:tab w:val="left" w:pos="6096"/>
        </w:tabs>
        <w:ind w:left="2127" w:right="2410" w:firstLine="283"/>
        <w:jc w:val="both"/>
        <w:rPr>
          <w:sz w:val="18"/>
          <w:szCs w:val="18"/>
        </w:rPr>
      </w:pPr>
      <w:r w:rsidRPr="00DE04AD">
        <w:rPr>
          <w:sz w:val="18"/>
          <w:szCs w:val="18"/>
        </w:rPr>
        <w:t>Атрофию тимуса часто приводят как пример неизбежных возрастных изменений, своего рода закон природы. Тем интереснее, что она совершенно не является неизбежной. Как показывают недавние исследования, судьба твоего тимуса зависит только от тебя.</w:t>
      </w:r>
    </w:p>
    <w:p w14:paraId="0F4CCBD5" w14:textId="77777777" w:rsidR="00DE04AD" w:rsidRDefault="00DE04AD" w:rsidP="00DE04AD">
      <w:pPr>
        <w:tabs>
          <w:tab w:val="left" w:pos="6096"/>
        </w:tabs>
        <w:ind w:left="2127" w:right="2410" w:firstLine="283"/>
        <w:jc w:val="both"/>
        <w:rPr>
          <w:sz w:val="18"/>
          <w:szCs w:val="18"/>
        </w:rPr>
      </w:pPr>
      <w:r w:rsidRPr="00DE04AD">
        <w:rPr>
          <w:sz w:val="18"/>
          <w:szCs w:val="18"/>
        </w:rPr>
        <w:t>В декабре я приезжала в Кембридж для обсуждения с разными учеными наших совместных с ними проектов по исследованию механизмов старения. И встретилась там с Джанет Лорд – директором института Воспаления и Старения.</w:t>
      </w:r>
    </w:p>
    <w:p w14:paraId="68970A11" w14:textId="52AAD1A1" w:rsidR="00DE04AD" w:rsidRPr="00DE04AD" w:rsidRDefault="00DE04AD" w:rsidP="00DE04AD">
      <w:pPr>
        <w:tabs>
          <w:tab w:val="left" w:pos="6096"/>
        </w:tabs>
        <w:ind w:left="2127" w:right="2410" w:firstLine="283"/>
        <w:jc w:val="both"/>
        <w:rPr>
          <w:sz w:val="18"/>
          <w:szCs w:val="18"/>
        </w:rPr>
      </w:pPr>
      <w:r w:rsidRPr="00DE04AD">
        <w:rPr>
          <w:sz w:val="18"/>
          <w:szCs w:val="18"/>
        </w:rPr>
        <w:t>https://www.birmingham.ac.uk/staff/profiles/inflammation-ageing/lord-janet.aspx?fbclid=IwAR2XYrNhSM9O11ucUvk0sziZx8jyy1KvArNi1vCxNVukh3ksob7Hw4QmBQA</w:t>
      </w:r>
    </w:p>
    <w:p w14:paraId="10345AF0" w14:textId="3E26910A" w:rsidR="00DE04AD" w:rsidRPr="00DE04AD" w:rsidRDefault="00DE04AD" w:rsidP="00DE04AD">
      <w:pPr>
        <w:tabs>
          <w:tab w:val="left" w:pos="6096"/>
        </w:tabs>
        <w:ind w:left="2127" w:right="2410" w:firstLine="283"/>
        <w:jc w:val="both"/>
        <w:rPr>
          <w:sz w:val="18"/>
          <w:szCs w:val="18"/>
        </w:rPr>
      </w:pPr>
      <w:r w:rsidRPr="00DE04AD">
        <w:rPr>
          <w:sz w:val="18"/>
          <w:szCs w:val="18"/>
        </w:rPr>
        <w:t>Мне понравилось направление ее работы, хотелось запустить с ней совместный проект и мы обсуждали такую возможность. По итогам обсуждения как раз решили запускать и я была очень этому рада. Джанет очень волнует тема ухудшения качества жизни по мере старения, что по ее мнению вовсе не является неизбежным, и которому можно и нужно противостоять. И тут мы с ней полностью совпадаем. Она с большим энтузиазмом рассказывала о своих исследованиях на когорте велосипедистов 55-80лет, которые на протяжении многих лет активно ездили и продолжают ездить на велике. Выяснилось, что количество наивных Т-лимфоцитов у активных велосипедистов такого возраста немногим уступает количеству наивных Т-лимфоцитов у молодых людей, и заметно больше, чем у малоподвижных людей 55-80</w:t>
      </w:r>
      <w:r>
        <w:rPr>
          <w:sz w:val="18"/>
          <w:szCs w:val="18"/>
        </w:rPr>
        <w:t xml:space="preserve"> </w:t>
      </w:r>
      <w:r w:rsidRPr="00DE04AD">
        <w:rPr>
          <w:sz w:val="18"/>
          <w:szCs w:val="18"/>
        </w:rPr>
        <w:t>лет. Более того, количество Т-лимфоцитов недавно покинувших тимус (RTE, recent thymic emigrants) вообще не отличалось от количества RTE у молодых. Это значит, что продуктивность тимуса у активных велосипедистов 55-80</w:t>
      </w:r>
      <w:r>
        <w:rPr>
          <w:sz w:val="18"/>
          <w:szCs w:val="18"/>
        </w:rPr>
        <w:t xml:space="preserve"> </w:t>
      </w:r>
      <w:r w:rsidRPr="00DE04AD">
        <w:rPr>
          <w:sz w:val="18"/>
          <w:szCs w:val="18"/>
        </w:rPr>
        <w:t>лет осталась на уровне молодых. По сравнению со стариками, ведущими сидячий образ жизни, в крови велосипедистов повышено содержание ИЛ-7 – цитокина, производимого мышцами и защищающего тимус. И понижено содержание ИЛ-6 – цитокина, способствующего атрофии тимуса.</w:t>
      </w:r>
    </w:p>
    <w:p w14:paraId="43915146" w14:textId="77777777" w:rsidR="00DE04AD" w:rsidRPr="00DE04AD" w:rsidRDefault="00DE04AD" w:rsidP="00DE04AD">
      <w:pPr>
        <w:tabs>
          <w:tab w:val="left" w:pos="6096"/>
        </w:tabs>
        <w:ind w:left="2127" w:right="2410" w:firstLine="283"/>
        <w:jc w:val="both"/>
        <w:rPr>
          <w:sz w:val="18"/>
          <w:szCs w:val="18"/>
        </w:rPr>
      </w:pPr>
      <w:r w:rsidRPr="00DE04AD">
        <w:rPr>
          <w:sz w:val="18"/>
          <w:szCs w:val="18"/>
        </w:rPr>
        <w:t>Так что у активных велосипедистов с тимусом все оказалось отлично. Так же, как и с мышцами, в которых не было найдено никаких дегенеративных возрастных изменений. Я уверена, что и с мозгом у этих велосипедистов все обстоит заметно лучше, чем у тех стариков, кто просто сидит на диване. На нашей новой встрече, которая будет через пару дней, я предложу Джанет проверить велосипедистов и малоподвижных на генетическую предрасположенность к Альцгеймеру и на текущее состояние их когнитивных способностей.</w:t>
      </w:r>
    </w:p>
    <w:p w14:paraId="3D6C787D" w14:textId="38E7CB17" w:rsidR="00DE04AD" w:rsidRDefault="00DE04AD" w:rsidP="00DE04AD">
      <w:pPr>
        <w:tabs>
          <w:tab w:val="left" w:pos="6096"/>
        </w:tabs>
        <w:ind w:left="2127" w:right="2410" w:firstLine="283"/>
        <w:jc w:val="both"/>
        <w:rPr>
          <w:sz w:val="18"/>
          <w:szCs w:val="18"/>
        </w:rPr>
      </w:pPr>
      <w:r w:rsidRPr="00DE04AD">
        <w:rPr>
          <w:sz w:val="18"/>
          <w:szCs w:val="18"/>
        </w:rPr>
        <w:t>Если на одном велосипеде можно настолько далеко уехать от дряхлой и немощной старости, то как думаешь – что будет, если к физической активности добавить промывание тела наслаждением, озаренные эмоции, тренировки интеллекта и другое, приятное и развивающее?</w:t>
      </w:r>
    </w:p>
    <w:p w14:paraId="2F66F0F9" w14:textId="77777777" w:rsidR="00DE04AD" w:rsidRDefault="00DE04AD" w:rsidP="00DE04AD">
      <w:pPr>
        <w:tabs>
          <w:tab w:val="left" w:pos="6096"/>
        </w:tabs>
        <w:ind w:left="2127" w:right="2410" w:firstLine="283"/>
        <w:jc w:val="both"/>
        <w:rPr>
          <w:sz w:val="18"/>
          <w:szCs w:val="18"/>
        </w:rPr>
      </w:pPr>
    </w:p>
    <w:p w14:paraId="0DF4EEE4" w14:textId="77777777" w:rsidR="00577497" w:rsidRPr="00577497" w:rsidRDefault="00DE04AD" w:rsidP="00577497">
      <w:pPr>
        <w:tabs>
          <w:tab w:val="left" w:pos="6096"/>
        </w:tabs>
        <w:ind w:left="2127" w:right="2410" w:firstLine="283"/>
        <w:jc w:val="both"/>
        <w:rPr>
          <w:sz w:val="18"/>
          <w:szCs w:val="18"/>
        </w:rPr>
      </w:pPr>
      <w:r w:rsidRPr="00577497">
        <w:rPr>
          <w:b/>
          <w:color w:val="FF0000"/>
          <w:sz w:val="18"/>
          <w:szCs w:val="18"/>
        </w:rPr>
        <w:t>14</w:t>
      </w:r>
      <w:r>
        <w:rPr>
          <w:sz w:val="18"/>
          <w:szCs w:val="18"/>
        </w:rPr>
        <w:t xml:space="preserve">. </w:t>
      </w:r>
      <w:r w:rsidR="00577497" w:rsidRPr="00577497">
        <w:rPr>
          <w:sz w:val="18"/>
          <w:szCs w:val="18"/>
        </w:rPr>
        <w:t>Фермент eNAMPT играет ключевую роль в производстве NAD (никотинамидадениндинуклеотид), который обеспечивает протекание окислительно-восстановительных реакций, важных для жизни клеток. С возрастом уровень NAD падает, что увеличивает риск диабета, ожирения, деменции и потери зрения.</w:t>
      </w:r>
    </w:p>
    <w:p w14:paraId="087D507C" w14:textId="77777777" w:rsidR="00577497" w:rsidRPr="00577497" w:rsidRDefault="00577497" w:rsidP="00577497">
      <w:pPr>
        <w:tabs>
          <w:tab w:val="left" w:pos="6096"/>
        </w:tabs>
        <w:ind w:left="2127" w:right="2410" w:firstLine="283"/>
        <w:jc w:val="both"/>
        <w:rPr>
          <w:sz w:val="18"/>
          <w:szCs w:val="18"/>
        </w:rPr>
      </w:pPr>
      <w:r w:rsidRPr="00577497">
        <w:rPr>
          <w:sz w:val="18"/>
          <w:szCs w:val="18"/>
        </w:rPr>
        <w:t>Даже прямолинейное добавление eNAMPT в кровь старых мышей от молодых увеличивает продолжительность жизни примерно на 15%, а это значит, что если бы их организм самостоятельно обеспечивал бы производство eNAMPT, то продолжительно жизни выросла бы очень существенно.</w:t>
      </w:r>
    </w:p>
    <w:p w14:paraId="4A856C9A" w14:textId="77777777" w:rsidR="00577497" w:rsidRPr="00577497" w:rsidRDefault="00577497" w:rsidP="00577497">
      <w:pPr>
        <w:tabs>
          <w:tab w:val="left" w:pos="6096"/>
        </w:tabs>
        <w:ind w:left="2127" w:right="2410" w:firstLine="283"/>
        <w:jc w:val="both"/>
        <w:rPr>
          <w:sz w:val="18"/>
          <w:szCs w:val="18"/>
        </w:rPr>
      </w:pPr>
      <w:r w:rsidRPr="00577497">
        <w:rPr>
          <w:sz w:val="18"/>
          <w:szCs w:val="18"/>
        </w:rPr>
        <w:t>Кроме того eNAMPT контролирует функции гипоталамуса, который регулирует возрастные процессы в организме. Поэтому при снижении eNAMPT гипоталамус начинает хуже работать, продолжительность жизни сокращается.</w:t>
      </w:r>
    </w:p>
    <w:p w14:paraId="1B373C1A" w14:textId="7BA43BB0" w:rsidR="00DE04AD" w:rsidRDefault="00577497" w:rsidP="00577497">
      <w:pPr>
        <w:tabs>
          <w:tab w:val="left" w:pos="6096"/>
        </w:tabs>
        <w:ind w:left="2127" w:right="2410" w:firstLine="283"/>
        <w:jc w:val="both"/>
        <w:rPr>
          <w:sz w:val="18"/>
          <w:szCs w:val="18"/>
        </w:rPr>
      </w:pPr>
      <w:r w:rsidRPr="00577497">
        <w:rPr>
          <w:sz w:val="18"/>
          <w:szCs w:val="18"/>
        </w:rPr>
        <w:t>В будущем я буду проводить эксперименты, которые будут показывать зависимость тех или иных биологических факторов от тех или иных восприятий, переживаний, и поэтому я хочу составлять список таких факторов, которые и будут исследоваться. Уровень eNAMPT и NAD я вношу в список этих факторов.</w:t>
      </w:r>
    </w:p>
    <w:p w14:paraId="6692D6C8" w14:textId="77777777" w:rsidR="00577497" w:rsidRDefault="00577497" w:rsidP="00577497">
      <w:pPr>
        <w:tabs>
          <w:tab w:val="left" w:pos="6096"/>
        </w:tabs>
        <w:ind w:left="2127" w:right="2410" w:firstLine="283"/>
        <w:jc w:val="both"/>
        <w:rPr>
          <w:sz w:val="18"/>
          <w:szCs w:val="18"/>
        </w:rPr>
      </w:pPr>
    </w:p>
    <w:p w14:paraId="58999AF0" w14:textId="77777777" w:rsidR="00577497" w:rsidRDefault="00577497" w:rsidP="00577497">
      <w:pPr>
        <w:tabs>
          <w:tab w:val="left" w:pos="6096"/>
        </w:tabs>
        <w:ind w:left="2127" w:right="2410" w:firstLine="283"/>
        <w:jc w:val="both"/>
        <w:rPr>
          <w:sz w:val="18"/>
          <w:szCs w:val="18"/>
        </w:rPr>
      </w:pPr>
      <w:r w:rsidRPr="00577497">
        <w:rPr>
          <w:b/>
          <w:color w:val="FF0000"/>
          <w:sz w:val="18"/>
          <w:szCs w:val="18"/>
        </w:rPr>
        <w:t>15</w:t>
      </w:r>
      <w:r>
        <w:rPr>
          <w:sz w:val="18"/>
          <w:szCs w:val="18"/>
        </w:rPr>
        <w:t xml:space="preserve">. </w:t>
      </w:r>
      <w:r w:rsidRPr="00577497">
        <w:rPr>
          <w:sz w:val="18"/>
          <w:szCs w:val="18"/>
        </w:rPr>
        <w:t>Вчера мы обсуждали проект по исследованию старения мышц со Стивом Хэрриджем – профессором физиологии в Королевском колледже Лондона и директором центра физиологии человека и космоса.</w:t>
      </w:r>
    </w:p>
    <w:p w14:paraId="7CE52AE7" w14:textId="24C17FFE" w:rsidR="00577497" w:rsidRPr="00577497" w:rsidRDefault="00577497" w:rsidP="00577497">
      <w:pPr>
        <w:tabs>
          <w:tab w:val="left" w:pos="6096"/>
        </w:tabs>
        <w:ind w:left="2127" w:right="2410" w:firstLine="283"/>
        <w:jc w:val="both"/>
        <w:rPr>
          <w:sz w:val="18"/>
          <w:szCs w:val="18"/>
        </w:rPr>
      </w:pPr>
      <w:r w:rsidRPr="00577497">
        <w:rPr>
          <w:sz w:val="18"/>
          <w:szCs w:val="18"/>
        </w:rPr>
        <w:t>https://www.kcl.ac.uk/lsm/research/divisions/chaps/research/muscle-form-and-function/harridge-group?fbclid=IwAR0ZjkObf57SSGNEPfrAkpTkCJzsuLIZjNCWjRAYx7HsIRcwd_SpvaR3yB4</w:t>
      </w:r>
    </w:p>
    <w:p w14:paraId="3D0B9D8D" w14:textId="77777777" w:rsidR="00886044" w:rsidRPr="00886044" w:rsidRDefault="00886044" w:rsidP="00886044">
      <w:pPr>
        <w:tabs>
          <w:tab w:val="left" w:pos="6096"/>
        </w:tabs>
        <w:ind w:left="2127" w:right="2410" w:firstLine="283"/>
        <w:jc w:val="both"/>
        <w:rPr>
          <w:sz w:val="18"/>
          <w:szCs w:val="18"/>
        </w:rPr>
      </w:pPr>
      <w:r w:rsidRPr="00886044">
        <w:rPr>
          <w:sz w:val="18"/>
          <w:szCs w:val="18"/>
        </w:rPr>
        <w:t xml:space="preserve">Он участвует в совместном проекте с Джанет Лорд на когорте активных велосипедистов 55-80 лет: Джанет интересует их иммунная система, а его - изменения в мышцах.  </w:t>
      </w:r>
    </w:p>
    <w:p w14:paraId="01A7F6CE" w14:textId="77777777" w:rsidR="00886044" w:rsidRPr="00886044" w:rsidRDefault="00886044" w:rsidP="00886044">
      <w:pPr>
        <w:tabs>
          <w:tab w:val="left" w:pos="6096"/>
        </w:tabs>
        <w:ind w:left="2127" w:right="2410" w:firstLine="283"/>
        <w:jc w:val="both"/>
        <w:rPr>
          <w:sz w:val="18"/>
          <w:szCs w:val="18"/>
        </w:rPr>
      </w:pPr>
      <w:r w:rsidRPr="00886044">
        <w:rPr>
          <w:sz w:val="18"/>
          <w:szCs w:val="18"/>
        </w:rPr>
        <w:t>Я спросила – как он считает, насколько значима роль эмоциональных состояний в процессах старения, стоит ли исследовать влияние озаренных (эволюционных) эмоций на механизмы здорового старения?</w:t>
      </w:r>
    </w:p>
    <w:p w14:paraId="23B3E261" w14:textId="77777777" w:rsidR="00886044" w:rsidRPr="00886044" w:rsidRDefault="00886044" w:rsidP="00886044">
      <w:pPr>
        <w:tabs>
          <w:tab w:val="left" w:pos="6096"/>
        </w:tabs>
        <w:ind w:left="2127" w:right="2410" w:firstLine="283"/>
        <w:jc w:val="both"/>
        <w:rPr>
          <w:sz w:val="18"/>
          <w:szCs w:val="18"/>
        </w:rPr>
      </w:pPr>
      <w:r w:rsidRPr="00886044">
        <w:rPr>
          <w:sz w:val="18"/>
          <w:szCs w:val="18"/>
        </w:rPr>
        <w:t>Его мнение:</w:t>
      </w:r>
    </w:p>
    <w:p w14:paraId="470056CA" w14:textId="77777777" w:rsidR="00886044" w:rsidRPr="00886044" w:rsidRDefault="00886044" w:rsidP="00886044">
      <w:pPr>
        <w:tabs>
          <w:tab w:val="left" w:pos="6096"/>
        </w:tabs>
        <w:ind w:left="2127" w:right="2410" w:firstLine="283"/>
        <w:jc w:val="both"/>
        <w:rPr>
          <w:sz w:val="18"/>
          <w:szCs w:val="18"/>
        </w:rPr>
      </w:pPr>
      <w:r w:rsidRPr="00886044">
        <w:rPr>
          <w:sz w:val="18"/>
          <w:szCs w:val="18"/>
        </w:rPr>
        <w:t>«Эмоции заметно влияют на физиологию и, конечно, стоит проводить такие исследования. Есть явная связь между приятными эмоциями и физической активностью. Как правило, люди испытывают заметный эмоциональный подъем во время любимой физической активности, они вовлекаются в общение на тему своего увлечения, развивают социальные контакты. И все это оказывает заметный эффект на здоровье и на процессы старения. И на самом деле, исследуя тех же активных велосипедистов, мы видим результат совместного действия всех этих факторов – и непосредственное влияние физических упражнений на силу мышц и выносливость, и эффект того, что в силу своей физической активности велосипедисты находятся в более здоровом эмоциональном состоянии, чем малоподвижные люди.»</w:t>
      </w:r>
    </w:p>
    <w:p w14:paraId="730E6786" w14:textId="77777777" w:rsidR="00886044" w:rsidRPr="00886044" w:rsidRDefault="00886044" w:rsidP="00886044">
      <w:pPr>
        <w:tabs>
          <w:tab w:val="left" w:pos="6096"/>
        </w:tabs>
        <w:ind w:left="2127" w:right="2410" w:firstLine="283"/>
        <w:jc w:val="both"/>
        <w:rPr>
          <w:sz w:val="18"/>
          <w:szCs w:val="18"/>
        </w:rPr>
      </w:pPr>
      <w:r w:rsidRPr="00886044">
        <w:rPr>
          <w:sz w:val="18"/>
          <w:szCs w:val="18"/>
        </w:rPr>
        <w:t>Последнее проявляется в том числе и в энтузиазме, с которым велосипедисты соглашаются принимать участие в исследовании. Они  согласны ехать через всю страну, потратить пару дней своей жизни на прохождение кучи тестов, и даже готовы пожертвовать кусочек своей мышцы или кожи для дальнейших исследований. Они интересуются деталями эксперимента, и потом звонят и спрашивают, что получилось, и что еще можно сделать. Когда мы обсуждали, что нужно будет собрать новую контрольную группу малоподвижных людей, Стив был обеспокоен тем, что это будет непросто – хотя казалось бы, людей, ведущих обычный сидячий образ жизни, должно быть найти намного проще, чем людей, вовлеченных в активные тренировки. Сидящих на диване действительно очень много, но привлечь их к исследованию в качестве подопытных сложно как раз из-за их вялости и низкой энергичности во всех сферах жизни, не только в области физической активности.</w:t>
      </w:r>
    </w:p>
    <w:p w14:paraId="2A469CA3" w14:textId="0AA663A3" w:rsidR="00577497" w:rsidRDefault="00886044" w:rsidP="00886044">
      <w:pPr>
        <w:tabs>
          <w:tab w:val="left" w:pos="6096"/>
        </w:tabs>
        <w:ind w:left="2127" w:right="2410" w:firstLine="283"/>
        <w:jc w:val="both"/>
        <w:rPr>
          <w:sz w:val="18"/>
          <w:szCs w:val="18"/>
        </w:rPr>
      </w:pPr>
      <w:r w:rsidRPr="00886044">
        <w:rPr>
          <w:sz w:val="18"/>
          <w:szCs w:val="18"/>
        </w:rPr>
        <w:t>В будущем я планирую организовать и проводить эксперименты, где мы бы непосредственно изучали влияние озаренных восприятий – эмоций, ощущений, уверенностей – на физиологические, биохимические, эпигенетические маркеры состояния здоровья. И по результатам исследований могли бы оценить, как влияют озаренные восприятия на работу всех систем тела, на качество и продолжительность жизни.</w:t>
      </w:r>
    </w:p>
    <w:p w14:paraId="22D39E67" w14:textId="77777777" w:rsidR="000634CB" w:rsidRDefault="000634CB" w:rsidP="00886044">
      <w:pPr>
        <w:tabs>
          <w:tab w:val="left" w:pos="6096"/>
        </w:tabs>
        <w:ind w:left="2127" w:right="2410" w:firstLine="283"/>
        <w:jc w:val="both"/>
        <w:rPr>
          <w:sz w:val="18"/>
          <w:szCs w:val="18"/>
        </w:rPr>
      </w:pPr>
    </w:p>
    <w:p w14:paraId="249856F0" w14:textId="67217069" w:rsidR="000634CB" w:rsidRPr="000634CB" w:rsidRDefault="000634CB" w:rsidP="000634CB">
      <w:pPr>
        <w:tabs>
          <w:tab w:val="left" w:pos="6096"/>
        </w:tabs>
        <w:ind w:left="2127" w:right="2410" w:firstLine="283"/>
        <w:jc w:val="both"/>
        <w:rPr>
          <w:sz w:val="18"/>
          <w:szCs w:val="18"/>
        </w:rPr>
      </w:pPr>
      <w:r w:rsidRPr="00577497">
        <w:rPr>
          <w:b/>
          <w:color w:val="FF0000"/>
          <w:sz w:val="18"/>
          <w:szCs w:val="18"/>
        </w:rPr>
        <w:t>1</w:t>
      </w:r>
      <w:r>
        <w:rPr>
          <w:b/>
          <w:color w:val="FF0000"/>
          <w:sz w:val="18"/>
          <w:szCs w:val="18"/>
        </w:rPr>
        <w:t>6</w:t>
      </w:r>
      <w:r>
        <w:rPr>
          <w:sz w:val="18"/>
          <w:szCs w:val="18"/>
        </w:rPr>
        <w:t xml:space="preserve">. </w:t>
      </w:r>
      <w:r w:rsidRPr="000634CB">
        <w:rPr>
          <w:sz w:val="18"/>
          <w:szCs w:val="18"/>
        </w:rPr>
        <w:t>"Рассказ о том, как я научилась порождать наслаждение в груди.</w:t>
      </w:r>
    </w:p>
    <w:p w14:paraId="034BEDFD" w14:textId="77777777" w:rsidR="000634CB" w:rsidRPr="000634CB" w:rsidRDefault="000634CB" w:rsidP="000634CB">
      <w:pPr>
        <w:tabs>
          <w:tab w:val="left" w:pos="6096"/>
        </w:tabs>
        <w:ind w:left="2127" w:right="2410" w:firstLine="283"/>
        <w:jc w:val="both"/>
        <w:rPr>
          <w:sz w:val="18"/>
          <w:szCs w:val="18"/>
        </w:rPr>
      </w:pPr>
      <w:r w:rsidRPr="000634CB">
        <w:rPr>
          <w:sz w:val="18"/>
          <w:szCs w:val="18"/>
        </w:rPr>
        <w:t>Месяц назад я не умела порождать наслаждение в груди, и испытывала его, только если оно само по себе там возникало. Два года назад у меня в груди вообще никакого наслаждения не возникало, а были только неприятные болезненные ощущения, которые держались в груди фоново.</w:t>
      </w:r>
    </w:p>
    <w:p w14:paraId="12F5B5C1" w14:textId="77777777" w:rsidR="000634CB" w:rsidRPr="000634CB" w:rsidRDefault="000634CB" w:rsidP="000634CB">
      <w:pPr>
        <w:tabs>
          <w:tab w:val="left" w:pos="6096"/>
        </w:tabs>
        <w:ind w:left="2127" w:right="2410" w:firstLine="283"/>
        <w:jc w:val="both"/>
        <w:rPr>
          <w:sz w:val="18"/>
          <w:szCs w:val="18"/>
        </w:rPr>
      </w:pPr>
      <w:r w:rsidRPr="000634CB">
        <w:rPr>
          <w:sz w:val="18"/>
          <w:szCs w:val="18"/>
        </w:rPr>
        <w:t>Чтобы научиться испытывать наслаждение в груди, я иногда ставила себе таймер, который раз в минуту подавал сигнал. По этому сигналу я пыталась породить наслаждение в груди. Я для этого пользовалась разными способами и приемами:</w:t>
      </w:r>
    </w:p>
    <w:p w14:paraId="774A56BC" w14:textId="77777777" w:rsidR="000634CB" w:rsidRPr="000634CB" w:rsidRDefault="000634CB" w:rsidP="000634CB">
      <w:pPr>
        <w:tabs>
          <w:tab w:val="left" w:pos="6096"/>
        </w:tabs>
        <w:ind w:left="2127" w:right="2410" w:firstLine="283"/>
        <w:jc w:val="both"/>
        <w:rPr>
          <w:sz w:val="18"/>
          <w:szCs w:val="18"/>
        </w:rPr>
      </w:pPr>
      <w:r w:rsidRPr="000634CB">
        <w:rPr>
          <w:sz w:val="18"/>
          <w:szCs w:val="18"/>
        </w:rPr>
        <w:t>1. Порождала наслаждение в животе. Потом пыталась подтянуть его как можно выше к груди, так, чтобы оно начало перетекать в нижнюю часть груди. Когда получалось это сделать, то поддерживала его там, удерживала на нем свое внимание.</w:t>
      </w:r>
    </w:p>
    <w:p w14:paraId="79EE6A89" w14:textId="77777777" w:rsidR="000634CB" w:rsidRPr="000634CB" w:rsidRDefault="000634CB" w:rsidP="000634CB">
      <w:pPr>
        <w:tabs>
          <w:tab w:val="left" w:pos="6096"/>
        </w:tabs>
        <w:ind w:left="2127" w:right="2410" w:firstLine="283"/>
        <w:jc w:val="both"/>
        <w:rPr>
          <w:sz w:val="18"/>
          <w:szCs w:val="18"/>
        </w:rPr>
      </w:pPr>
      <w:r w:rsidRPr="000634CB">
        <w:rPr>
          <w:sz w:val="18"/>
          <w:szCs w:val="18"/>
        </w:rPr>
        <w:t>2. Порождала наслаждение где-то, где оно хорошо получается, например я порождала наслаждение в ляжках. Потом пыталась испытать то же самое ощущение, что появилось в ляжках, в груди.</w:t>
      </w:r>
    </w:p>
    <w:p w14:paraId="4A79F225" w14:textId="77777777" w:rsidR="000634CB" w:rsidRPr="000634CB" w:rsidRDefault="000634CB" w:rsidP="000634CB">
      <w:pPr>
        <w:tabs>
          <w:tab w:val="left" w:pos="6096"/>
        </w:tabs>
        <w:ind w:left="2127" w:right="2410" w:firstLine="283"/>
        <w:jc w:val="both"/>
        <w:rPr>
          <w:sz w:val="18"/>
          <w:szCs w:val="18"/>
        </w:rPr>
      </w:pPr>
      <w:r w:rsidRPr="000634CB">
        <w:rPr>
          <w:sz w:val="18"/>
          <w:szCs w:val="18"/>
        </w:rPr>
        <w:t>3. Представляла, что меня кто-то вылизывает горячим языком, представляла, что кто-то приятный гладит меня по груди, кладет туда руку.</w:t>
      </w:r>
    </w:p>
    <w:p w14:paraId="434B5054" w14:textId="77777777" w:rsidR="000634CB" w:rsidRPr="000634CB" w:rsidRDefault="000634CB" w:rsidP="000634CB">
      <w:pPr>
        <w:tabs>
          <w:tab w:val="left" w:pos="6096"/>
        </w:tabs>
        <w:ind w:left="2127" w:right="2410" w:firstLine="283"/>
        <w:jc w:val="both"/>
        <w:rPr>
          <w:sz w:val="18"/>
          <w:szCs w:val="18"/>
        </w:rPr>
      </w:pPr>
      <w:r w:rsidRPr="000634CB">
        <w:rPr>
          <w:sz w:val="18"/>
          <w:szCs w:val="18"/>
        </w:rPr>
        <w:t>4. Вспоминала ОзВ, с которыми у меня обычно возникало наслаждение в груди: симпатия, влюбленность, симпатия к себе, близость, открытость.</w:t>
      </w:r>
    </w:p>
    <w:p w14:paraId="3B558D05" w14:textId="77777777" w:rsidR="000634CB" w:rsidRPr="000634CB" w:rsidRDefault="000634CB" w:rsidP="000634CB">
      <w:pPr>
        <w:tabs>
          <w:tab w:val="left" w:pos="6096"/>
        </w:tabs>
        <w:ind w:left="2127" w:right="2410" w:firstLine="283"/>
        <w:jc w:val="both"/>
        <w:rPr>
          <w:sz w:val="18"/>
          <w:szCs w:val="18"/>
        </w:rPr>
      </w:pPr>
      <w:r w:rsidRPr="000634CB">
        <w:rPr>
          <w:sz w:val="18"/>
          <w:szCs w:val="18"/>
        </w:rPr>
        <w:t>Всеми этими способами породить наслаждение в груди я пользовалась и без таймера тоже, просто вспоминая в течение дня о том, чтобы пытаться его испытать в груди.</w:t>
      </w:r>
    </w:p>
    <w:p w14:paraId="5C0FBEDF" w14:textId="77777777" w:rsidR="000634CB" w:rsidRPr="000634CB" w:rsidRDefault="000634CB" w:rsidP="000634CB">
      <w:pPr>
        <w:tabs>
          <w:tab w:val="left" w:pos="6096"/>
        </w:tabs>
        <w:ind w:left="2127" w:right="2410" w:firstLine="283"/>
        <w:jc w:val="both"/>
        <w:rPr>
          <w:sz w:val="18"/>
          <w:szCs w:val="18"/>
        </w:rPr>
      </w:pPr>
      <w:r w:rsidRPr="000634CB">
        <w:rPr>
          <w:sz w:val="18"/>
          <w:szCs w:val="18"/>
        </w:rPr>
        <w:t>Сначала у меня ничего не получалось, и максимум, что возникало, это какая-то тень наслаждения, но со временем оно стало возникать все отчетливее. Мне понадобилась наверное неделя, чтобы научиться порождать слабое наслаждение в груди. Каждый день в течение этой недели я прикладывала усилия по порождению, и в некоторые дни по несколько часов."</w:t>
      </w:r>
    </w:p>
    <w:p w14:paraId="631A6AD8" w14:textId="77777777" w:rsidR="000634CB" w:rsidRPr="000634CB" w:rsidRDefault="000634CB" w:rsidP="000634CB">
      <w:pPr>
        <w:tabs>
          <w:tab w:val="left" w:pos="6096"/>
        </w:tabs>
        <w:ind w:left="2127" w:right="2410" w:firstLine="283"/>
        <w:jc w:val="both"/>
        <w:rPr>
          <w:sz w:val="18"/>
          <w:szCs w:val="18"/>
        </w:rPr>
      </w:pPr>
      <w:r w:rsidRPr="000634CB">
        <w:rPr>
          <w:sz w:val="18"/>
          <w:szCs w:val="18"/>
        </w:rPr>
        <w:t>(Автор - участник моего эксперимента. Ее описание доказывает, что можно не просто удовольствоваться редкими всплесками приятных состояний, но и порождать их целенаправленно (т.е. вспоминать себя в этом переживании). Последовательными и целенаправленными усилиями можно добиться резкого увеличения объема приятных состояний путем прямого их порождения и с помощью использования озаренных факторов (ОзФа). Ну а можно деградировать, можно страдать от того, что в жизни так много неприятных эмоций и ощущений. Каждая выбирает сама.)</w:t>
      </w:r>
    </w:p>
    <w:p w14:paraId="0781C7A6" w14:textId="77777777" w:rsidR="000634CB" w:rsidRPr="000634CB" w:rsidRDefault="000634CB" w:rsidP="000634CB">
      <w:pPr>
        <w:tabs>
          <w:tab w:val="left" w:pos="6096"/>
        </w:tabs>
        <w:ind w:left="2127" w:right="2410" w:firstLine="283"/>
        <w:jc w:val="both"/>
        <w:rPr>
          <w:sz w:val="18"/>
          <w:szCs w:val="18"/>
        </w:rPr>
      </w:pPr>
    </w:p>
    <w:p w14:paraId="63705B3C" w14:textId="3E0D2BBF" w:rsidR="000634CB" w:rsidRPr="000634CB" w:rsidRDefault="000634CB" w:rsidP="000634CB">
      <w:pPr>
        <w:tabs>
          <w:tab w:val="left" w:pos="6096"/>
        </w:tabs>
        <w:ind w:left="2127" w:right="2410" w:firstLine="283"/>
        <w:jc w:val="both"/>
        <w:rPr>
          <w:sz w:val="18"/>
          <w:szCs w:val="18"/>
        </w:rPr>
      </w:pPr>
      <w:r w:rsidRPr="00577497">
        <w:rPr>
          <w:b/>
          <w:color w:val="FF0000"/>
          <w:sz w:val="18"/>
          <w:szCs w:val="18"/>
        </w:rPr>
        <w:t>1</w:t>
      </w:r>
      <w:r>
        <w:rPr>
          <w:b/>
          <w:color w:val="FF0000"/>
          <w:sz w:val="18"/>
          <w:szCs w:val="18"/>
        </w:rPr>
        <w:t>7</w:t>
      </w:r>
      <w:r>
        <w:rPr>
          <w:sz w:val="18"/>
          <w:szCs w:val="18"/>
        </w:rPr>
        <w:t xml:space="preserve">. </w:t>
      </w:r>
      <w:r w:rsidRPr="000634CB">
        <w:rPr>
          <w:sz w:val="18"/>
          <w:szCs w:val="18"/>
        </w:rPr>
        <w:t>Термин ОзВ ("озаренные восприятия") обозначает эволюционные, приятные восприятия и состояния: чувство красоты, нежность, предвкушение, энергичность, симпатия, интерес и т.д. - см. мою "Селекцию восприятий").</w:t>
      </w:r>
    </w:p>
    <w:p w14:paraId="6868F1DF" w14:textId="77777777" w:rsidR="000634CB" w:rsidRPr="000634CB" w:rsidRDefault="000634CB" w:rsidP="000634CB">
      <w:pPr>
        <w:tabs>
          <w:tab w:val="left" w:pos="6096"/>
        </w:tabs>
        <w:ind w:left="2127" w:right="2410" w:firstLine="283"/>
        <w:jc w:val="both"/>
        <w:rPr>
          <w:sz w:val="18"/>
          <w:szCs w:val="18"/>
        </w:rPr>
      </w:pPr>
      <w:r w:rsidRPr="000634CB">
        <w:rPr>
          <w:sz w:val="18"/>
          <w:szCs w:val="18"/>
        </w:rPr>
        <w:t>Главная проблема в порождении ОзВ и достижении переживания базальта состоит в том, что теоретическое понимание необходимости тренироваться испытывать ОзВ, накапливать их объем, не превращается в практическую ежедневную и приятную, между прочим, работу. Опять и опять возникают все те же оправдания: я была занята, мне было не до этого, у меня было не то настроение и т.д. И так можно просрать всю жизнь (что и происходило со многими из тех, кто поначалу теоретически соглашался с моими идеями).</w:t>
      </w:r>
    </w:p>
    <w:p w14:paraId="1D13F97E" w14:textId="77777777" w:rsidR="000634CB" w:rsidRPr="000634CB" w:rsidRDefault="000634CB" w:rsidP="000634CB">
      <w:pPr>
        <w:tabs>
          <w:tab w:val="left" w:pos="6096"/>
        </w:tabs>
        <w:ind w:left="2127" w:right="2410" w:firstLine="283"/>
        <w:jc w:val="both"/>
        <w:rPr>
          <w:sz w:val="18"/>
          <w:szCs w:val="18"/>
        </w:rPr>
      </w:pPr>
      <w:r w:rsidRPr="000634CB">
        <w:rPr>
          <w:sz w:val="18"/>
          <w:szCs w:val="18"/>
        </w:rPr>
        <w:t>Для того, чтобы минимизировать вероятность такого исхода, необходимо как минимум отдавать себе отчет в том происходящем. Необходимо ясно понимать, что еще один день просран, и еще один и т.п. Такое понимание может пробудить желание прекратить это движение в пропасть, приложить упорство. Сама по себе эта ясность может сработать как мотивирующий фактор к преодолению инерции омертвения.</w:t>
      </w:r>
    </w:p>
    <w:p w14:paraId="22570575" w14:textId="77777777" w:rsidR="000634CB" w:rsidRPr="000634CB" w:rsidRDefault="000634CB" w:rsidP="000634CB">
      <w:pPr>
        <w:tabs>
          <w:tab w:val="left" w:pos="6096"/>
        </w:tabs>
        <w:ind w:left="2127" w:right="2410" w:firstLine="283"/>
        <w:jc w:val="both"/>
        <w:rPr>
          <w:sz w:val="18"/>
          <w:szCs w:val="18"/>
        </w:rPr>
      </w:pPr>
      <w:r w:rsidRPr="000634CB">
        <w:rPr>
          <w:sz w:val="18"/>
          <w:szCs w:val="18"/>
        </w:rPr>
        <w:t>Для того, чтобы максимизировать вероятность такого понимания, я советую заниматься практикой ежедневной фиксации. В конце каждого дня я советую записать в отдельный файл, посвященный именно таким отчетам, свои впечатления от объема приложенных усилий, от полученного результата. Не стоит тратить на это значительное время - на самом деле пары минут обычно вполне достаточно.</w:t>
      </w:r>
    </w:p>
    <w:p w14:paraId="7F791332" w14:textId="77777777" w:rsidR="000634CB" w:rsidRPr="000634CB" w:rsidRDefault="000634CB" w:rsidP="000634CB">
      <w:pPr>
        <w:tabs>
          <w:tab w:val="left" w:pos="6096"/>
        </w:tabs>
        <w:ind w:left="2127" w:right="2410" w:firstLine="283"/>
        <w:jc w:val="both"/>
        <w:rPr>
          <w:sz w:val="18"/>
          <w:szCs w:val="18"/>
        </w:rPr>
      </w:pPr>
      <w:r w:rsidRPr="000634CB">
        <w:rPr>
          <w:sz w:val="18"/>
          <w:szCs w:val="18"/>
        </w:rPr>
        <w:t>И, просматривая свои записи за каждый день, ты можешь вовремя поймать момент своего сползания в задницу.</w:t>
      </w:r>
    </w:p>
    <w:p w14:paraId="62E2601F" w14:textId="77777777" w:rsidR="000634CB" w:rsidRPr="000634CB" w:rsidRDefault="000634CB" w:rsidP="000634CB">
      <w:pPr>
        <w:tabs>
          <w:tab w:val="left" w:pos="6096"/>
        </w:tabs>
        <w:ind w:left="2127" w:right="2410" w:firstLine="283"/>
        <w:jc w:val="both"/>
        <w:rPr>
          <w:sz w:val="18"/>
          <w:szCs w:val="18"/>
        </w:rPr>
      </w:pPr>
      <w:r w:rsidRPr="000634CB">
        <w:rPr>
          <w:sz w:val="18"/>
          <w:szCs w:val="18"/>
        </w:rPr>
        <w:t>Для того, чтобы в конце дня создавать адекватный отчет, я советую еще проводить 2-хчасовую фиксацию в течение дня (2 часа - это примерный отрезок времени). Т.е. примерно раз в час-два-три я советую делать очень краткую запись с оценкой этого прожитого отрезка времени с точки зрения своих успехов в испытывании/порождении ОзВ, в устранении негативных эмоций (НЭ), слепых уверенностей (СУ). Обычно достаточно 10-15 секунд, чтобы составить такой отчет. И если в течение дня сделать несколько таких отчетов, то в конце дня, просматривая их, тебе будет проще составить более трезвый отчет о работе в течение всего дня.</w:t>
      </w:r>
    </w:p>
    <w:p w14:paraId="2B709AE1" w14:textId="218E61F3" w:rsidR="000634CB" w:rsidRDefault="000634CB" w:rsidP="000634CB">
      <w:pPr>
        <w:tabs>
          <w:tab w:val="left" w:pos="6096"/>
        </w:tabs>
        <w:ind w:left="2127" w:right="2410" w:firstLine="283"/>
        <w:jc w:val="both"/>
        <w:rPr>
          <w:sz w:val="18"/>
          <w:szCs w:val="18"/>
        </w:rPr>
      </w:pPr>
      <w:r w:rsidRPr="000634CB">
        <w:rPr>
          <w:sz w:val="18"/>
          <w:szCs w:val="18"/>
        </w:rPr>
        <w:t>Опыт показывает: те, кто пренебрегает такой практикой, иногда ловят себя на том, что целый огромный кусок жизни просран, прожит в условиях полного подчинения доминирующим НЭ - месяц, три месяца, год, три года... А ведь каждый год, прожитый в такой деструктивной инерции, укрепляет ее и уменьшает твои шансы на то, что ты сможешь повернуть ход своей жизни.</w:t>
      </w:r>
    </w:p>
    <w:p w14:paraId="1A8EED33" w14:textId="77777777" w:rsidR="00D35509" w:rsidRDefault="00D35509" w:rsidP="000634CB">
      <w:pPr>
        <w:tabs>
          <w:tab w:val="left" w:pos="6096"/>
        </w:tabs>
        <w:ind w:left="2127" w:right="2410" w:firstLine="283"/>
        <w:jc w:val="both"/>
        <w:rPr>
          <w:sz w:val="18"/>
          <w:szCs w:val="18"/>
        </w:rPr>
      </w:pPr>
    </w:p>
    <w:p w14:paraId="74465262" w14:textId="77777777" w:rsidR="00D35509" w:rsidRPr="00D35509" w:rsidRDefault="00D35509" w:rsidP="00D35509">
      <w:pPr>
        <w:tabs>
          <w:tab w:val="left" w:pos="6096"/>
        </w:tabs>
        <w:ind w:left="2127" w:right="2410" w:firstLine="283"/>
        <w:jc w:val="both"/>
        <w:rPr>
          <w:sz w:val="18"/>
          <w:szCs w:val="18"/>
        </w:rPr>
      </w:pPr>
      <w:r w:rsidRPr="00D35509">
        <w:rPr>
          <w:b/>
          <w:color w:val="FF0000"/>
          <w:sz w:val="18"/>
          <w:szCs w:val="18"/>
        </w:rPr>
        <w:t>18.</w:t>
      </w:r>
      <w:r>
        <w:rPr>
          <w:sz w:val="18"/>
          <w:szCs w:val="18"/>
        </w:rPr>
        <w:t xml:space="preserve"> </w:t>
      </w:r>
      <w:r w:rsidRPr="00D35509">
        <w:rPr>
          <w:sz w:val="18"/>
          <w:szCs w:val="18"/>
        </w:rPr>
        <w:t>В новом, недавно проведенном исследовании, у людей без болезни Паркинсона, но с вызывающей ее мутацией (в гене SNCA), не было выявлено выраженных симптомов болезни. Но в то же время у них наблюдалось постепенное истощение серотонина, хотя дофаминовые нейроны оставались незатронуты. Таким образом, изменения в серотониновой системе могут начаться очень рано и за много лет предшествовать появлению двигательных симптомов.</w:t>
      </w:r>
    </w:p>
    <w:p w14:paraId="48D362BA" w14:textId="77777777" w:rsidR="00D35509" w:rsidRPr="00D35509" w:rsidRDefault="00D35509" w:rsidP="00D35509">
      <w:pPr>
        <w:tabs>
          <w:tab w:val="left" w:pos="6096"/>
        </w:tabs>
        <w:ind w:left="2127" w:right="2410" w:firstLine="283"/>
        <w:jc w:val="both"/>
        <w:rPr>
          <w:sz w:val="18"/>
          <w:szCs w:val="18"/>
        </w:rPr>
      </w:pPr>
      <w:r w:rsidRPr="00D35509">
        <w:rPr>
          <w:sz w:val="18"/>
          <w:szCs w:val="18"/>
        </w:rPr>
        <w:t>Таким образом, обследование серотониновой системы можно использовать для мониторинга прогрессирования заболевания.</w:t>
      </w:r>
    </w:p>
    <w:p w14:paraId="782E74E5" w14:textId="707F6457" w:rsidR="00D35509" w:rsidRDefault="00D35509" w:rsidP="00D35509">
      <w:pPr>
        <w:tabs>
          <w:tab w:val="left" w:pos="6096"/>
        </w:tabs>
        <w:ind w:left="2127" w:right="2410" w:firstLine="283"/>
        <w:jc w:val="both"/>
        <w:rPr>
          <w:sz w:val="18"/>
          <w:szCs w:val="18"/>
        </w:rPr>
      </w:pPr>
      <w:r w:rsidRPr="00D35509">
        <w:rPr>
          <w:sz w:val="18"/>
          <w:szCs w:val="18"/>
        </w:rPr>
        <w:t>И это значит, что и в наших исследованиях мы можем изучать зависимость негативных и позитивных изменений в серотониновой системе от того, испытывает человек негативные эмоции (НЭ) или озаренные восприятия (ОзВ), эволюционные уверенности или деструктивные и т.д.</w:t>
      </w:r>
    </w:p>
    <w:p w14:paraId="7BD86614" w14:textId="77777777" w:rsidR="000D4D50" w:rsidRDefault="000D4D50" w:rsidP="00D35509">
      <w:pPr>
        <w:tabs>
          <w:tab w:val="left" w:pos="6096"/>
        </w:tabs>
        <w:ind w:left="2127" w:right="2410" w:firstLine="283"/>
        <w:jc w:val="both"/>
        <w:rPr>
          <w:sz w:val="18"/>
          <w:szCs w:val="18"/>
        </w:rPr>
      </w:pPr>
    </w:p>
    <w:p w14:paraId="3D9213DF" w14:textId="77777777" w:rsidR="000D4D50" w:rsidRPr="000D4D50" w:rsidRDefault="000D4D50" w:rsidP="000D4D50">
      <w:pPr>
        <w:tabs>
          <w:tab w:val="left" w:pos="6096"/>
        </w:tabs>
        <w:ind w:left="2127" w:right="2410" w:firstLine="283"/>
        <w:jc w:val="both"/>
        <w:rPr>
          <w:sz w:val="18"/>
          <w:szCs w:val="18"/>
        </w:rPr>
      </w:pPr>
      <w:r w:rsidRPr="000D4D50">
        <w:rPr>
          <w:b/>
          <w:color w:val="FF0000"/>
          <w:sz w:val="18"/>
          <w:szCs w:val="18"/>
        </w:rPr>
        <w:t>19</w:t>
      </w:r>
      <w:r>
        <w:rPr>
          <w:sz w:val="18"/>
          <w:szCs w:val="18"/>
        </w:rPr>
        <w:t xml:space="preserve">. </w:t>
      </w:r>
      <w:r w:rsidRPr="000D4D50">
        <w:rPr>
          <w:sz w:val="18"/>
          <w:szCs w:val="18"/>
        </w:rPr>
        <w:t>Татьяна (https://web.facebook.com/profile.php?id=100005609476229) сейчас в США совершает большой тур по всей стране и встречается с ведущими учеными в области старения. Ее предварительный анализ ситуации:</w:t>
      </w:r>
    </w:p>
    <w:p w14:paraId="28111DFE" w14:textId="77777777" w:rsidR="000D4D50" w:rsidRPr="000D4D50" w:rsidRDefault="000D4D50" w:rsidP="000D4D50">
      <w:pPr>
        <w:tabs>
          <w:tab w:val="left" w:pos="6096"/>
        </w:tabs>
        <w:ind w:left="2127" w:right="2410" w:firstLine="283"/>
        <w:jc w:val="both"/>
        <w:rPr>
          <w:sz w:val="18"/>
          <w:szCs w:val="18"/>
        </w:rPr>
      </w:pPr>
      <w:r w:rsidRPr="000D4D50">
        <w:rPr>
          <w:sz w:val="18"/>
          <w:szCs w:val="18"/>
        </w:rPr>
        <w:t xml:space="preserve">"Практически все они убеждены, что продолжительность жизни человека ограничена максимум 120 годами. </w:t>
      </w:r>
    </w:p>
    <w:p w14:paraId="33B853CB" w14:textId="77777777" w:rsidR="000D4D50" w:rsidRPr="000D4D50" w:rsidRDefault="000D4D50" w:rsidP="000D4D50">
      <w:pPr>
        <w:tabs>
          <w:tab w:val="left" w:pos="6096"/>
        </w:tabs>
        <w:ind w:left="2127" w:right="2410" w:firstLine="283"/>
        <w:jc w:val="both"/>
        <w:rPr>
          <w:sz w:val="18"/>
          <w:szCs w:val="18"/>
        </w:rPr>
      </w:pPr>
      <w:r w:rsidRPr="000D4D50">
        <w:rPr>
          <w:sz w:val="18"/>
          <w:szCs w:val="18"/>
        </w:rPr>
        <w:t>Почему? Обоснование этой точки зрения на удивление неадекватны, хотя поначалу такими не кажутся:</w:t>
      </w:r>
    </w:p>
    <w:p w14:paraId="41736744" w14:textId="77777777" w:rsidR="000D4D50" w:rsidRPr="000D4D50" w:rsidRDefault="000D4D50" w:rsidP="000D4D50">
      <w:pPr>
        <w:tabs>
          <w:tab w:val="left" w:pos="6096"/>
        </w:tabs>
        <w:ind w:left="2127" w:right="2410" w:firstLine="283"/>
        <w:jc w:val="both"/>
        <w:rPr>
          <w:sz w:val="18"/>
          <w:szCs w:val="18"/>
        </w:rPr>
      </w:pPr>
      <w:r w:rsidRPr="000D4D50">
        <w:rPr>
          <w:sz w:val="18"/>
          <w:szCs w:val="18"/>
        </w:rPr>
        <w:t>1) Потому что нет убедительных свидетельств, что хоть кто-то жил дольше. И, якобы, если бы человек был физиологически способен дольше жить, то уже были бы свидетельства о таких людях, которые за счет удачной генетики, правильного образа жизни, диеты, физической активности (ФА) и чего-то еще прожили бы дольше. А раз таких нет, то значит, все это работает только в очень ограниченных пределах. Дает тебе немного здоровья или дополнительные лет 5-10-15 жизни, не больше.</w:t>
      </w:r>
    </w:p>
    <w:p w14:paraId="034D715A" w14:textId="77777777" w:rsidR="000D4D50" w:rsidRPr="000D4D50" w:rsidRDefault="000D4D50" w:rsidP="000D4D50">
      <w:pPr>
        <w:tabs>
          <w:tab w:val="left" w:pos="6096"/>
        </w:tabs>
        <w:ind w:left="2127" w:right="2410" w:firstLine="283"/>
        <w:jc w:val="both"/>
        <w:rPr>
          <w:sz w:val="18"/>
          <w:szCs w:val="18"/>
        </w:rPr>
      </w:pPr>
      <w:r w:rsidRPr="000D4D50">
        <w:rPr>
          <w:sz w:val="18"/>
          <w:szCs w:val="18"/>
        </w:rPr>
        <w:t>2) По данным всех доступных исследований (биобанков, клинических испытаний, многолетних замеров разных физиологических параметров), в диапазоне 70-80 лет возникает резкий обвал в работе основных систем организма, после которого человек живет недолго и, как правило, довольно больным.</w:t>
      </w:r>
    </w:p>
    <w:p w14:paraId="4D022E69" w14:textId="77777777" w:rsidR="000D4D50" w:rsidRPr="000D4D50" w:rsidRDefault="000D4D50" w:rsidP="000D4D50">
      <w:pPr>
        <w:tabs>
          <w:tab w:val="left" w:pos="6096"/>
        </w:tabs>
        <w:ind w:left="2127" w:right="2410" w:firstLine="283"/>
        <w:jc w:val="both"/>
        <w:rPr>
          <w:sz w:val="18"/>
          <w:szCs w:val="18"/>
        </w:rPr>
      </w:pPr>
      <w:r w:rsidRPr="000D4D50">
        <w:rPr>
          <w:sz w:val="18"/>
          <w:szCs w:val="18"/>
        </w:rPr>
        <w:t>Вот это 2 центральные догмы, которые можно слышать от всех, кто как-то занимается вопросами старения:</w:t>
      </w:r>
    </w:p>
    <w:p w14:paraId="67BB4C22" w14:textId="77777777" w:rsidR="000D4D50" w:rsidRPr="000D4D50" w:rsidRDefault="000D4D50" w:rsidP="000D4D50">
      <w:pPr>
        <w:tabs>
          <w:tab w:val="left" w:pos="6096"/>
        </w:tabs>
        <w:ind w:left="2127" w:right="2410" w:firstLine="283"/>
        <w:jc w:val="both"/>
        <w:rPr>
          <w:sz w:val="18"/>
          <w:szCs w:val="18"/>
        </w:rPr>
      </w:pPr>
      <w:r w:rsidRPr="000D4D50">
        <w:rPr>
          <w:sz w:val="18"/>
          <w:szCs w:val="18"/>
        </w:rPr>
        <w:t>1. человеческая жизнь ограничена 120 годами максимум</w:t>
      </w:r>
    </w:p>
    <w:p w14:paraId="1764AAF7" w14:textId="77777777" w:rsidR="000D4D50" w:rsidRPr="000D4D50" w:rsidRDefault="000D4D50" w:rsidP="000D4D50">
      <w:pPr>
        <w:tabs>
          <w:tab w:val="left" w:pos="6096"/>
        </w:tabs>
        <w:ind w:left="2127" w:right="2410" w:firstLine="283"/>
        <w:jc w:val="both"/>
        <w:rPr>
          <w:sz w:val="18"/>
          <w:szCs w:val="18"/>
        </w:rPr>
      </w:pPr>
      <w:r w:rsidRPr="000D4D50">
        <w:rPr>
          <w:sz w:val="18"/>
          <w:szCs w:val="18"/>
        </w:rPr>
        <w:t>2. образ жизни (ФА, еда, режим сна, и т.п.) может дать максимум лет 15 жизни + заметно улучшить ее качество</w:t>
      </w:r>
    </w:p>
    <w:p w14:paraId="0BFF8DD1" w14:textId="77777777" w:rsidR="000D4D50" w:rsidRPr="000D4D50" w:rsidRDefault="000D4D50" w:rsidP="000D4D50">
      <w:pPr>
        <w:tabs>
          <w:tab w:val="left" w:pos="6096"/>
        </w:tabs>
        <w:ind w:left="2127" w:right="2410" w:firstLine="283"/>
        <w:jc w:val="both"/>
        <w:rPr>
          <w:sz w:val="18"/>
          <w:szCs w:val="18"/>
        </w:rPr>
      </w:pPr>
      <w:r w:rsidRPr="000D4D50">
        <w:rPr>
          <w:sz w:val="18"/>
          <w:szCs w:val="18"/>
        </w:rPr>
        <w:t>Я доношу до них (с переменным успехом) следующие возражения.</w:t>
      </w:r>
    </w:p>
    <w:p w14:paraId="65F0345C" w14:textId="77777777" w:rsidR="000D4D50" w:rsidRPr="000D4D50" w:rsidRDefault="000D4D50" w:rsidP="000D4D50">
      <w:pPr>
        <w:tabs>
          <w:tab w:val="left" w:pos="6096"/>
        </w:tabs>
        <w:ind w:left="2127" w:right="2410" w:firstLine="283"/>
        <w:jc w:val="both"/>
        <w:rPr>
          <w:sz w:val="18"/>
          <w:szCs w:val="18"/>
        </w:rPr>
      </w:pPr>
      <w:r w:rsidRPr="000D4D50">
        <w:rPr>
          <w:sz w:val="18"/>
          <w:szCs w:val="18"/>
        </w:rPr>
        <w:t xml:space="preserve">Во-первых, невозможно понять механизмы старения тела без понимания того, как на эти механизмы влияют постоянные негативные эмоции (включая многослойный и непрерывный негативный фон), деструктивные уверенности, подавление радостных желаний. И как влияют на физиологические процессы эволюционные восприятия. Это такое огромное белое пятно в современной науке, само существование которого еще даже не осознано никем из них. </w:t>
      </w:r>
    </w:p>
    <w:p w14:paraId="4B15986B" w14:textId="77777777" w:rsidR="000D4D50" w:rsidRPr="000D4D50" w:rsidRDefault="000D4D50" w:rsidP="000D4D50">
      <w:pPr>
        <w:tabs>
          <w:tab w:val="left" w:pos="6096"/>
        </w:tabs>
        <w:ind w:left="2127" w:right="2410" w:firstLine="283"/>
        <w:jc w:val="both"/>
        <w:rPr>
          <w:sz w:val="18"/>
          <w:szCs w:val="18"/>
        </w:rPr>
      </w:pPr>
      <w:r w:rsidRPr="000D4D50">
        <w:rPr>
          <w:sz w:val="18"/>
          <w:szCs w:val="18"/>
        </w:rPr>
        <w:t xml:space="preserve">Во-вторых, это совершенно неверно, что если пока никто не прожил более 120 лет, то это в принципе невозможно. </w:t>
      </w:r>
    </w:p>
    <w:p w14:paraId="16852966" w14:textId="77777777" w:rsidR="000D4D50" w:rsidRPr="000D4D50" w:rsidRDefault="000D4D50" w:rsidP="000D4D50">
      <w:pPr>
        <w:tabs>
          <w:tab w:val="left" w:pos="6096"/>
        </w:tabs>
        <w:ind w:left="2127" w:right="2410" w:firstLine="283"/>
        <w:jc w:val="both"/>
        <w:rPr>
          <w:sz w:val="18"/>
          <w:szCs w:val="18"/>
        </w:rPr>
      </w:pPr>
      <w:r w:rsidRPr="000D4D50">
        <w:rPr>
          <w:sz w:val="18"/>
          <w:szCs w:val="18"/>
        </w:rPr>
        <w:t>Мне неизвестно ни одного исследования, чтобы кто-то последовательно вносил в свою жизнь осмысленные комплексные изменения в области восприятий, по разным направлениям, отслеживал их эффект, корректировал, снова отслеживал, и пришел в итоге к результату - они дают вот такое-то увеличение продолжительности жизни. Да это и невозможно еще на данный момент, потому что даже самое очевидное всем воздействие на качество и продолжительность жизни - физическая активность - еще очень слабо исследовано. Эксперты в этой области (типа Хэрриджа) так и говорят - мы не знаем, какой объем и какой ФА оптимален для сохранения здоровья и продления жизни, этого никто не исследовал, на такие исследования очень сложно получить финансирование. То же самое с диетами, с режимом сна и другими воздействиями. Про работу с восприятиями я вообще не говорю, она еще и не начиналась.</w:t>
      </w:r>
    </w:p>
    <w:p w14:paraId="0D91F072" w14:textId="77777777" w:rsidR="000D4D50" w:rsidRPr="000D4D50" w:rsidRDefault="000D4D50" w:rsidP="000D4D50">
      <w:pPr>
        <w:tabs>
          <w:tab w:val="left" w:pos="6096"/>
        </w:tabs>
        <w:ind w:left="2127" w:right="2410" w:firstLine="283"/>
        <w:jc w:val="both"/>
        <w:rPr>
          <w:sz w:val="18"/>
          <w:szCs w:val="18"/>
        </w:rPr>
      </w:pPr>
      <w:r w:rsidRPr="000D4D50">
        <w:rPr>
          <w:sz w:val="18"/>
          <w:szCs w:val="18"/>
        </w:rPr>
        <w:t xml:space="preserve">В-третьих, работа с восприятиями качественно отличается от других воздействий. У человека может быть от рождения склонность к физической активности, которую он будет развивать в течение жизни, и общество будет поощрять его в этом, поддерживать его в тренировках, признавать его достижения. Быть атлетом социально адекватно. Тут в какой-то мере можно ожидать, что изначальное преимущество сохранится, будет развиваться и даст вклад в продолжительность жизни. Если же человек от рождения склонен испытывать яркие и глубокие переживания, нет никаких оснований ожидать, что он будет тренироваться устранять негативные эмоции, вырабатывать привычку заменять негативные восприятия эволюционными, и что общество будет поощрять и поддерживать в этой работе. Наоборот, все социальное общение ориентировано на то, чтобы натаскивать людей испытывать определенный спектр негативных эмоций в зависимости от ситуации. Где-то "уместно" обидеться, где-то разозлиться, где-то пожалеть, чтобы выглядеть социально адекватным. И отбор будет направлен на то, чтобы человек был как все остальные, чтобы его способность испытывать эмоции слилась в привычное всем русло. Так что нет оснований ожидать, что у отдельного человека самопроизвольно, без осознанной работы над собой пойдет эволюция личности в сторону уменьшения деструктивных восприятий и увеличения эволюционных, и это даст эффект в виде заметно увеличенной продолжительности жизни. </w:t>
      </w:r>
    </w:p>
    <w:p w14:paraId="32C1F658" w14:textId="77777777" w:rsidR="000D4D50" w:rsidRPr="000D4D50" w:rsidRDefault="000D4D50" w:rsidP="000D4D50">
      <w:pPr>
        <w:tabs>
          <w:tab w:val="left" w:pos="6096"/>
        </w:tabs>
        <w:ind w:left="2127" w:right="2410" w:firstLine="283"/>
        <w:jc w:val="both"/>
        <w:rPr>
          <w:sz w:val="18"/>
          <w:szCs w:val="18"/>
        </w:rPr>
      </w:pPr>
      <w:r w:rsidRPr="000D4D50">
        <w:rPr>
          <w:sz w:val="18"/>
          <w:szCs w:val="18"/>
        </w:rPr>
        <w:t>В-четвертых, насчет обвала работы разных физиологических систем в возрасте 70-80. Большинство данных биобанков получено для больных людей из электронных баз данных пациентов. Здоровые люди как правило не приходят в госпиталь сдать кровь или биопсию. Кроме того, здоровые с точки зрения медицины люди, принимающие участие в таких исследованиях, на самом деле очень нездоровы с точки зрения восприятий. Они всю жизнь отравляли себя негативными эмоциями, и если это и не привело еще к раку или диабету, то все равно не могло не сказаться на их здоровье. Нет еще никаких данных на людях, которые были бы в значительной степени свободны от НЭ, которые бы работали над своими восприятими.</w:t>
      </w:r>
    </w:p>
    <w:p w14:paraId="561458E5" w14:textId="77777777" w:rsidR="000D4D50" w:rsidRPr="000D4D50" w:rsidRDefault="000D4D50" w:rsidP="000D4D50">
      <w:pPr>
        <w:tabs>
          <w:tab w:val="left" w:pos="6096"/>
        </w:tabs>
        <w:ind w:left="2127" w:right="2410" w:firstLine="283"/>
        <w:jc w:val="both"/>
        <w:rPr>
          <w:sz w:val="18"/>
          <w:szCs w:val="18"/>
        </w:rPr>
      </w:pPr>
      <w:r w:rsidRPr="000D4D50">
        <w:rPr>
          <w:sz w:val="18"/>
          <w:szCs w:val="18"/>
        </w:rPr>
        <w:t>Представим себе людей, которые с самого детства, всю жизнь, во все времена ежесекундно капали бы себе в кровь яд. И ученые бы говорили - смотрите, никто из нас не живет больше 120 лет, значит это невозможно. Ну конечно невозможно, если ежесекундно, на протяжении всей жизни капать себе по капле десятки видов разнообразных ядов! А ведь деструктивные эмоции - это настоящий психический яд. Наука давно доказала страшный вред стрессов, депрессий, но не менее страшный вред от десятков разнообразных фоновых деструктивных восприятий никем не осознается.</w:t>
      </w:r>
    </w:p>
    <w:p w14:paraId="65A33B9B" w14:textId="77777777" w:rsidR="000D4D50" w:rsidRPr="000D4D50" w:rsidRDefault="000D4D50" w:rsidP="000D4D50">
      <w:pPr>
        <w:tabs>
          <w:tab w:val="left" w:pos="6096"/>
        </w:tabs>
        <w:ind w:left="2127" w:right="2410" w:firstLine="283"/>
        <w:jc w:val="both"/>
        <w:rPr>
          <w:sz w:val="18"/>
          <w:szCs w:val="18"/>
        </w:rPr>
      </w:pPr>
      <w:r w:rsidRPr="000D4D50">
        <w:rPr>
          <w:sz w:val="18"/>
          <w:szCs w:val="18"/>
        </w:rPr>
        <w:t>В-пятых, абсолютно все люди жили и до сих пор живут в предельно ядовитой окружающей среде - всякого рода  родственники, которых не выбираешь, но с которыми согласно распространенной догме надо поддерживать отношения; тотальное подавление в себе сексуальности, поскольку неприятие сексуальности как раковая опухоль покорила весь мир; звуковой/шумовой терроризм, пассивное курение; теперь, когда марихуана легализована во многих странах, и скоро будет легализована почти везде, и пассивное курение марихуаны (во многих городах в "цивилизованных" странах просто невозможно прогуляться по улице и не надышаться марихуаной); автомобильные и промышленные выхлопы, смог. И куча всякого другого очень вредного.</w:t>
      </w:r>
    </w:p>
    <w:p w14:paraId="42329129" w14:textId="77777777" w:rsidR="000D4D50" w:rsidRDefault="000D4D50" w:rsidP="000D4D50">
      <w:pPr>
        <w:tabs>
          <w:tab w:val="left" w:pos="6096"/>
        </w:tabs>
        <w:ind w:left="2127" w:right="2410" w:firstLine="283"/>
        <w:jc w:val="both"/>
        <w:rPr>
          <w:sz w:val="18"/>
          <w:szCs w:val="18"/>
        </w:rPr>
      </w:pPr>
      <w:r w:rsidRPr="000D4D50">
        <w:rPr>
          <w:sz w:val="18"/>
          <w:szCs w:val="18"/>
        </w:rPr>
        <w:t>Еще 200-300 лет назад люди могли бы привести настолько же "обоснованные" с их точки зрения аргументы насчет того, что дряхлость начинается с 40 лет, и редкая птица доживет до 80. Просто все заболевали и умирали рано, условия жизни были отвратительными, медицины по сути не было, профилактики - тоже, вакцинации и антибиотиков и антисептики - тоже, вопросы экологии никто не смог бы осознать, работа по 12 часов в сутки в дичайших условиях считалась нормальной - в те годы люди просто не могли представить современные условия жизни, и их знания о человеческом теле были зачаточными.</w:t>
      </w:r>
    </w:p>
    <w:p w14:paraId="34347FCD" w14:textId="7B2A25DE" w:rsidR="00440E9B" w:rsidRPr="000D4D50" w:rsidRDefault="00440E9B" w:rsidP="000D4D50">
      <w:pPr>
        <w:tabs>
          <w:tab w:val="left" w:pos="6096"/>
        </w:tabs>
        <w:ind w:left="2127" w:right="2410" w:firstLine="283"/>
        <w:jc w:val="both"/>
        <w:rPr>
          <w:sz w:val="18"/>
          <w:szCs w:val="18"/>
        </w:rPr>
      </w:pPr>
      <w:r w:rsidRPr="00440E9B">
        <w:rPr>
          <w:sz w:val="18"/>
          <w:szCs w:val="18"/>
        </w:rPr>
        <w:t xml:space="preserve">В это сейчас почти невозможно поверить, но это факт: в 1920-е годы демографы уверенно заявляли, что, по их оценкам, средняя продолжительность </w:t>
      </w:r>
      <w:bookmarkStart w:id="0" w:name="_GoBack"/>
      <w:bookmarkEnd w:id="0"/>
      <w:r w:rsidRPr="00440E9B">
        <w:rPr>
          <w:sz w:val="18"/>
          <w:szCs w:val="18"/>
        </w:rPr>
        <w:t>жизни должна достиг­нуть пикового (!) значения в 65 лет, и, как писали специалисты в журнале Science (!!)</w:t>
      </w:r>
      <w:r w:rsidR="000D5501">
        <w:rPr>
          <w:sz w:val="18"/>
          <w:szCs w:val="18"/>
        </w:rPr>
        <w:t xml:space="preserve"> </w:t>
      </w:r>
      <w:r w:rsidR="000D5501" w:rsidRPr="000D5501">
        <w:rPr>
          <w:sz w:val="18"/>
          <w:szCs w:val="18"/>
        </w:rPr>
        <w:t>- самом</w:t>
      </w:r>
      <w:r w:rsidR="000D5501">
        <w:rPr>
          <w:sz w:val="18"/>
          <w:szCs w:val="18"/>
        </w:rPr>
        <w:t xml:space="preserve"> авторитетном научном журнале мира</w:t>
      </w:r>
      <w:r w:rsidRPr="00440E9B">
        <w:rPr>
          <w:sz w:val="18"/>
          <w:szCs w:val="18"/>
        </w:rPr>
        <w:t>, нам «не следует ожидать влияния радикаль­ных инноваций или фантастических эволюционных изменений в механизмах физиологической адаптации».</w:t>
      </w:r>
    </w:p>
    <w:p w14:paraId="37D0F531" w14:textId="28F7A24B" w:rsidR="000D4D50" w:rsidRDefault="000D4D50" w:rsidP="000D4D50">
      <w:pPr>
        <w:tabs>
          <w:tab w:val="left" w:pos="6096"/>
        </w:tabs>
        <w:ind w:left="2127" w:right="2410" w:firstLine="283"/>
        <w:jc w:val="both"/>
        <w:rPr>
          <w:sz w:val="18"/>
          <w:szCs w:val="18"/>
        </w:rPr>
      </w:pPr>
      <w:r w:rsidRPr="000D4D50">
        <w:rPr>
          <w:sz w:val="18"/>
          <w:szCs w:val="18"/>
        </w:rPr>
        <w:t>Современные ученые сейчас находятся в точно такой же ситуации с точки зрения ученых, которые появятся через 100 лет, и которые будут уже точно знать о том, какой ужасный вред приносят нам деструктивные восприятия."</w:t>
      </w:r>
    </w:p>
    <w:p w14:paraId="03EFD6BC" w14:textId="77777777" w:rsidR="00EA44B1" w:rsidRDefault="00EA44B1" w:rsidP="000D4D50">
      <w:pPr>
        <w:tabs>
          <w:tab w:val="left" w:pos="6096"/>
        </w:tabs>
        <w:ind w:left="2127" w:right="2410" w:firstLine="283"/>
        <w:jc w:val="both"/>
        <w:rPr>
          <w:sz w:val="18"/>
          <w:szCs w:val="18"/>
        </w:rPr>
      </w:pPr>
    </w:p>
    <w:p w14:paraId="280AF75C" w14:textId="77777777" w:rsidR="00EA44B1" w:rsidRPr="00EA44B1" w:rsidRDefault="00EA44B1" w:rsidP="00EA44B1">
      <w:pPr>
        <w:tabs>
          <w:tab w:val="left" w:pos="6096"/>
        </w:tabs>
        <w:ind w:left="2127" w:right="2410" w:firstLine="283"/>
        <w:jc w:val="both"/>
        <w:rPr>
          <w:sz w:val="18"/>
          <w:szCs w:val="18"/>
        </w:rPr>
      </w:pPr>
      <w:r w:rsidRPr="00EA44B1">
        <w:rPr>
          <w:b/>
          <w:color w:val="FF0000"/>
          <w:sz w:val="18"/>
          <w:szCs w:val="18"/>
        </w:rPr>
        <w:t>20.</w:t>
      </w:r>
      <w:r>
        <w:rPr>
          <w:sz w:val="18"/>
          <w:szCs w:val="18"/>
        </w:rPr>
        <w:t xml:space="preserve"> </w:t>
      </w:r>
      <w:r w:rsidRPr="00EA44B1">
        <w:rPr>
          <w:sz w:val="18"/>
          <w:szCs w:val="18"/>
        </w:rPr>
        <w:t>Когда человек испытывает определенные негативные эмоции (например жалеет себя, испытывает самоосуждение и негативное отношение к себе), одним из последствий может быть снятие в каком-либо органе эпигенетических маркеров, блокирующих гены, отвечающие за разрушение клеток. То есть может быть запущен механизм самоуничтожения - сначала отдельных клеток, а потом и самого организма.</w:t>
      </w:r>
    </w:p>
    <w:p w14:paraId="47C051E6" w14:textId="77777777" w:rsidR="00EA44B1" w:rsidRPr="00EA44B1" w:rsidRDefault="00EA44B1" w:rsidP="00EA44B1">
      <w:pPr>
        <w:tabs>
          <w:tab w:val="left" w:pos="6096"/>
        </w:tabs>
        <w:ind w:left="2127" w:right="2410" w:firstLine="283"/>
        <w:jc w:val="both"/>
        <w:rPr>
          <w:sz w:val="18"/>
          <w:szCs w:val="18"/>
        </w:rPr>
      </w:pPr>
      <w:r w:rsidRPr="00EA44B1">
        <w:rPr>
          <w:sz w:val="18"/>
          <w:szCs w:val="18"/>
        </w:rPr>
        <w:t>В возможности запуска самоуничтожения ничего странного нет: в каждой клетке любого организма такая программа (программа апоптоза) установлена, и ежедневно она срабатывает примерно в 50 миллиардах из тех клеток, которые составляют твое тело. Почему бы тот же самый механизм самоуничтожения в ответ на подаваемый мозгом сигнал не был бы встроен в человека? Это может быть и эволюционно обусловлено: для популяции живых существ в пределах вида выгодно, чтобы депрессивные особи побыстрее вымирали, ведь тогда освободятся ресурсы, которые активные, хотящие жить существа того же вида используют для своего развития и размножения.</w:t>
      </w:r>
    </w:p>
    <w:p w14:paraId="3812B75A" w14:textId="77777777" w:rsidR="00EA44B1" w:rsidRPr="00EA44B1" w:rsidRDefault="00EA44B1" w:rsidP="00EA44B1">
      <w:pPr>
        <w:tabs>
          <w:tab w:val="left" w:pos="6096"/>
        </w:tabs>
        <w:ind w:left="2127" w:right="2410" w:firstLine="283"/>
        <w:jc w:val="both"/>
        <w:rPr>
          <w:sz w:val="18"/>
          <w:szCs w:val="18"/>
        </w:rPr>
      </w:pPr>
      <w:r w:rsidRPr="00EA44B1">
        <w:rPr>
          <w:sz w:val="18"/>
          <w:szCs w:val="18"/>
        </w:rPr>
        <w:t>Конечно же, эпигеном может управлять не только разрушением, но и восстановлением начавшего разрушаться организма, и происходить это может быстро, ведь иногда достаточно активировать или деактивировать всего лишь один ген, чтобы в клетке запустился нужный процесс.</w:t>
      </w:r>
    </w:p>
    <w:p w14:paraId="4110C685" w14:textId="77777777" w:rsidR="00EA44B1" w:rsidRPr="00EA44B1" w:rsidRDefault="00EA44B1" w:rsidP="00EA44B1">
      <w:pPr>
        <w:tabs>
          <w:tab w:val="left" w:pos="6096"/>
        </w:tabs>
        <w:ind w:left="2127" w:right="2410" w:firstLine="283"/>
        <w:jc w:val="both"/>
        <w:rPr>
          <w:sz w:val="18"/>
          <w:szCs w:val="18"/>
        </w:rPr>
      </w:pPr>
      <w:r w:rsidRPr="00EA44B1">
        <w:rPr>
          <w:sz w:val="18"/>
          <w:szCs w:val="18"/>
        </w:rPr>
        <w:t>Исследователи из Калифорнийского университета в Беркли под руководством Дэчера Келтнера (Dacher Keltner) провели эксперимент, в котором 119 студентов три и больше раз в неделю пытались испытать благоговение, слушая музыку, глядя на закат и делая что угодно еще для возникновения этого восприятия. Уровень интерлейкина-6 (вещества, которое вырабатывается клетками иммунной системы в ответ на воспалительные процессы, происходящие в организме) в слюне студентов после эксперимента понизился, что прямо свидетельствует о том, что воспалительных процессов в их телах стало меньше в результате изменения характера работы генов. Так что даже эпизодическое испытывание привлекательных состояний без изменения любых других аспектов жизни уже снижает уровень воспаления в организме, а хронические воспалительные процессы ускоряют процесс старения клеток и органов, в том числе повышая вероятность развития рака.</w:t>
      </w:r>
    </w:p>
    <w:p w14:paraId="3B9CB974" w14:textId="77777777" w:rsidR="00EA44B1" w:rsidRPr="00EA44B1" w:rsidRDefault="00EA44B1" w:rsidP="00EA44B1">
      <w:pPr>
        <w:tabs>
          <w:tab w:val="left" w:pos="6096"/>
        </w:tabs>
        <w:ind w:left="2127" w:right="2410" w:firstLine="283"/>
        <w:jc w:val="both"/>
        <w:rPr>
          <w:sz w:val="18"/>
          <w:szCs w:val="18"/>
        </w:rPr>
      </w:pPr>
      <w:r w:rsidRPr="00EA44B1">
        <w:rPr>
          <w:sz w:val="18"/>
          <w:szCs w:val="18"/>
        </w:rPr>
        <w:t>Еще одним примером влияния эмоционального состояния на эпигеном с возможностью его изменения в лучшую сторону являются опыты на крысах, выращенных в неблагоприятной среде. В конце двадцатого века проводились опыты на животных для того, чтобы определить, насколько сильно влияют условия окружающей среды в первые дни после рождения на поведение животного в течение всей жизни.</w:t>
      </w:r>
    </w:p>
    <w:p w14:paraId="06836884" w14:textId="77777777" w:rsidR="00EA44B1" w:rsidRPr="00EA44B1" w:rsidRDefault="00EA44B1" w:rsidP="00EA44B1">
      <w:pPr>
        <w:tabs>
          <w:tab w:val="left" w:pos="6096"/>
        </w:tabs>
        <w:ind w:left="2127" w:right="2410" w:firstLine="283"/>
        <w:jc w:val="both"/>
        <w:rPr>
          <w:sz w:val="18"/>
          <w:szCs w:val="18"/>
        </w:rPr>
      </w:pPr>
      <w:r w:rsidRPr="00EA44B1">
        <w:rPr>
          <w:sz w:val="18"/>
          <w:szCs w:val="18"/>
        </w:rPr>
        <w:t>Было установлено, что крысы, которых после рождения матери тщательно вылизывали, чистили и чесали, вырастают смелыми, ласковыми, спокойными и обучаемыми. А «заброшенные» крысята становятся боязливыми, агрессивными, необщительными и обучаются хуже. Влияние генов было исключено: крысят выращивали неродные матери, поэтому дело было исключительно в том, какие гены в результате воздействия заботы становились активными, а какие блокировались, и как развивался организм с такими настройками активности генов.</w:t>
      </w:r>
    </w:p>
    <w:p w14:paraId="7A4D4D77" w14:textId="77777777" w:rsidR="00EA44B1" w:rsidRPr="00EA44B1" w:rsidRDefault="00EA44B1" w:rsidP="00EA44B1">
      <w:pPr>
        <w:tabs>
          <w:tab w:val="left" w:pos="6096"/>
        </w:tabs>
        <w:ind w:left="2127" w:right="2410" w:firstLine="283"/>
        <w:jc w:val="both"/>
        <w:rPr>
          <w:sz w:val="18"/>
          <w:szCs w:val="18"/>
        </w:rPr>
      </w:pPr>
      <w:r w:rsidRPr="00EA44B1">
        <w:rPr>
          <w:sz w:val="18"/>
          <w:szCs w:val="18"/>
        </w:rPr>
        <w:t>То есть характер животного определялся эпигеномом, сформировавшимся в первые дни жизни. В процессе вылизывания-вычесывания крысята получают то, что им так необходимо: чувство защищенности, и чем более защищенными они себя чувствуют, тем увереннее противостоят угрозам в будущем, тем уравновешенней становятся. Поскольку опыт первых дней оставляет в их мозгу глубокий след, этот эффект сохраняется на всю жизнь, если, конечно, не случится чего-то экстраординарного.</w:t>
      </w:r>
    </w:p>
    <w:p w14:paraId="02A1D34F" w14:textId="77777777" w:rsidR="00EA44B1" w:rsidRPr="00EA44B1" w:rsidRDefault="00EA44B1" w:rsidP="00EA44B1">
      <w:pPr>
        <w:tabs>
          <w:tab w:val="left" w:pos="6096"/>
        </w:tabs>
        <w:ind w:left="2127" w:right="2410" w:firstLine="283"/>
        <w:jc w:val="both"/>
        <w:rPr>
          <w:sz w:val="18"/>
          <w:szCs w:val="18"/>
        </w:rPr>
      </w:pPr>
      <w:r w:rsidRPr="00EA44B1">
        <w:rPr>
          <w:sz w:val="18"/>
          <w:szCs w:val="18"/>
        </w:rPr>
        <w:t>С точки зрения биологической эволюции такая реакция даже создает преимущества: если крысы-матери не могут хорошо заботиться о своем потомстве, то это свидетельствует о крайне неблагоприятных условиях жизни, которые их отвлекают, а у детенышей развивается особо чувствительная система реагирования на стресс, которая, подобно некоему защитному экрану, готовит их к неблагоприятным внешним условиям. Они становятся более жестокими и недоверчивыми, чем другие; это сопровождается также асоциальным поведением.</w:t>
      </w:r>
    </w:p>
    <w:p w14:paraId="230DAED2" w14:textId="15342198" w:rsidR="00EA44B1" w:rsidRPr="00B8701D" w:rsidRDefault="00EA44B1" w:rsidP="00EA44B1">
      <w:pPr>
        <w:tabs>
          <w:tab w:val="left" w:pos="6096"/>
        </w:tabs>
        <w:ind w:left="2127" w:right="2410" w:firstLine="283"/>
        <w:jc w:val="both"/>
        <w:rPr>
          <w:sz w:val="18"/>
          <w:szCs w:val="18"/>
        </w:rPr>
      </w:pPr>
      <w:r w:rsidRPr="00EA44B1">
        <w:rPr>
          <w:sz w:val="18"/>
          <w:szCs w:val="18"/>
        </w:rPr>
        <w:t>Когда «невылизанным» крысам давали определенные химические вещества, влияющие на появление и снятие эпигенетических маркеров, их поведение менялось и становилось таким же, как у «вылизанных» крыс, и даже просто помещенные в благоприятную среду, безопасную, с большим количеством игрушек, крысы приходили в норму без каких-либо других воздействий. Человек тем более может целенаправленно менять свой эпигеном, прежде всего изменением своего эмоционального состояния и созданием комфортной окружающей среды.</w:t>
      </w:r>
    </w:p>
    <w:sectPr w:rsidR="00EA44B1" w:rsidRPr="00B8701D" w:rsidSect="001A1767">
      <w:pgSz w:w="11906" w:h="16838"/>
      <w:pgMar w:top="3232" w:right="849" w:bottom="3232" w:left="56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72082" w14:textId="77777777" w:rsidR="00B729EE" w:rsidRDefault="00B729EE" w:rsidP="00E637C1">
      <w:r>
        <w:separator/>
      </w:r>
    </w:p>
  </w:endnote>
  <w:endnote w:type="continuationSeparator" w:id="0">
    <w:p w14:paraId="1FBA5041" w14:textId="77777777" w:rsidR="00B729EE" w:rsidRDefault="00B729EE" w:rsidP="00E6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MS Mincho">
    <w:altName w:val="ＭＳ 明朝"/>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CY">
    <w:panose1 w:val="020B0600040502020204"/>
    <w:charset w:val="59"/>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5E0E1" w14:textId="77777777" w:rsidR="00B729EE" w:rsidRDefault="00B729EE" w:rsidP="00E637C1">
      <w:r>
        <w:separator/>
      </w:r>
    </w:p>
  </w:footnote>
  <w:footnote w:type="continuationSeparator" w:id="0">
    <w:p w14:paraId="398EAFBA" w14:textId="77777777" w:rsidR="00B729EE" w:rsidRDefault="00B729EE" w:rsidP="00E637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8FE8B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2">
    <w:nsid w:val="00000002"/>
    <w:multiLevelType w:val="multilevel"/>
    <w:tmpl w:val="00000002"/>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3">
    <w:nsid w:val="00000003"/>
    <w:multiLevelType w:val="multilevel"/>
    <w:tmpl w:val="00000003"/>
    <w:lvl w:ilvl="0">
      <w:start w:val="4"/>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4">
    <w:nsid w:val="00000004"/>
    <w:multiLevelType w:val="multilevel"/>
    <w:tmpl w:val="00000004"/>
    <w:lvl w:ilvl="0">
      <w:start w:val="7"/>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5">
    <w:nsid w:val="00000005"/>
    <w:multiLevelType w:val="multilevel"/>
    <w:tmpl w:val="00000005"/>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6">
    <w:nsid w:val="00000006"/>
    <w:multiLevelType w:val="multilevel"/>
    <w:tmpl w:val="00000006"/>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7">
    <w:nsid w:val="00000007"/>
    <w:multiLevelType w:val="multilevel"/>
    <w:tmpl w:val="00000007"/>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8">
    <w:nsid w:val="00000008"/>
    <w:multiLevelType w:val="multilevel"/>
    <w:tmpl w:val="00000008"/>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9">
    <w:nsid w:val="00000009"/>
    <w:multiLevelType w:val="multilevel"/>
    <w:tmpl w:val="00000009"/>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0">
    <w:nsid w:val="0000000A"/>
    <w:multiLevelType w:val="multilevel"/>
    <w:tmpl w:val="0000000A"/>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1">
    <w:nsid w:val="0000000B"/>
    <w:multiLevelType w:val="multilevel"/>
    <w:tmpl w:val="0000000B"/>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2">
    <w:nsid w:val="0000000C"/>
    <w:multiLevelType w:val="multilevel"/>
    <w:tmpl w:val="0000000C"/>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3">
    <w:nsid w:val="0000000D"/>
    <w:multiLevelType w:val="multilevel"/>
    <w:tmpl w:val="0000000D"/>
    <w:lvl w:ilvl="0">
      <w:start w:val="5"/>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4">
    <w:nsid w:val="0000000E"/>
    <w:multiLevelType w:val="multilevel"/>
    <w:tmpl w:val="0000000E"/>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5">
    <w:nsid w:val="0000000F"/>
    <w:multiLevelType w:val="multilevel"/>
    <w:tmpl w:val="0000000F"/>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6">
    <w:nsid w:val="00000010"/>
    <w:multiLevelType w:val="multilevel"/>
    <w:tmpl w:val="00000010"/>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7">
    <w:nsid w:val="1569135D"/>
    <w:multiLevelType w:val="hybridMultilevel"/>
    <w:tmpl w:val="FEA6ADE6"/>
    <w:lvl w:ilvl="0" w:tplc="A3A696E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25056167"/>
    <w:multiLevelType w:val="hybridMultilevel"/>
    <w:tmpl w:val="C180D5D4"/>
    <w:lvl w:ilvl="0" w:tplc="EC46E812">
      <w:start w:val="1"/>
      <w:numFmt w:val="decimal"/>
      <w:lvlText w:val="%1."/>
      <w:lvlJc w:val="left"/>
      <w:pPr>
        <w:ind w:left="924" w:hanging="6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26012425"/>
    <w:multiLevelType w:val="hybridMultilevel"/>
    <w:tmpl w:val="4AA02C72"/>
    <w:lvl w:ilvl="0" w:tplc="3F32D34A">
      <w:start w:val="1"/>
      <w:numFmt w:val="decimal"/>
      <w:lvlText w:val="%1."/>
      <w:lvlJc w:val="left"/>
      <w:pPr>
        <w:ind w:left="864" w:hanging="58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3922A3D"/>
    <w:multiLevelType w:val="hybridMultilevel"/>
    <w:tmpl w:val="5C907224"/>
    <w:lvl w:ilvl="0" w:tplc="18F0FC6C">
      <w:start w:val="1"/>
      <w:numFmt w:val="decimal"/>
      <w:lvlText w:val="%1."/>
      <w:lvlJc w:val="left"/>
      <w:pPr>
        <w:ind w:left="844" w:hanging="5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5FD6536"/>
    <w:multiLevelType w:val="hybridMultilevel"/>
    <w:tmpl w:val="5032F176"/>
    <w:lvl w:ilvl="0" w:tplc="08A01FC0">
      <w:start w:val="1"/>
      <w:numFmt w:val="decimal"/>
      <w:lvlText w:val="%1."/>
      <w:lvlJc w:val="left"/>
      <w:pPr>
        <w:ind w:left="804" w:hanging="5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61E6721"/>
    <w:multiLevelType w:val="hybridMultilevel"/>
    <w:tmpl w:val="8FB0B700"/>
    <w:lvl w:ilvl="0" w:tplc="33F251FC">
      <w:start w:val="1"/>
      <w:numFmt w:val="decimal"/>
      <w:lvlText w:val="%1."/>
      <w:lvlJc w:val="left"/>
      <w:pPr>
        <w:ind w:left="904" w:hanging="6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3B777F1F"/>
    <w:multiLevelType w:val="hybridMultilevel"/>
    <w:tmpl w:val="CDE08238"/>
    <w:lvl w:ilvl="0" w:tplc="C2AE2228">
      <w:start w:val="1"/>
      <w:numFmt w:val="decimal"/>
      <w:lvlText w:val="%1."/>
      <w:lvlJc w:val="left"/>
      <w:pPr>
        <w:ind w:left="1668" w:hanging="560"/>
      </w:pPr>
      <w:rPr>
        <w:rFonts w:hint="default"/>
      </w:rPr>
    </w:lvl>
    <w:lvl w:ilvl="1" w:tplc="04090019">
      <w:start w:val="1"/>
      <w:numFmt w:val="lowerLetter"/>
      <w:lvlText w:val="%2."/>
      <w:lvlJc w:val="left"/>
      <w:pPr>
        <w:ind w:left="2188" w:hanging="360"/>
      </w:pPr>
    </w:lvl>
    <w:lvl w:ilvl="2" w:tplc="0409001B" w:tentative="1">
      <w:start w:val="1"/>
      <w:numFmt w:val="lowerRoman"/>
      <w:lvlText w:val="%3."/>
      <w:lvlJc w:val="right"/>
      <w:pPr>
        <w:ind w:left="2908" w:hanging="180"/>
      </w:pPr>
    </w:lvl>
    <w:lvl w:ilvl="3" w:tplc="0409000F" w:tentative="1">
      <w:start w:val="1"/>
      <w:numFmt w:val="decimal"/>
      <w:lvlText w:val="%4."/>
      <w:lvlJc w:val="left"/>
      <w:pPr>
        <w:ind w:left="3628" w:hanging="360"/>
      </w:pPr>
    </w:lvl>
    <w:lvl w:ilvl="4" w:tplc="04090019" w:tentative="1">
      <w:start w:val="1"/>
      <w:numFmt w:val="lowerLetter"/>
      <w:lvlText w:val="%5."/>
      <w:lvlJc w:val="left"/>
      <w:pPr>
        <w:ind w:left="4348" w:hanging="360"/>
      </w:pPr>
    </w:lvl>
    <w:lvl w:ilvl="5" w:tplc="0409001B" w:tentative="1">
      <w:start w:val="1"/>
      <w:numFmt w:val="lowerRoman"/>
      <w:lvlText w:val="%6."/>
      <w:lvlJc w:val="right"/>
      <w:pPr>
        <w:ind w:left="5068" w:hanging="180"/>
      </w:pPr>
    </w:lvl>
    <w:lvl w:ilvl="6" w:tplc="0409000F" w:tentative="1">
      <w:start w:val="1"/>
      <w:numFmt w:val="decimal"/>
      <w:lvlText w:val="%7."/>
      <w:lvlJc w:val="left"/>
      <w:pPr>
        <w:ind w:left="5788" w:hanging="360"/>
      </w:pPr>
    </w:lvl>
    <w:lvl w:ilvl="7" w:tplc="04090019" w:tentative="1">
      <w:start w:val="1"/>
      <w:numFmt w:val="lowerLetter"/>
      <w:lvlText w:val="%8."/>
      <w:lvlJc w:val="left"/>
      <w:pPr>
        <w:ind w:left="6508" w:hanging="360"/>
      </w:pPr>
    </w:lvl>
    <w:lvl w:ilvl="8" w:tplc="0409001B" w:tentative="1">
      <w:start w:val="1"/>
      <w:numFmt w:val="lowerRoman"/>
      <w:lvlText w:val="%9."/>
      <w:lvlJc w:val="right"/>
      <w:pPr>
        <w:ind w:left="7228" w:hanging="180"/>
      </w:pPr>
    </w:lvl>
  </w:abstractNum>
  <w:abstractNum w:abstractNumId="24">
    <w:nsid w:val="45B20095"/>
    <w:multiLevelType w:val="hybridMultilevel"/>
    <w:tmpl w:val="9ABA6380"/>
    <w:lvl w:ilvl="0" w:tplc="2E40D010">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DE9441C"/>
    <w:multiLevelType w:val="hybridMultilevel"/>
    <w:tmpl w:val="EBB63948"/>
    <w:lvl w:ilvl="0" w:tplc="07DCF43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AD46787"/>
    <w:multiLevelType w:val="hybridMultilevel"/>
    <w:tmpl w:val="15D4C898"/>
    <w:lvl w:ilvl="0" w:tplc="12383E78">
      <w:start w:val="1"/>
      <w:numFmt w:val="decimal"/>
      <w:lvlText w:val="%1."/>
      <w:lvlJc w:val="left"/>
      <w:pPr>
        <w:ind w:left="884" w:hanging="60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C732D71"/>
    <w:multiLevelType w:val="hybridMultilevel"/>
    <w:tmpl w:val="99EEE324"/>
    <w:lvl w:ilvl="0" w:tplc="DF0448F6">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25"/>
  </w:num>
  <w:num w:numId="20">
    <w:abstractNumId w:val="23"/>
  </w:num>
  <w:num w:numId="21">
    <w:abstractNumId w:val="20"/>
  </w:num>
  <w:num w:numId="22">
    <w:abstractNumId w:val="19"/>
  </w:num>
  <w:num w:numId="23">
    <w:abstractNumId w:val="27"/>
  </w:num>
  <w:num w:numId="24">
    <w:abstractNumId w:val="22"/>
  </w:num>
  <w:num w:numId="25">
    <w:abstractNumId w:val="24"/>
  </w:num>
  <w:num w:numId="26">
    <w:abstractNumId w:val="18"/>
  </w:num>
  <w:num w:numId="27">
    <w:abstractNumId w:val="21"/>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doNotDisplayPageBoundaries/>
  <w:hideGrammatical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D03"/>
    <w:rsid w:val="000001EA"/>
    <w:rsid w:val="000002AF"/>
    <w:rsid w:val="000003A1"/>
    <w:rsid w:val="000004A8"/>
    <w:rsid w:val="00000528"/>
    <w:rsid w:val="000007AA"/>
    <w:rsid w:val="00000815"/>
    <w:rsid w:val="00000883"/>
    <w:rsid w:val="00000E8B"/>
    <w:rsid w:val="0000117D"/>
    <w:rsid w:val="000014A8"/>
    <w:rsid w:val="000014B8"/>
    <w:rsid w:val="0000183C"/>
    <w:rsid w:val="0000184F"/>
    <w:rsid w:val="00001BD5"/>
    <w:rsid w:val="00001D3A"/>
    <w:rsid w:val="0000217F"/>
    <w:rsid w:val="000026D8"/>
    <w:rsid w:val="00002771"/>
    <w:rsid w:val="00002BEA"/>
    <w:rsid w:val="00003050"/>
    <w:rsid w:val="00003183"/>
    <w:rsid w:val="000031F6"/>
    <w:rsid w:val="0000324B"/>
    <w:rsid w:val="00003330"/>
    <w:rsid w:val="00003CE6"/>
    <w:rsid w:val="00003E05"/>
    <w:rsid w:val="00003F4B"/>
    <w:rsid w:val="00004041"/>
    <w:rsid w:val="00004205"/>
    <w:rsid w:val="00004350"/>
    <w:rsid w:val="00004668"/>
    <w:rsid w:val="00004C02"/>
    <w:rsid w:val="00004C27"/>
    <w:rsid w:val="00004C4C"/>
    <w:rsid w:val="00004C7A"/>
    <w:rsid w:val="00005350"/>
    <w:rsid w:val="00005379"/>
    <w:rsid w:val="00005451"/>
    <w:rsid w:val="0000556B"/>
    <w:rsid w:val="000059B5"/>
    <w:rsid w:val="00005AE7"/>
    <w:rsid w:val="00006031"/>
    <w:rsid w:val="000065D7"/>
    <w:rsid w:val="000068F1"/>
    <w:rsid w:val="00006D92"/>
    <w:rsid w:val="00006E41"/>
    <w:rsid w:val="00007168"/>
    <w:rsid w:val="0000723C"/>
    <w:rsid w:val="0000739D"/>
    <w:rsid w:val="0000744F"/>
    <w:rsid w:val="0000746A"/>
    <w:rsid w:val="000078A0"/>
    <w:rsid w:val="00007DAE"/>
    <w:rsid w:val="000101E4"/>
    <w:rsid w:val="000104FB"/>
    <w:rsid w:val="0001060F"/>
    <w:rsid w:val="00010CE6"/>
    <w:rsid w:val="00010E95"/>
    <w:rsid w:val="000118FB"/>
    <w:rsid w:val="00011A76"/>
    <w:rsid w:val="00011CA8"/>
    <w:rsid w:val="00012407"/>
    <w:rsid w:val="0001248C"/>
    <w:rsid w:val="000124A6"/>
    <w:rsid w:val="00012C79"/>
    <w:rsid w:val="00012F87"/>
    <w:rsid w:val="0001318E"/>
    <w:rsid w:val="000136E2"/>
    <w:rsid w:val="00013885"/>
    <w:rsid w:val="00013906"/>
    <w:rsid w:val="00013BD6"/>
    <w:rsid w:val="00013C4D"/>
    <w:rsid w:val="00013CA1"/>
    <w:rsid w:val="00014040"/>
    <w:rsid w:val="0001447A"/>
    <w:rsid w:val="00014769"/>
    <w:rsid w:val="00014820"/>
    <w:rsid w:val="0001483C"/>
    <w:rsid w:val="00014C47"/>
    <w:rsid w:val="00014F5E"/>
    <w:rsid w:val="000151CA"/>
    <w:rsid w:val="000153BF"/>
    <w:rsid w:val="0001560E"/>
    <w:rsid w:val="00015841"/>
    <w:rsid w:val="00015C45"/>
    <w:rsid w:val="00015C51"/>
    <w:rsid w:val="00016064"/>
    <w:rsid w:val="0001607F"/>
    <w:rsid w:val="000162F0"/>
    <w:rsid w:val="0001641B"/>
    <w:rsid w:val="00016668"/>
    <w:rsid w:val="00016827"/>
    <w:rsid w:val="00016AD6"/>
    <w:rsid w:val="00016E06"/>
    <w:rsid w:val="000174A2"/>
    <w:rsid w:val="00017600"/>
    <w:rsid w:val="00017836"/>
    <w:rsid w:val="00017D82"/>
    <w:rsid w:val="00017E00"/>
    <w:rsid w:val="00017EBF"/>
    <w:rsid w:val="00017F67"/>
    <w:rsid w:val="0002026A"/>
    <w:rsid w:val="0002044E"/>
    <w:rsid w:val="000206B4"/>
    <w:rsid w:val="00020DA0"/>
    <w:rsid w:val="00020FE3"/>
    <w:rsid w:val="000210AD"/>
    <w:rsid w:val="000211DC"/>
    <w:rsid w:val="000219CC"/>
    <w:rsid w:val="00021F5D"/>
    <w:rsid w:val="00022161"/>
    <w:rsid w:val="000222F4"/>
    <w:rsid w:val="0002258D"/>
    <w:rsid w:val="0002268D"/>
    <w:rsid w:val="000228FF"/>
    <w:rsid w:val="00022969"/>
    <w:rsid w:val="00022B5C"/>
    <w:rsid w:val="00022C54"/>
    <w:rsid w:val="00022D12"/>
    <w:rsid w:val="00023256"/>
    <w:rsid w:val="000232C0"/>
    <w:rsid w:val="000233A5"/>
    <w:rsid w:val="000233FE"/>
    <w:rsid w:val="000239A8"/>
    <w:rsid w:val="00023BB2"/>
    <w:rsid w:val="00023C49"/>
    <w:rsid w:val="00023D69"/>
    <w:rsid w:val="00023EB2"/>
    <w:rsid w:val="00024139"/>
    <w:rsid w:val="000241C6"/>
    <w:rsid w:val="00024417"/>
    <w:rsid w:val="00024596"/>
    <w:rsid w:val="00024D12"/>
    <w:rsid w:val="00024D67"/>
    <w:rsid w:val="00024EA1"/>
    <w:rsid w:val="00024F27"/>
    <w:rsid w:val="00025019"/>
    <w:rsid w:val="00025689"/>
    <w:rsid w:val="000257AC"/>
    <w:rsid w:val="00025813"/>
    <w:rsid w:val="00025A42"/>
    <w:rsid w:val="000264EC"/>
    <w:rsid w:val="000269EA"/>
    <w:rsid w:val="00026D12"/>
    <w:rsid w:val="00027486"/>
    <w:rsid w:val="000274CE"/>
    <w:rsid w:val="00027996"/>
    <w:rsid w:val="000303C8"/>
    <w:rsid w:val="000303D7"/>
    <w:rsid w:val="00030451"/>
    <w:rsid w:val="000308D6"/>
    <w:rsid w:val="000308E3"/>
    <w:rsid w:val="0003143A"/>
    <w:rsid w:val="00031520"/>
    <w:rsid w:val="00031688"/>
    <w:rsid w:val="0003191C"/>
    <w:rsid w:val="000321E1"/>
    <w:rsid w:val="00032414"/>
    <w:rsid w:val="00032527"/>
    <w:rsid w:val="00032C33"/>
    <w:rsid w:val="00032D25"/>
    <w:rsid w:val="00032D4E"/>
    <w:rsid w:val="00032D6D"/>
    <w:rsid w:val="00032D98"/>
    <w:rsid w:val="0003386E"/>
    <w:rsid w:val="00033AFE"/>
    <w:rsid w:val="00033B03"/>
    <w:rsid w:val="00033C8C"/>
    <w:rsid w:val="00033D09"/>
    <w:rsid w:val="00033DD7"/>
    <w:rsid w:val="00033E7A"/>
    <w:rsid w:val="00034042"/>
    <w:rsid w:val="000342DE"/>
    <w:rsid w:val="00034646"/>
    <w:rsid w:val="00034E27"/>
    <w:rsid w:val="0003511B"/>
    <w:rsid w:val="000353DB"/>
    <w:rsid w:val="00035673"/>
    <w:rsid w:val="000358BC"/>
    <w:rsid w:val="00035BC9"/>
    <w:rsid w:val="00035C36"/>
    <w:rsid w:val="00035C9F"/>
    <w:rsid w:val="00035D40"/>
    <w:rsid w:val="000360FC"/>
    <w:rsid w:val="00036137"/>
    <w:rsid w:val="0003661C"/>
    <w:rsid w:val="000366A9"/>
    <w:rsid w:val="000366B3"/>
    <w:rsid w:val="000368EA"/>
    <w:rsid w:val="00036B64"/>
    <w:rsid w:val="00037313"/>
    <w:rsid w:val="000376DE"/>
    <w:rsid w:val="00037705"/>
    <w:rsid w:val="000378C1"/>
    <w:rsid w:val="00037CE6"/>
    <w:rsid w:val="00037D45"/>
    <w:rsid w:val="00037DB9"/>
    <w:rsid w:val="00040066"/>
    <w:rsid w:val="0004064D"/>
    <w:rsid w:val="000409FD"/>
    <w:rsid w:val="00040A45"/>
    <w:rsid w:val="00040C5E"/>
    <w:rsid w:val="00040F03"/>
    <w:rsid w:val="00040FAC"/>
    <w:rsid w:val="00041135"/>
    <w:rsid w:val="0004143F"/>
    <w:rsid w:val="00041748"/>
    <w:rsid w:val="00041DA0"/>
    <w:rsid w:val="00042171"/>
    <w:rsid w:val="00042204"/>
    <w:rsid w:val="000422DD"/>
    <w:rsid w:val="0004257B"/>
    <w:rsid w:val="00042594"/>
    <w:rsid w:val="000425C9"/>
    <w:rsid w:val="00042698"/>
    <w:rsid w:val="0004278F"/>
    <w:rsid w:val="00042F0B"/>
    <w:rsid w:val="0004315E"/>
    <w:rsid w:val="000433F4"/>
    <w:rsid w:val="00043599"/>
    <w:rsid w:val="000438A9"/>
    <w:rsid w:val="00043926"/>
    <w:rsid w:val="000439C3"/>
    <w:rsid w:val="00043AFD"/>
    <w:rsid w:val="00043B47"/>
    <w:rsid w:val="00043E06"/>
    <w:rsid w:val="000440F6"/>
    <w:rsid w:val="000444F8"/>
    <w:rsid w:val="00044560"/>
    <w:rsid w:val="000445C3"/>
    <w:rsid w:val="0004466D"/>
    <w:rsid w:val="0004467D"/>
    <w:rsid w:val="000448C0"/>
    <w:rsid w:val="0004496C"/>
    <w:rsid w:val="00044DF4"/>
    <w:rsid w:val="000455FE"/>
    <w:rsid w:val="00045E9A"/>
    <w:rsid w:val="000460A8"/>
    <w:rsid w:val="00046114"/>
    <w:rsid w:val="00046255"/>
    <w:rsid w:val="0004644E"/>
    <w:rsid w:val="0004678D"/>
    <w:rsid w:val="00046820"/>
    <w:rsid w:val="00046852"/>
    <w:rsid w:val="00046982"/>
    <w:rsid w:val="00046E11"/>
    <w:rsid w:val="00046FB4"/>
    <w:rsid w:val="000471C6"/>
    <w:rsid w:val="000471EB"/>
    <w:rsid w:val="000471FA"/>
    <w:rsid w:val="00047A5A"/>
    <w:rsid w:val="00047B21"/>
    <w:rsid w:val="00047C07"/>
    <w:rsid w:val="00047C91"/>
    <w:rsid w:val="00047D92"/>
    <w:rsid w:val="00050017"/>
    <w:rsid w:val="000502BA"/>
    <w:rsid w:val="00050328"/>
    <w:rsid w:val="0005048F"/>
    <w:rsid w:val="0005052B"/>
    <w:rsid w:val="00050645"/>
    <w:rsid w:val="00050687"/>
    <w:rsid w:val="00050ACF"/>
    <w:rsid w:val="00050C1D"/>
    <w:rsid w:val="000514FC"/>
    <w:rsid w:val="000516B6"/>
    <w:rsid w:val="000516B8"/>
    <w:rsid w:val="000516CA"/>
    <w:rsid w:val="00051D36"/>
    <w:rsid w:val="00051E07"/>
    <w:rsid w:val="00051FB2"/>
    <w:rsid w:val="0005234C"/>
    <w:rsid w:val="000528B0"/>
    <w:rsid w:val="00052953"/>
    <w:rsid w:val="00052975"/>
    <w:rsid w:val="00052A62"/>
    <w:rsid w:val="00052ED5"/>
    <w:rsid w:val="0005309A"/>
    <w:rsid w:val="000539DF"/>
    <w:rsid w:val="00053CB5"/>
    <w:rsid w:val="00053E20"/>
    <w:rsid w:val="00054812"/>
    <w:rsid w:val="00054871"/>
    <w:rsid w:val="00054AAA"/>
    <w:rsid w:val="0005506E"/>
    <w:rsid w:val="000553E3"/>
    <w:rsid w:val="00055A89"/>
    <w:rsid w:val="00055FC0"/>
    <w:rsid w:val="00056098"/>
    <w:rsid w:val="0005609E"/>
    <w:rsid w:val="00056939"/>
    <w:rsid w:val="00056946"/>
    <w:rsid w:val="00057296"/>
    <w:rsid w:val="00057475"/>
    <w:rsid w:val="000578A7"/>
    <w:rsid w:val="00057DFF"/>
    <w:rsid w:val="00057E1B"/>
    <w:rsid w:val="00057FBB"/>
    <w:rsid w:val="00057FEC"/>
    <w:rsid w:val="00060173"/>
    <w:rsid w:val="000604D1"/>
    <w:rsid w:val="000607C9"/>
    <w:rsid w:val="0006089A"/>
    <w:rsid w:val="00060905"/>
    <w:rsid w:val="00060927"/>
    <w:rsid w:val="00060971"/>
    <w:rsid w:val="00060A1D"/>
    <w:rsid w:val="00060CF2"/>
    <w:rsid w:val="000615C7"/>
    <w:rsid w:val="00061692"/>
    <w:rsid w:val="0006172C"/>
    <w:rsid w:val="00061BDB"/>
    <w:rsid w:val="000620C5"/>
    <w:rsid w:val="000626DB"/>
    <w:rsid w:val="00062724"/>
    <w:rsid w:val="00062BB7"/>
    <w:rsid w:val="00062D48"/>
    <w:rsid w:val="00062E86"/>
    <w:rsid w:val="000632C7"/>
    <w:rsid w:val="00063453"/>
    <w:rsid w:val="000634CB"/>
    <w:rsid w:val="000634CD"/>
    <w:rsid w:val="0006360F"/>
    <w:rsid w:val="00063DCB"/>
    <w:rsid w:val="00063FED"/>
    <w:rsid w:val="0006424B"/>
    <w:rsid w:val="0006438A"/>
    <w:rsid w:val="00064934"/>
    <w:rsid w:val="00064EC9"/>
    <w:rsid w:val="00064F7D"/>
    <w:rsid w:val="00065099"/>
    <w:rsid w:val="000650AA"/>
    <w:rsid w:val="00065804"/>
    <w:rsid w:val="00065818"/>
    <w:rsid w:val="000660B5"/>
    <w:rsid w:val="00066238"/>
    <w:rsid w:val="00066350"/>
    <w:rsid w:val="0006680F"/>
    <w:rsid w:val="00066A41"/>
    <w:rsid w:val="00066B26"/>
    <w:rsid w:val="00066E19"/>
    <w:rsid w:val="00066F30"/>
    <w:rsid w:val="0006773B"/>
    <w:rsid w:val="00067B55"/>
    <w:rsid w:val="00067E3B"/>
    <w:rsid w:val="00067F30"/>
    <w:rsid w:val="000702A7"/>
    <w:rsid w:val="0007048A"/>
    <w:rsid w:val="00070566"/>
    <w:rsid w:val="000705BB"/>
    <w:rsid w:val="00070A62"/>
    <w:rsid w:val="00070B61"/>
    <w:rsid w:val="0007127D"/>
    <w:rsid w:val="000720BC"/>
    <w:rsid w:val="000721F5"/>
    <w:rsid w:val="00072475"/>
    <w:rsid w:val="00072830"/>
    <w:rsid w:val="000728C6"/>
    <w:rsid w:val="000729EC"/>
    <w:rsid w:val="00072AFD"/>
    <w:rsid w:val="00073352"/>
    <w:rsid w:val="00073411"/>
    <w:rsid w:val="000735BB"/>
    <w:rsid w:val="0007375B"/>
    <w:rsid w:val="00073989"/>
    <w:rsid w:val="0007445A"/>
    <w:rsid w:val="000746ED"/>
    <w:rsid w:val="00074866"/>
    <w:rsid w:val="00074AF8"/>
    <w:rsid w:val="00074B9C"/>
    <w:rsid w:val="00074DDA"/>
    <w:rsid w:val="000750A1"/>
    <w:rsid w:val="00075244"/>
    <w:rsid w:val="00075259"/>
    <w:rsid w:val="000752EB"/>
    <w:rsid w:val="00075482"/>
    <w:rsid w:val="000755C8"/>
    <w:rsid w:val="00075D04"/>
    <w:rsid w:val="00076304"/>
    <w:rsid w:val="000767F8"/>
    <w:rsid w:val="00076A85"/>
    <w:rsid w:val="00076C73"/>
    <w:rsid w:val="00076D69"/>
    <w:rsid w:val="00076DA3"/>
    <w:rsid w:val="00076DF3"/>
    <w:rsid w:val="00076F7B"/>
    <w:rsid w:val="00077082"/>
    <w:rsid w:val="0007734A"/>
    <w:rsid w:val="00077513"/>
    <w:rsid w:val="00077DBC"/>
    <w:rsid w:val="00077DFC"/>
    <w:rsid w:val="00080C6C"/>
    <w:rsid w:val="0008149B"/>
    <w:rsid w:val="000814B6"/>
    <w:rsid w:val="0008152C"/>
    <w:rsid w:val="000818F4"/>
    <w:rsid w:val="00081AD7"/>
    <w:rsid w:val="00081C52"/>
    <w:rsid w:val="00081CC9"/>
    <w:rsid w:val="00081D24"/>
    <w:rsid w:val="0008229A"/>
    <w:rsid w:val="00082548"/>
    <w:rsid w:val="00082898"/>
    <w:rsid w:val="00082B07"/>
    <w:rsid w:val="00082B7C"/>
    <w:rsid w:val="00082E4E"/>
    <w:rsid w:val="0008301D"/>
    <w:rsid w:val="0008309C"/>
    <w:rsid w:val="000830D5"/>
    <w:rsid w:val="000831C2"/>
    <w:rsid w:val="0008320D"/>
    <w:rsid w:val="00083273"/>
    <w:rsid w:val="00083753"/>
    <w:rsid w:val="00083A62"/>
    <w:rsid w:val="00083B13"/>
    <w:rsid w:val="00083EF6"/>
    <w:rsid w:val="00083F58"/>
    <w:rsid w:val="00084086"/>
    <w:rsid w:val="00084218"/>
    <w:rsid w:val="00084532"/>
    <w:rsid w:val="00084D87"/>
    <w:rsid w:val="000851DF"/>
    <w:rsid w:val="00085325"/>
    <w:rsid w:val="00085777"/>
    <w:rsid w:val="000858B2"/>
    <w:rsid w:val="00085A75"/>
    <w:rsid w:val="00085E34"/>
    <w:rsid w:val="00085FAC"/>
    <w:rsid w:val="00085FBF"/>
    <w:rsid w:val="000861B5"/>
    <w:rsid w:val="000865E0"/>
    <w:rsid w:val="0008677B"/>
    <w:rsid w:val="000867A6"/>
    <w:rsid w:val="000867E1"/>
    <w:rsid w:val="000867FF"/>
    <w:rsid w:val="00086D14"/>
    <w:rsid w:val="00087590"/>
    <w:rsid w:val="0008780A"/>
    <w:rsid w:val="00087EB5"/>
    <w:rsid w:val="000906C1"/>
    <w:rsid w:val="0009078F"/>
    <w:rsid w:val="00090AF2"/>
    <w:rsid w:val="00090D3C"/>
    <w:rsid w:val="00090E71"/>
    <w:rsid w:val="000912D0"/>
    <w:rsid w:val="0009170C"/>
    <w:rsid w:val="00091B29"/>
    <w:rsid w:val="00092020"/>
    <w:rsid w:val="00092029"/>
    <w:rsid w:val="0009218F"/>
    <w:rsid w:val="0009221F"/>
    <w:rsid w:val="000924E3"/>
    <w:rsid w:val="000927E3"/>
    <w:rsid w:val="00092B51"/>
    <w:rsid w:val="00092DBD"/>
    <w:rsid w:val="00092DDA"/>
    <w:rsid w:val="00093486"/>
    <w:rsid w:val="00093592"/>
    <w:rsid w:val="000936E4"/>
    <w:rsid w:val="000936FD"/>
    <w:rsid w:val="0009385D"/>
    <w:rsid w:val="0009391E"/>
    <w:rsid w:val="00093A5C"/>
    <w:rsid w:val="00093A80"/>
    <w:rsid w:val="00093AA1"/>
    <w:rsid w:val="00093E46"/>
    <w:rsid w:val="000941C6"/>
    <w:rsid w:val="0009442B"/>
    <w:rsid w:val="00094887"/>
    <w:rsid w:val="000948F4"/>
    <w:rsid w:val="00094D86"/>
    <w:rsid w:val="00095982"/>
    <w:rsid w:val="0009605E"/>
    <w:rsid w:val="000961FD"/>
    <w:rsid w:val="000966B0"/>
    <w:rsid w:val="00096841"/>
    <w:rsid w:val="00096895"/>
    <w:rsid w:val="00096CA0"/>
    <w:rsid w:val="00097081"/>
    <w:rsid w:val="000970F5"/>
    <w:rsid w:val="00097123"/>
    <w:rsid w:val="00097951"/>
    <w:rsid w:val="00097EFA"/>
    <w:rsid w:val="000A0338"/>
    <w:rsid w:val="000A04FE"/>
    <w:rsid w:val="000A0566"/>
    <w:rsid w:val="000A0690"/>
    <w:rsid w:val="000A06A7"/>
    <w:rsid w:val="000A06E6"/>
    <w:rsid w:val="000A0874"/>
    <w:rsid w:val="000A0A4C"/>
    <w:rsid w:val="000A0B42"/>
    <w:rsid w:val="000A0C78"/>
    <w:rsid w:val="000A0FF1"/>
    <w:rsid w:val="000A15B3"/>
    <w:rsid w:val="000A1B17"/>
    <w:rsid w:val="000A1BB5"/>
    <w:rsid w:val="000A21BA"/>
    <w:rsid w:val="000A22EF"/>
    <w:rsid w:val="000A238C"/>
    <w:rsid w:val="000A2767"/>
    <w:rsid w:val="000A288F"/>
    <w:rsid w:val="000A2981"/>
    <w:rsid w:val="000A330B"/>
    <w:rsid w:val="000A36C2"/>
    <w:rsid w:val="000A3790"/>
    <w:rsid w:val="000A3BF3"/>
    <w:rsid w:val="000A3EB4"/>
    <w:rsid w:val="000A3F7C"/>
    <w:rsid w:val="000A3FB1"/>
    <w:rsid w:val="000A4187"/>
    <w:rsid w:val="000A42A4"/>
    <w:rsid w:val="000A438C"/>
    <w:rsid w:val="000A43C1"/>
    <w:rsid w:val="000A4478"/>
    <w:rsid w:val="000A4B02"/>
    <w:rsid w:val="000A4B22"/>
    <w:rsid w:val="000A4CEC"/>
    <w:rsid w:val="000A4E1E"/>
    <w:rsid w:val="000A5007"/>
    <w:rsid w:val="000A5140"/>
    <w:rsid w:val="000A52CC"/>
    <w:rsid w:val="000A535F"/>
    <w:rsid w:val="000A53D2"/>
    <w:rsid w:val="000A5521"/>
    <w:rsid w:val="000A5668"/>
    <w:rsid w:val="000A56F3"/>
    <w:rsid w:val="000A5D51"/>
    <w:rsid w:val="000A6023"/>
    <w:rsid w:val="000A6214"/>
    <w:rsid w:val="000A621B"/>
    <w:rsid w:val="000A631A"/>
    <w:rsid w:val="000A6CA7"/>
    <w:rsid w:val="000A6D11"/>
    <w:rsid w:val="000A70C0"/>
    <w:rsid w:val="000A72EB"/>
    <w:rsid w:val="000A76A3"/>
    <w:rsid w:val="000A7722"/>
    <w:rsid w:val="000A7881"/>
    <w:rsid w:val="000A7CFD"/>
    <w:rsid w:val="000A7FE5"/>
    <w:rsid w:val="000B01F4"/>
    <w:rsid w:val="000B0595"/>
    <w:rsid w:val="000B0941"/>
    <w:rsid w:val="000B09A0"/>
    <w:rsid w:val="000B0BA9"/>
    <w:rsid w:val="000B0C25"/>
    <w:rsid w:val="000B105B"/>
    <w:rsid w:val="000B12B0"/>
    <w:rsid w:val="000B12F9"/>
    <w:rsid w:val="000B1708"/>
    <w:rsid w:val="000B17E0"/>
    <w:rsid w:val="000B1DC9"/>
    <w:rsid w:val="000B1ECE"/>
    <w:rsid w:val="000B1F93"/>
    <w:rsid w:val="000B242D"/>
    <w:rsid w:val="000B24B6"/>
    <w:rsid w:val="000B24F9"/>
    <w:rsid w:val="000B2727"/>
    <w:rsid w:val="000B291A"/>
    <w:rsid w:val="000B2B54"/>
    <w:rsid w:val="000B2C95"/>
    <w:rsid w:val="000B2CF0"/>
    <w:rsid w:val="000B2D7D"/>
    <w:rsid w:val="000B300C"/>
    <w:rsid w:val="000B306F"/>
    <w:rsid w:val="000B327C"/>
    <w:rsid w:val="000B34B4"/>
    <w:rsid w:val="000B3D2F"/>
    <w:rsid w:val="000B3EF3"/>
    <w:rsid w:val="000B3F41"/>
    <w:rsid w:val="000B3FFE"/>
    <w:rsid w:val="000B48E2"/>
    <w:rsid w:val="000B4955"/>
    <w:rsid w:val="000B4DFC"/>
    <w:rsid w:val="000B4EF7"/>
    <w:rsid w:val="000B54B2"/>
    <w:rsid w:val="000B55F3"/>
    <w:rsid w:val="000B5674"/>
    <w:rsid w:val="000B5946"/>
    <w:rsid w:val="000B5A72"/>
    <w:rsid w:val="000B5D18"/>
    <w:rsid w:val="000B5E28"/>
    <w:rsid w:val="000B5FDD"/>
    <w:rsid w:val="000B62DC"/>
    <w:rsid w:val="000B6425"/>
    <w:rsid w:val="000B722E"/>
    <w:rsid w:val="000B7660"/>
    <w:rsid w:val="000B783B"/>
    <w:rsid w:val="000B7C14"/>
    <w:rsid w:val="000C022C"/>
    <w:rsid w:val="000C0A45"/>
    <w:rsid w:val="000C0D14"/>
    <w:rsid w:val="000C0D74"/>
    <w:rsid w:val="000C1264"/>
    <w:rsid w:val="000C1416"/>
    <w:rsid w:val="000C1489"/>
    <w:rsid w:val="000C16B4"/>
    <w:rsid w:val="000C16F0"/>
    <w:rsid w:val="000C1A30"/>
    <w:rsid w:val="000C1A72"/>
    <w:rsid w:val="000C1A75"/>
    <w:rsid w:val="000C1AA3"/>
    <w:rsid w:val="000C22F3"/>
    <w:rsid w:val="000C2423"/>
    <w:rsid w:val="000C3205"/>
    <w:rsid w:val="000C32C5"/>
    <w:rsid w:val="000C32DA"/>
    <w:rsid w:val="000C3387"/>
    <w:rsid w:val="000C34E8"/>
    <w:rsid w:val="000C3667"/>
    <w:rsid w:val="000C379C"/>
    <w:rsid w:val="000C382C"/>
    <w:rsid w:val="000C39C8"/>
    <w:rsid w:val="000C3CF7"/>
    <w:rsid w:val="000C3DA9"/>
    <w:rsid w:val="000C418D"/>
    <w:rsid w:val="000C43D0"/>
    <w:rsid w:val="000C461C"/>
    <w:rsid w:val="000C49EA"/>
    <w:rsid w:val="000C4ABC"/>
    <w:rsid w:val="000C4B04"/>
    <w:rsid w:val="000C4B10"/>
    <w:rsid w:val="000C4BA3"/>
    <w:rsid w:val="000C4D86"/>
    <w:rsid w:val="000C4D9E"/>
    <w:rsid w:val="000C4E03"/>
    <w:rsid w:val="000C5818"/>
    <w:rsid w:val="000C582D"/>
    <w:rsid w:val="000C59F7"/>
    <w:rsid w:val="000C5D08"/>
    <w:rsid w:val="000C62C1"/>
    <w:rsid w:val="000C6576"/>
    <w:rsid w:val="000C66DC"/>
    <w:rsid w:val="000C6ADC"/>
    <w:rsid w:val="000C6D21"/>
    <w:rsid w:val="000C6E0E"/>
    <w:rsid w:val="000C713F"/>
    <w:rsid w:val="000C7428"/>
    <w:rsid w:val="000C75EF"/>
    <w:rsid w:val="000C76FE"/>
    <w:rsid w:val="000C795B"/>
    <w:rsid w:val="000C7E1F"/>
    <w:rsid w:val="000D02ED"/>
    <w:rsid w:val="000D0328"/>
    <w:rsid w:val="000D04F1"/>
    <w:rsid w:val="000D0580"/>
    <w:rsid w:val="000D0775"/>
    <w:rsid w:val="000D0853"/>
    <w:rsid w:val="000D096B"/>
    <w:rsid w:val="000D1197"/>
    <w:rsid w:val="000D11C8"/>
    <w:rsid w:val="000D1376"/>
    <w:rsid w:val="000D148E"/>
    <w:rsid w:val="000D1A0F"/>
    <w:rsid w:val="000D2169"/>
    <w:rsid w:val="000D21F2"/>
    <w:rsid w:val="000D2493"/>
    <w:rsid w:val="000D25CF"/>
    <w:rsid w:val="000D25DC"/>
    <w:rsid w:val="000D2943"/>
    <w:rsid w:val="000D2ADF"/>
    <w:rsid w:val="000D2D3A"/>
    <w:rsid w:val="000D2D6F"/>
    <w:rsid w:val="000D2E19"/>
    <w:rsid w:val="000D2EFA"/>
    <w:rsid w:val="000D31EE"/>
    <w:rsid w:val="000D33D9"/>
    <w:rsid w:val="000D3413"/>
    <w:rsid w:val="000D34DA"/>
    <w:rsid w:val="000D37C1"/>
    <w:rsid w:val="000D3BC1"/>
    <w:rsid w:val="000D3D7D"/>
    <w:rsid w:val="000D3E92"/>
    <w:rsid w:val="000D3E9D"/>
    <w:rsid w:val="000D3F3E"/>
    <w:rsid w:val="000D4122"/>
    <w:rsid w:val="000D417A"/>
    <w:rsid w:val="000D4484"/>
    <w:rsid w:val="000D44EB"/>
    <w:rsid w:val="000D47BA"/>
    <w:rsid w:val="000D4855"/>
    <w:rsid w:val="000D4A4D"/>
    <w:rsid w:val="000D4C9F"/>
    <w:rsid w:val="000D4D50"/>
    <w:rsid w:val="000D4E47"/>
    <w:rsid w:val="000D530D"/>
    <w:rsid w:val="000D5358"/>
    <w:rsid w:val="000D5426"/>
    <w:rsid w:val="000D543E"/>
    <w:rsid w:val="000D5501"/>
    <w:rsid w:val="000D561F"/>
    <w:rsid w:val="000D593E"/>
    <w:rsid w:val="000D5A81"/>
    <w:rsid w:val="000D5C5C"/>
    <w:rsid w:val="000D5D40"/>
    <w:rsid w:val="000D5E5B"/>
    <w:rsid w:val="000D607D"/>
    <w:rsid w:val="000D6121"/>
    <w:rsid w:val="000D63E6"/>
    <w:rsid w:val="000D66C3"/>
    <w:rsid w:val="000D6CB9"/>
    <w:rsid w:val="000D7025"/>
    <w:rsid w:val="000D77CC"/>
    <w:rsid w:val="000D7A9C"/>
    <w:rsid w:val="000D7CDC"/>
    <w:rsid w:val="000D7DF7"/>
    <w:rsid w:val="000D7E2E"/>
    <w:rsid w:val="000E02B2"/>
    <w:rsid w:val="000E09C1"/>
    <w:rsid w:val="000E0A1C"/>
    <w:rsid w:val="000E0C48"/>
    <w:rsid w:val="000E0F07"/>
    <w:rsid w:val="000E0F20"/>
    <w:rsid w:val="000E1261"/>
    <w:rsid w:val="000E1994"/>
    <w:rsid w:val="000E1A97"/>
    <w:rsid w:val="000E1AEF"/>
    <w:rsid w:val="000E1C30"/>
    <w:rsid w:val="000E2118"/>
    <w:rsid w:val="000E2136"/>
    <w:rsid w:val="000E2213"/>
    <w:rsid w:val="000E2502"/>
    <w:rsid w:val="000E260D"/>
    <w:rsid w:val="000E2A10"/>
    <w:rsid w:val="000E2EE0"/>
    <w:rsid w:val="000E2F23"/>
    <w:rsid w:val="000E34B3"/>
    <w:rsid w:val="000E37A1"/>
    <w:rsid w:val="000E3AAA"/>
    <w:rsid w:val="000E3C89"/>
    <w:rsid w:val="000E3DD2"/>
    <w:rsid w:val="000E3EA4"/>
    <w:rsid w:val="000E419C"/>
    <w:rsid w:val="000E4525"/>
    <w:rsid w:val="000E453F"/>
    <w:rsid w:val="000E47C7"/>
    <w:rsid w:val="000E4974"/>
    <w:rsid w:val="000E4EE9"/>
    <w:rsid w:val="000E4F41"/>
    <w:rsid w:val="000E4FE2"/>
    <w:rsid w:val="000E502D"/>
    <w:rsid w:val="000E530A"/>
    <w:rsid w:val="000E5348"/>
    <w:rsid w:val="000E536E"/>
    <w:rsid w:val="000E53B3"/>
    <w:rsid w:val="000E58BE"/>
    <w:rsid w:val="000E59D1"/>
    <w:rsid w:val="000E5B14"/>
    <w:rsid w:val="000E5B52"/>
    <w:rsid w:val="000E5F05"/>
    <w:rsid w:val="000E604A"/>
    <w:rsid w:val="000E6187"/>
    <w:rsid w:val="000E6280"/>
    <w:rsid w:val="000E6306"/>
    <w:rsid w:val="000E6359"/>
    <w:rsid w:val="000E642A"/>
    <w:rsid w:val="000E65A9"/>
    <w:rsid w:val="000E68EB"/>
    <w:rsid w:val="000E69AD"/>
    <w:rsid w:val="000E69EC"/>
    <w:rsid w:val="000E6AAB"/>
    <w:rsid w:val="000E6AF1"/>
    <w:rsid w:val="000E6BB6"/>
    <w:rsid w:val="000E6F9C"/>
    <w:rsid w:val="000E703E"/>
    <w:rsid w:val="000E70B4"/>
    <w:rsid w:val="000E7675"/>
    <w:rsid w:val="000E7A41"/>
    <w:rsid w:val="000E7A74"/>
    <w:rsid w:val="000E7ABD"/>
    <w:rsid w:val="000E7D3D"/>
    <w:rsid w:val="000F0534"/>
    <w:rsid w:val="000F0914"/>
    <w:rsid w:val="000F0B85"/>
    <w:rsid w:val="000F0CA5"/>
    <w:rsid w:val="000F101B"/>
    <w:rsid w:val="000F1068"/>
    <w:rsid w:val="000F13A4"/>
    <w:rsid w:val="000F1A97"/>
    <w:rsid w:val="000F1B08"/>
    <w:rsid w:val="000F1B70"/>
    <w:rsid w:val="000F1C60"/>
    <w:rsid w:val="000F1D69"/>
    <w:rsid w:val="000F1DAF"/>
    <w:rsid w:val="000F1EEA"/>
    <w:rsid w:val="000F1F5B"/>
    <w:rsid w:val="000F209B"/>
    <w:rsid w:val="000F20D1"/>
    <w:rsid w:val="000F215F"/>
    <w:rsid w:val="000F26FB"/>
    <w:rsid w:val="000F282C"/>
    <w:rsid w:val="000F2830"/>
    <w:rsid w:val="000F2CA2"/>
    <w:rsid w:val="000F2F94"/>
    <w:rsid w:val="000F31C0"/>
    <w:rsid w:val="000F3454"/>
    <w:rsid w:val="000F3556"/>
    <w:rsid w:val="000F386C"/>
    <w:rsid w:val="000F391B"/>
    <w:rsid w:val="000F396D"/>
    <w:rsid w:val="000F3970"/>
    <w:rsid w:val="000F3A2F"/>
    <w:rsid w:val="000F3C90"/>
    <w:rsid w:val="000F4299"/>
    <w:rsid w:val="000F435F"/>
    <w:rsid w:val="000F440F"/>
    <w:rsid w:val="000F4781"/>
    <w:rsid w:val="000F48F6"/>
    <w:rsid w:val="000F4D11"/>
    <w:rsid w:val="000F4FBF"/>
    <w:rsid w:val="000F5154"/>
    <w:rsid w:val="000F57C2"/>
    <w:rsid w:val="000F589D"/>
    <w:rsid w:val="000F5975"/>
    <w:rsid w:val="000F59E4"/>
    <w:rsid w:val="000F5C29"/>
    <w:rsid w:val="000F62FC"/>
    <w:rsid w:val="000F63CE"/>
    <w:rsid w:val="000F6518"/>
    <w:rsid w:val="000F661A"/>
    <w:rsid w:val="000F6902"/>
    <w:rsid w:val="000F69AA"/>
    <w:rsid w:val="000F6EE3"/>
    <w:rsid w:val="000F7162"/>
    <w:rsid w:val="000F7BC9"/>
    <w:rsid w:val="000F7CCE"/>
    <w:rsid w:val="000F7F0F"/>
    <w:rsid w:val="00100029"/>
    <w:rsid w:val="00100197"/>
    <w:rsid w:val="0010050B"/>
    <w:rsid w:val="00100816"/>
    <w:rsid w:val="00100B99"/>
    <w:rsid w:val="001011C0"/>
    <w:rsid w:val="00101431"/>
    <w:rsid w:val="001017BF"/>
    <w:rsid w:val="001019E5"/>
    <w:rsid w:val="00101D1F"/>
    <w:rsid w:val="00101F64"/>
    <w:rsid w:val="0010219F"/>
    <w:rsid w:val="001022C1"/>
    <w:rsid w:val="00102491"/>
    <w:rsid w:val="0010295F"/>
    <w:rsid w:val="00102966"/>
    <w:rsid w:val="00102AAF"/>
    <w:rsid w:val="00102FF6"/>
    <w:rsid w:val="00103034"/>
    <w:rsid w:val="001037E0"/>
    <w:rsid w:val="001038DF"/>
    <w:rsid w:val="00103AF3"/>
    <w:rsid w:val="00103B03"/>
    <w:rsid w:val="00103B57"/>
    <w:rsid w:val="0010407B"/>
    <w:rsid w:val="001041C2"/>
    <w:rsid w:val="001042A5"/>
    <w:rsid w:val="001042C2"/>
    <w:rsid w:val="00104CA2"/>
    <w:rsid w:val="00105178"/>
    <w:rsid w:val="00105536"/>
    <w:rsid w:val="0010557B"/>
    <w:rsid w:val="00105735"/>
    <w:rsid w:val="00105AE9"/>
    <w:rsid w:val="00105AEF"/>
    <w:rsid w:val="00105FC4"/>
    <w:rsid w:val="0010630D"/>
    <w:rsid w:val="00106315"/>
    <w:rsid w:val="00106669"/>
    <w:rsid w:val="00106A1F"/>
    <w:rsid w:val="00106F30"/>
    <w:rsid w:val="0010726A"/>
    <w:rsid w:val="0010732E"/>
    <w:rsid w:val="00107500"/>
    <w:rsid w:val="00107C7C"/>
    <w:rsid w:val="00107D4D"/>
    <w:rsid w:val="00107D5A"/>
    <w:rsid w:val="00107D6C"/>
    <w:rsid w:val="00107DE6"/>
    <w:rsid w:val="00107E3E"/>
    <w:rsid w:val="00107EF4"/>
    <w:rsid w:val="00107FCD"/>
    <w:rsid w:val="001100A5"/>
    <w:rsid w:val="001102FB"/>
    <w:rsid w:val="0011043F"/>
    <w:rsid w:val="00110581"/>
    <w:rsid w:val="00110587"/>
    <w:rsid w:val="001105B2"/>
    <w:rsid w:val="00110915"/>
    <w:rsid w:val="00110D05"/>
    <w:rsid w:val="00110DB5"/>
    <w:rsid w:val="00111350"/>
    <w:rsid w:val="00111670"/>
    <w:rsid w:val="0011168B"/>
    <w:rsid w:val="0011187E"/>
    <w:rsid w:val="00111B95"/>
    <w:rsid w:val="00111C2F"/>
    <w:rsid w:val="00111F5F"/>
    <w:rsid w:val="00112408"/>
    <w:rsid w:val="00112877"/>
    <w:rsid w:val="00112CBE"/>
    <w:rsid w:val="00112D2C"/>
    <w:rsid w:val="00112DEF"/>
    <w:rsid w:val="0011330D"/>
    <w:rsid w:val="00113581"/>
    <w:rsid w:val="001135CB"/>
    <w:rsid w:val="00113657"/>
    <w:rsid w:val="00113ADD"/>
    <w:rsid w:val="0011404B"/>
    <w:rsid w:val="001142A4"/>
    <w:rsid w:val="001142B7"/>
    <w:rsid w:val="001142E3"/>
    <w:rsid w:val="00114776"/>
    <w:rsid w:val="001148A7"/>
    <w:rsid w:val="00114C71"/>
    <w:rsid w:val="00114C7E"/>
    <w:rsid w:val="00115127"/>
    <w:rsid w:val="00115167"/>
    <w:rsid w:val="00115407"/>
    <w:rsid w:val="00116069"/>
    <w:rsid w:val="001160EC"/>
    <w:rsid w:val="0011623B"/>
    <w:rsid w:val="001164AF"/>
    <w:rsid w:val="001164C5"/>
    <w:rsid w:val="00116503"/>
    <w:rsid w:val="0011675C"/>
    <w:rsid w:val="0011678F"/>
    <w:rsid w:val="001168E7"/>
    <w:rsid w:val="00116988"/>
    <w:rsid w:val="00116B84"/>
    <w:rsid w:val="00117260"/>
    <w:rsid w:val="001176A1"/>
    <w:rsid w:val="001176E4"/>
    <w:rsid w:val="001179D7"/>
    <w:rsid w:val="00117D74"/>
    <w:rsid w:val="0012010B"/>
    <w:rsid w:val="001201B6"/>
    <w:rsid w:val="00120240"/>
    <w:rsid w:val="001202CC"/>
    <w:rsid w:val="001205FA"/>
    <w:rsid w:val="00120680"/>
    <w:rsid w:val="001207A1"/>
    <w:rsid w:val="00120922"/>
    <w:rsid w:val="00120A1F"/>
    <w:rsid w:val="00120B2E"/>
    <w:rsid w:val="00120CA5"/>
    <w:rsid w:val="001210B8"/>
    <w:rsid w:val="001210CF"/>
    <w:rsid w:val="00121224"/>
    <w:rsid w:val="00121862"/>
    <w:rsid w:val="00121C14"/>
    <w:rsid w:val="00121E46"/>
    <w:rsid w:val="00121EDA"/>
    <w:rsid w:val="001224ED"/>
    <w:rsid w:val="001225E5"/>
    <w:rsid w:val="0012306B"/>
    <w:rsid w:val="00123092"/>
    <w:rsid w:val="00123294"/>
    <w:rsid w:val="001232C8"/>
    <w:rsid w:val="00123466"/>
    <w:rsid w:val="001234B1"/>
    <w:rsid w:val="00123569"/>
    <w:rsid w:val="001235BE"/>
    <w:rsid w:val="001237F5"/>
    <w:rsid w:val="00123802"/>
    <w:rsid w:val="00123AB7"/>
    <w:rsid w:val="00123AE4"/>
    <w:rsid w:val="00123BBE"/>
    <w:rsid w:val="00123D41"/>
    <w:rsid w:val="00124083"/>
    <w:rsid w:val="00124176"/>
    <w:rsid w:val="001244D5"/>
    <w:rsid w:val="00124773"/>
    <w:rsid w:val="001247FC"/>
    <w:rsid w:val="00124A54"/>
    <w:rsid w:val="00124DC8"/>
    <w:rsid w:val="00124EF2"/>
    <w:rsid w:val="00125178"/>
    <w:rsid w:val="00125199"/>
    <w:rsid w:val="001253B4"/>
    <w:rsid w:val="00125404"/>
    <w:rsid w:val="00125625"/>
    <w:rsid w:val="00125A48"/>
    <w:rsid w:val="00125CBC"/>
    <w:rsid w:val="00125E29"/>
    <w:rsid w:val="00125FA6"/>
    <w:rsid w:val="0012603A"/>
    <w:rsid w:val="00126530"/>
    <w:rsid w:val="00126806"/>
    <w:rsid w:val="00126D90"/>
    <w:rsid w:val="00126F69"/>
    <w:rsid w:val="001271A7"/>
    <w:rsid w:val="001274A3"/>
    <w:rsid w:val="001274FE"/>
    <w:rsid w:val="00127A33"/>
    <w:rsid w:val="00127C35"/>
    <w:rsid w:val="00127F5A"/>
    <w:rsid w:val="0013009B"/>
    <w:rsid w:val="0013017F"/>
    <w:rsid w:val="001303BD"/>
    <w:rsid w:val="001304E8"/>
    <w:rsid w:val="0013055C"/>
    <w:rsid w:val="001307AD"/>
    <w:rsid w:val="00130A05"/>
    <w:rsid w:val="00130A32"/>
    <w:rsid w:val="00130C35"/>
    <w:rsid w:val="001311EA"/>
    <w:rsid w:val="0013188C"/>
    <w:rsid w:val="00131973"/>
    <w:rsid w:val="001319A6"/>
    <w:rsid w:val="00131B4C"/>
    <w:rsid w:val="00131BA6"/>
    <w:rsid w:val="00132604"/>
    <w:rsid w:val="00132672"/>
    <w:rsid w:val="0013270E"/>
    <w:rsid w:val="00132717"/>
    <w:rsid w:val="0013279C"/>
    <w:rsid w:val="00132B6B"/>
    <w:rsid w:val="00132C23"/>
    <w:rsid w:val="00132FA3"/>
    <w:rsid w:val="0013320B"/>
    <w:rsid w:val="001336B9"/>
    <w:rsid w:val="00133732"/>
    <w:rsid w:val="00133964"/>
    <w:rsid w:val="00133B1F"/>
    <w:rsid w:val="00133D41"/>
    <w:rsid w:val="001340F9"/>
    <w:rsid w:val="0013413B"/>
    <w:rsid w:val="001342D1"/>
    <w:rsid w:val="00134612"/>
    <w:rsid w:val="00134735"/>
    <w:rsid w:val="001348CA"/>
    <w:rsid w:val="00134B6C"/>
    <w:rsid w:val="00134C54"/>
    <w:rsid w:val="00134C57"/>
    <w:rsid w:val="00134E6F"/>
    <w:rsid w:val="00135237"/>
    <w:rsid w:val="00135325"/>
    <w:rsid w:val="00135625"/>
    <w:rsid w:val="00135739"/>
    <w:rsid w:val="00135A93"/>
    <w:rsid w:val="00135CC5"/>
    <w:rsid w:val="00135FB2"/>
    <w:rsid w:val="00136103"/>
    <w:rsid w:val="00136586"/>
    <w:rsid w:val="001365F5"/>
    <w:rsid w:val="00136701"/>
    <w:rsid w:val="001367CA"/>
    <w:rsid w:val="00136C25"/>
    <w:rsid w:val="001370E5"/>
    <w:rsid w:val="0013715D"/>
    <w:rsid w:val="00137273"/>
    <w:rsid w:val="0013731A"/>
    <w:rsid w:val="001374E3"/>
    <w:rsid w:val="0013755B"/>
    <w:rsid w:val="0013764E"/>
    <w:rsid w:val="00137697"/>
    <w:rsid w:val="001377D2"/>
    <w:rsid w:val="001377E1"/>
    <w:rsid w:val="00137817"/>
    <w:rsid w:val="00137A64"/>
    <w:rsid w:val="00137C62"/>
    <w:rsid w:val="00137EE3"/>
    <w:rsid w:val="00137F7E"/>
    <w:rsid w:val="00140015"/>
    <w:rsid w:val="00140079"/>
    <w:rsid w:val="0014017A"/>
    <w:rsid w:val="00140192"/>
    <w:rsid w:val="00140479"/>
    <w:rsid w:val="00140B63"/>
    <w:rsid w:val="00140D02"/>
    <w:rsid w:val="00140F48"/>
    <w:rsid w:val="00140F4C"/>
    <w:rsid w:val="00140FB2"/>
    <w:rsid w:val="001412EA"/>
    <w:rsid w:val="00141317"/>
    <w:rsid w:val="00141611"/>
    <w:rsid w:val="0014174E"/>
    <w:rsid w:val="001417A4"/>
    <w:rsid w:val="001417CE"/>
    <w:rsid w:val="00141A15"/>
    <w:rsid w:val="00141DAA"/>
    <w:rsid w:val="001421EA"/>
    <w:rsid w:val="001422FC"/>
    <w:rsid w:val="001426AE"/>
    <w:rsid w:val="00142739"/>
    <w:rsid w:val="00142B60"/>
    <w:rsid w:val="00142BF1"/>
    <w:rsid w:val="00142FA4"/>
    <w:rsid w:val="001430A7"/>
    <w:rsid w:val="001435D0"/>
    <w:rsid w:val="0014370B"/>
    <w:rsid w:val="00143858"/>
    <w:rsid w:val="00143B47"/>
    <w:rsid w:val="00143F8C"/>
    <w:rsid w:val="001443B0"/>
    <w:rsid w:val="00144904"/>
    <w:rsid w:val="00144BB7"/>
    <w:rsid w:val="00144F18"/>
    <w:rsid w:val="00144F37"/>
    <w:rsid w:val="001450D3"/>
    <w:rsid w:val="001451D6"/>
    <w:rsid w:val="001451FC"/>
    <w:rsid w:val="001454B7"/>
    <w:rsid w:val="001457D7"/>
    <w:rsid w:val="00145A18"/>
    <w:rsid w:val="0014649D"/>
    <w:rsid w:val="001465D4"/>
    <w:rsid w:val="00146690"/>
    <w:rsid w:val="00146B6E"/>
    <w:rsid w:val="00146CFC"/>
    <w:rsid w:val="00146DC0"/>
    <w:rsid w:val="00146E21"/>
    <w:rsid w:val="0014700F"/>
    <w:rsid w:val="00147391"/>
    <w:rsid w:val="0015007A"/>
    <w:rsid w:val="0015093E"/>
    <w:rsid w:val="00150B13"/>
    <w:rsid w:val="00150CCB"/>
    <w:rsid w:val="00150E62"/>
    <w:rsid w:val="00150FDC"/>
    <w:rsid w:val="00151265"/>
    <w:rsid w:val="00151353"/>
    <w:rsid w:val="00151413"/>
    <w:rsid w:val="001514B1"/>
    <w:rsid w:val="0015154A"/>
    <w:rsid w:val="0015179B"/>
    <w:rsid w:val="001519FB"/>
    <w:rsid w:val="00151A2F"/>
    <w:rsid w:val="00151A71"/>
    <w:rsid w:val="00151A76"/>
    <w:rsid w:val="00151B2D"/>
    <w:rsid w:val="00151BA1"/>
    <w:rsid w:val="00151D2C"/>
    <w:rsid w:val="00151F01"/>
    <w:rsid w:val="00151F57"/>
    <w:rsid w:val="001522DC"/>
    <w:rsid w:val="00152B57"/>
    <w:rsid w:val="00152CC1"/>
    <w:rsid w:val="00152CCF"/>
    <w:rsid w:val="00153222"/>
    <w:rsid w:val="00153375"/>
    <w:rsid w:val="001534ED"/>
    <w:rsid w:val="00153883"/>
    <w:rsid w:val="00153920"/>
    <w:rsid w:val="00153B13"/>
    <w:rsid w:val="00153B4F"/>
    <w:rsid w:val="00153B5E"/>
    <w:rsid w:val="00153B66"/>
    <w:rsid w:val="00153BAF"/>
    <w:rsid w:val="00154593"/>
    <w:rsid w:val="001547A7"/>
    <w:rsid w:val="00154AF1"/>
    <w:rsid w:val="00154D63"/>
    <w:rsid w:val="00154E10"/>
    <w:rsid w:val="001553DA"/>
    <w:rsid w:val="00155709"/>
    <w:rsid w:val="001557ED"/>
    <w:rsid w:val="00155998"/>
    <w:rsid w:val="00155ACC"/>
    <w:rsid w:val="001560FC"/>
    <w:rsid w:val="0015659B"/>
    <w:rsid w:val="00156743"/>
    <w:rsid w:val="0015680C"/>
    <w:rsid w:val="00156A57"/>
    <w:rsid w:val="00156D47"/>
    <w:rsid w:val="00156E2F"/>
    <w:rsid w:val="001577FC"/>
    <w:rsid w:val="001578F9"/>
    <w:rsid w:val="00157987"/>
    <w:rsid w:val="00157A63"/>
    <w:rsid w:val="00157E2F"/>
    <w:rsid w:val="0016018C"/>
    <w:rsid w:val="0016022E"/>
    <w:rsid w:val="00160628"/>
    <w:rsid w:val="00160907"/>
    <w:rsid w:val="001609CB"/>
    <w:rsid w:val="001609F6"/>
    <w:rsid w:val="00160A2D"/>
    <w:rsid w:val="00160D32"/>
    <w:rsid w:val="00160FF1"/>
    <w:rsid w:val="001613A3"/>
    <w:rsid w:val="0016152D"/>
    <w:rsid w:val="001619C4"/>
    <w:rsid w:val="00161AE2"/>
    <w:rsid w:val="00161BD1"/>
    <w:rsid w:val="00161C29"/>
    <w:rsid w:val="00161CB3"/>
    <w:rsid w:val="00161D8C"/>
    <w:rsid w:val="00161FD2"/>
    <w:rsid w:val="00162305"/>
    <w:rsid w:val="001623D8"/>
    <w:rsid w:val="00162438"/>
    <w:rsid w:val="00162521"/>
    <w:rsid w:val="00162636"/>
    <w:rsid w:val="001626A0"/>
    <w:rsid w:val="001627A9"/>
    <w:rsid w:val="00162DF2"/>
    <w:rsid w:val="00162E5B"/>
    <w:rsid w:val="00162E94"/>
    <w:rsid w:val="00162F95"/>
    <w:rsid w:val="0016300A"/>
    <w:rsid w:val="001631C0"/>
    <w:rsid w:val="001635EF"/>
    <w:rsid w:val="0016368F"/>
    <w:rsid w:val="001638B5"/>
    <w:rsid w:val="0016397C"/>
    <w:rsid w:val="001639DE"/>
    <w:rsid w:val="001639EA"/>
    <w:rsid w:val="00163D23"/>
    <w:rsid w:val="00164033"/>
    <w:rsid w:val="001640EA"/>
    <w:rsid w:val="00164275"/>
    <w:rsid w:val="00164605"/>
    <w:rsid w:val="00164668"/>
    <w:rsid w:val="00164BA8"/>
    <w:rsid w:val="00164BDA"/>
    <w:rsid w:val="00164D4B"/>
    <w:rsid w:val="001651FA"/>
    <w:rsid w:val="00165627"/>
    <w:rsid w:val="00165821"/>
    <w:rsid w:val="00165C67"/>
    <w:rsid w:val="00165D1E"/>
    <w:rsid w:val="00165FA9"/>
    <w:rsid w:val="00165FD6"/>
    <w:rsid w:val="001660D8"/>
    <w:rsid w:val="0016623A"/>
    <w:rsid w:val="001662CF"/>
    <w:rsid w:val="001663D6"/>
    <w:rsid w:val="00166514"/>
    <w:rsid w:val="001665B8"/>
    <w:rsid w:val="00166992"/>
    <w:rsid w:val="00166B3E"/>
    <w:rsid w:val="00166C50"/>
    <w:rsid w:val="00166CBF"/>
    <w:rsid w:val="00166E47"/>
    <w:rsid w:val="001674AF"/>
    <w:rsid w:val="001674F3"/>
    <w:rsid w:val="00167BDB"/>
    <w:rsid w:val="00167D9E"/>
    <w:rsid w:val="001700AD"/>
    <w:rsid w:val="00170B51"/>
    <w:rsid w:val="001711D3"/>
    <w:rsid w:val="001711E0"/>
    <w:rsid w:val="001714C4"/>
    <w:rsid w:val="001718A1"/>
    <w:rsid w:val="00171942"/>
    <w:rsid w:val="001719A0"/>
    <w:rsid w:val="00171BE6"/>
    <w:rsid w:val="00171C4B"/>
    <w:rsid w:val="00172039"/>
    <w:rsid w:val="0017205A"/>
    <w:rsid w:val="001722AE"/>
    <w:rsid w:val="001725FF"/>
    <w:rsid w:val="0017260A"/>
    <w:rsid w:val="001728C2"/>
    <w:rsid w:val="001728CB"/>
    <w:rsid w:val="001729A9"/>
    <w:rsid w:val="001729CE"/>
    <w:rsid w:val="00172A9C"/>
    <w:rsid w:val="00172B47"/>
    <w:rsid w:val="00172E8E"/>
    <w:rsid w:val="0017325F"/>
    <w:rsid w:val="00173286"/>
    <w:rsid w:val="00173F32"/>
    <w:rsid w:val="0017430F"/>
    <w:rsid w:val="0017453B"/>
    <w:rsid w:val="0017455C"/>
    <w:rsid w:val="001746AD"/>
    <w:rsid w:val="00174D5C"/>
    <w:rsid w:val="001750B1"/>
    <w:rsid w:val="0017513F"/>
    <w:rsid w:val="0017529D"/>
    <w:rsid w:val="00175680"/>
    <w:rsid w:val="00176056"/>
    <w:rsid w:val="001760D3"/>
    <w:rsid w:val="00176696"/>
    <w:rsid w:val="00176718"/>
    <w:rsid w:val="0017671D"/>
    <w:rsid w:val="001767C3"/>
    <w:rsid w:val="00176BA8"/>
    <w:rsid w:val="00176BE5"/>
    <w:rsid w:val="00176E69"/>
    <w:rsid w:val="00177071"/>
    <w:rsid w:val="00177089"/>
    <w:rsid w:val="001770DC"/>
    <w:rsid w:val="00177451"/>
    <w:rsid w:val="00177539"/>
    <w:rsid w:val="00177648"/>
    <w:rsid w:val="00177A9B"/>
    <w:rsid w:val="00177C8C"/>
    <w:rsid w:val="00177D58"/>
    <w:rsid w:val="001800BE"/>
    <w:rsid w:val="00180266"/>
    <w:rsid w:val="001802B0"/>
    <w:rsid w:val="0018075D"/>
    <w:rsid w:val="001807DE"/>
    <w:rsid w:val="001813CE"/>
    <w:rsid w:val="00181456"/>
    <w:rsid w:val="00181677"/>
    <w:rsid w:val="00181746"/>
    <w:rsid w:val="00181931"/>
    <w:rsid w:val="0018196E"/>
    <w:rsid w:val="00181DC9"/>
    <w:rsid w:val="00181F61"/>
    <w:rsid w:val="00181FC6"/>
    <w:rsid w:val="0018212E"/>
    <w:rsid w:val="001825E5"/>
    <w:rsid w:val="00182ABD"/>
    <w:rsid w:val="00182D3A"/>
    <w:rsid w:val="00183443"/>
    <w:rsid w:val="00183736"/>
    <w:rsid w:val="00183B01"/>
    <w:rsid w:val="00183C3D"/>
    <w:rsid w:val="001847BA"/>
    <w:rsid w:val="00184C7A"/>
    <w:rsid w:val="00184FEB"/>
    <w:rsid w:val="00185173"/>
    <w:rsid w:val="001855D3"/>
    <w:rsid w:val="00185703"/>
    <w:rsid w:val="0018588E"/>
    <w:rsid w:val="00185A81"/>
    <w:rsid w:val="00185BBA"/>
    <w:rsid w:val="00185E7E"/>
    <w:rsid w:val="00185FAC"/>
    <w:rsid w:val="0018618E"/>
    <w:rsid w:val="00186355"/>
    <w:rsid w:val="001865BC"/>
    <w:rsid w:val="001865BF"/>
    <w:rsid w:val="001866C2"/>
    <w:rsid w:val="001867DF"/>
    <w:rsid w:val="00186C89"/>
    <w:rsid w:val="00186D01"/>
    <w:rsid w:val="00186D7A"/>
    <w:rsid w:val="00186F9B"/>
    <w:rsid w:val="00187025"/>
    <w:rsid w:val="001871BA"/>
    <w:rsid w:val="001874C5"/>
    <w:rsid w:val="0018764A"/>
    <w:rsid w:val="00187659"/>
    <w:rsid w:val="0018772E"/>
    <w:rsid w:val="00187876"/>
    <w:rsid w:val="001878E7"/>
    <w:rsid w:val="00187B04"/>
    <w:rsid w:val="00187CA8"/>
    <w:rsid w:val="00187D43"/>
    <w:rsid w:val="001900D7"/>
    <w:rsid w:val="001900F3"/>
    <w:rsid w:val="001900FB"/>
    <w:rsid w:val="0019048E"/>
    <w:rsid w:val="00190771"/>
    <w:rsid w:val="00190842"/>
    <w:rsid w:val="001908E2"/>
    <w:rsid w:val="00190991"/>
    <w:rsid w:val="00190A75"/>
    <w:rsid w:val="00190BAF"/>
    <w:rsid w:val="00190D27"/>
    <w:rsid w:val="001913B3"/>
    <w:rsid w:val="00191479"/>
    <w:rsid w:val="00191682"/>
    <w:rsid w:val="00191AD8"/>
    <w:rsid w:val="00191B27"/>
    <w:rsid w:val="00191BE6"/>
    <w:rsid w:val="00191C7B"/>
    <w:rsid w:val="0019239B"/>
    <w:rsid w:val="001928E5"/>
    <w:rsid w:val="00192E43"/>
    <w:rsid w:val="00192FBB"/>
    <w:rsid w:val="001933C2"/>
    <w:rsid w:val="00193527"/>
    <w:rsid w:val="00193DF8"/>
    <w:rsid w:val="00193F5A"/>
    <w:rsid w:val="00194135"/>
    <w:rsid w:val="0019442B"/>
    <w:rsid w:val="0019483E"/>
    <w:rsid w:val="001949C6"/>
    <w:rsid w:val="00194A51"/>
    <w:rsid w:val="00194E01"/>
    <w:rsid w:val="00194E03"/>
    <w:rsid w:val="00195443"/>
    <w:rsid w:val="001956D0"/>
    <w:rsid w:val="001959F0"/>
    <w:rsid w:val="00195AB9"/>
    <w:rsid w:val="00195C7B"/>
    <w:rsid w:val="00195E5B"/>
    <w:rsid w:val="00196495"/>
    <w:rsid w:val="00196645"/>
    <w:rsid w:val="0019680D"/>
    <w:rsid w:val="00196BA7"/>
    <w:rsid w:val="00197268"/>
    <w:rsid w:val="0019737D"/>
    <w:rsid w:val="001975C2"/>
    <w:rsid w:val="001978C4"/>
    <w:rsid w:val="00197BEE"/>
    <w:rsid w:val="00197C8C"/>
    <w:rsid w:val="00197DC5"/>
    <w:rsid w:val="00197DF3"/>
    <w:rsid w:val="00197F61"/>
    <w:rsid w:val="001A014B"/>
    <w:rsid w:val="001A043C"/>
    <w:rsid w:val="001A0933"/>
    <w:rsid w:val="001A0A1B"/>
    <w:rsid w:val="001A0D72"/>
    <w:rsid w:val="001A0FA1"/>
    <w:rsid w:val="001A1066"/>
    <w:rsid w:val="001A1100"/>
    <w:rsid w:val="001A16CE"/>
    <w:rsid w:val="001A1767"/>
    <w:rsid w:val="001A18D7"/>
    <w:rsid w:val="001A1AAC"/>
    <w:rsid w:val="001A1C96"/>
    <w:rsid w:val="001A1F79"/>
    <w:rsid w:val="001A2E73"/>
    <w:rsid w:val="001A2F26"/>
    <w:rsid w:val="001A30D8"/>
    <w:rsid w:val="001A3564"/>
    <w:rsid w:val="001A3637"/>
    <w:rsid w:val="001A376F"/>
    <w:rsid w:val="001A3827"/>
    <w:rsid w:val="001A3DBD"/>
    <w:rsid w:val="001A3EA0"/>
    <w:rsid w:val="001A46E7"/>
    <w:rsid w:val="001A481B"/>
    <w:rsid w:val="001A484F"/>
    <w:rsid w:val="001A4AA9"/>
    <w:rsid w:val="001A4AF9"/>
    <w:rsid w:val="001A4B80"/>
    <w:rsid w:val="001A517A"/>
    <w:rsid w:val="001A5453"/>
    <w:rsid w:val="001A5728"/>
    <w:rsid w:val="001A5887"/>
    <w:rsid w:val="001A5CE2"/>
    <w:rsid w:val="001A5F04"/>
    <w:rsid w:val="001A5F4A"/>
    <w:rsid w:val="001A6226"/>
    <w:rsid w:val="001A65CD"/>
    <w:rsid w:val="001A674C"/>
    <w:rsid w:val="001A6B8C"/>
    <w:rsid w:val="001A6C0B"/>
    <w:rsid w:val="001A6E7D"/>
    <w:rsid w:val="001A71F2"/>
    <w:rsid w:val="001A7273"/>
    <w:rsid w:val="001A73DF"/>
    <w:rsid w:val="001A75A4"/>
    <w:rsid w:val="001A797B"/>
    <w:rsid w:val="001A79CA"/>
    <w:rsid w:val="001A7BAC"/>
    <w:rsid w:val="001A7E0C"/>
    <w:rsid w:val="001B0436"/>
    <w:rsid w:val="001B04B3"/>
    <w:rsid w:val="001B0A22"/>
    <w:rsid w:val="001B0EC6"/>
    <w:rsid w:val="001B1916"/>
    <w:rsid w:val="001B1B59"/>
    <w:rsid w:val="001B1F91"/>
    <w:rsid w:val="001B2188"/>
    <w:rsid w:val="001B2279"/>
    <w:rsid w:val="001B227B"/>
    <w:rsid w:val="001B2611"/>
    <w:rsid w:val="001B2A5F"/>
    <w:rsid w:val="001B2D50"/>
    <w:rsid w:val="001B30EE"/>
    <w:rsid w:val="001B3276"/>
    <w:rsid w:val="001B32CA"/>
    <w:rsid w:val="001B33C8"/>
    <w:rsid w:val="001B39A1"/>
    <w:rsid w:val="001B3B2D"/>
    <w:rsid w:val="001B3D24"/>
    <w:rsid w:val="001B410D"/>
    <w:rsid w:val="001B4303"/>
    <w:rsid w:val="001B4573"/>
    <w:rsid w:val="001B467D"/>
    <w:rsid w:val="001B484B"/>
    <w:rsid w:val="001B4F79"/>
    <w:rsid w:val="001B5016"/>
    <w:rsid w:val="001B50F3"/>
    <w:rsid w:val="001B5387"/>
    <w:rsid w:val="001B560C"/>
    <w:rsid w:val="001B56D9"/>
    <w:rsid w:val="001B5781"/>
    <w:rsid w:val="001B57C0"/>
    <w:rsid w:val="001B61DC"/>
    <w:rsid w:val="001B643C"/>
    <w:rsid w:val="001B64B2"/>
    <w:rsid w:val="001B69CF"/>
    <w:rsid w:val="001B6A04"/>
    <w:rsid w:val="001B6A41"/>
    <w:rsid w:val="001B6ADF"/>
    <w:rsid w:val="001B6EDC"/>
    <w:rsid w:val="001B727B"/>
    <w:rsid w:val="001B7C1D"/>
    <w:rsid w:val="001B7C30"/>
    <w:rsid w:val="001B7CCE"/>
    <w:rsid w:val="001B7D1C"/>
    <w:rsid w:val="001B7EA1"/>
    <w:rsid w:val="001C0021"/>
    <w:rsid w:val="001C032E"/>
    <w:rsid w:val="001C03AB"/>
    <w:rsid w:val="001C04B0"/>
    <w:rsid w:val="001C07F0"/>
    <w:rsid w:val="001C0AC0"/>
    <w:rsid w:val="001C0AC9"/>
    <w:rsid w:val="001C0D4D"/>
    <w:rsid w:val="001C14D7"/>
    <w:rsid w:val="001C1529"/>
    <w:rsid w:val="001C1A5D"/>
    <w:rsid w:val="001C1D13"/>
    <w:rsid w:val="001C270A"/>
    <w:rsid w:val="001C292E"/>
    <w:rsid w:val="001C2A9D"/>
    <w:rsid w:val="001C3006"/>
    <w:rsid w:val="001C31BE"/>
    <w:rsid w:val="001C347B"/>
    <w:rsid w:val="001C37A5"/>
    <w:rsid w:val="001C3938"/>
    <w:rsid w:val="001C3D93"/>
    <w:rsid w:val="001C3DD9"/>
    <w:rsid w:val="001C43B7"/>
    <w:rsid w:val="001C471D"/>
    <w:rsid w:val="001C4887"/>
    <w:rsid w:val="001C491C"/>
    <w:rsid w:val="001C4C11"/>
    <w:rsid w:val="001C4C3F"/>
    <w:rsid w:val="001C4CAB"/>
    <w:rsid w:val="001C515E"/>
    <w:rsid w:val="001C53B2"/>
    <w:rsid w:val="001C5557"/>
    <w:rsid w:val="001C56AA"/>
    <w:rsid w:val="001C5899"/>
    <w:rsid w:val="001C5995"/>
    <w:rsid w:val="001C5AB1"/>
    <w:rsid w:val="001C5B6D"/>
    <w:rsid w:val="001C5BB8"/>
    <w:rsid w:val="001C5EDD"/>
    <w:rsid w:val="001C639E"/>
    <w:rsid w:val="001C63A1"/>
    <w:rsid w:val="001C694B"/>
    <w:rsid w:val="001C6DC3"/>
    <w:rsid w:val="001C6DF2"/>
    <w:rsid w:val="001C6E1A"/>
    <w:rsid w:val="001C6F18"/>
    <w:rsid w:val="001C7181"/>
    <w:rsid w:val="001C71D6"/>
    <w:rsid w:val="001C71EB"/>
    <w:rsid w:val="001C7272"/>
    <w:rsid w:val="001C7901"/>
    <w:rsid w:val="001C7A05"/>
    <w:rsid w:val="001C7CC8"/>
    <w:rsid w:val="001C7DB5"/>
    <w:rsid w:val="001C7E1C"/>
    <w:rsid w:val="001C7EDA"/>
    <w:rsid w:val="001C7FB1"/>
    <w:rsid w:val="001D02CC"/>
    <w:rsid w:val="001D0ADA"/>
    <w:rsid w:val="001D0C50"/>
    <w:rsid w:val="001D1077"/>
    <w:rsid w:val="001D1160"/>
    <w:rsid w:val="001D11CF"/>
    <w:rsid w:val="001D16AD"/>
    <w:rsid w:val="001D21C8"/>
    <w:rsid w:val="001D231D"/>
    <w:rsid w:val="001D2323"/>
    <w:rsid w:val="001D257E"/>
    <w:rsid w:val="001D307B"/>
    <w:rsid w:val="001D3963"/>
    <w:rsid w:val="001D3E24"/>
    <w:rsid w:val="001D43BA"/>
    <w:rsid w:val="001D4681"/>
    <w:rsid w:val="001D49DB"/>
    <w:rsid w:val="001D4B81"/>
    <w:rsid w:val="001D4D4A"/>
    <w:rsid w:val="001D4D92"/>
    <w:rsid w:val="001D4DE6"/>
    <w:rsid w:val="001D545D"/>
    <w:rsid w:val="001D54C1"/>
    <w:rsid w:val="001D5ABD"/>
    <w:rsid w:val="001D5CCB"/>
    <w:rsid w:val="001D61EE"/>
    <w:rsid w:val="001D66E3"/>
    <w:rsid w:val="001D711C"/>
    <w:rsid w:val="001D72FB"/>
    <w:rsid w:val="001D7324"/>
    <w:rsid w:val="001D753C"/>
    <w:rsid w:val="001D7579"/>
    <w:rsid w:val="001D75BE"/>
    <w:rsid w:val="001D783E"/>
    <w:rsid w:val="001D7D63"/>
    <w:rsid w:val="001D7F86"/>
    <w:rsid w:val="001E0722"/>
    <w:rsid w:val="001E0C38"/>
    <w:rsid w:val="001E0DB1"/>
    <w:rsid w:val="001E1171"/>
    <w:rsid w:val="001E1250"/>
    <w:rsid w:val="001E13C1"/>
    <w:rsid w:val="001E13EC"/>
    <w:rsid w:val="001E1459"/>
    <w:rsid w:val="001E186A"/>
    <w:rsid w:val="001E2432"/>
    <w:rsid w:val="001E2686"/>
    <w:rsid w:val="001E2EB4"/>
    <w:rsid w:val="001E368D"/>
    <w:rsid w:val="001E37DC"/>
    <w:rsid w:val="001E3D5F"/>
    <w:rsid w:val="001E3FBE"/>
    <w:rsid w:val="001E3FC0"/>
    <w:rsid w:val="001E41C7"/>
    <w:rsid w:val="001E46B6"/>
    <w:rsid w:val="001E47C5"/>
    <w:rsid w:val="001E483F"/>
    <w:rsid w:val="001E4988"/>
    <w:rsid w:val="001E4D04"/>
    <w:rsid w:val="001E4DC0"/>
    <w:rsid w:val="001E50B1"/>
    <w:rsid w:val="001E512E"/>
    <w:rsid w:val="001E526C"/>
    <w:rsid w:val="001E54F5"/>
    <w:rsid w:val="001E5577"/>
    <w:rsid w:val="001E5579"/>
    <w:rsid w:val="001E56C6"/>
    <w:rsid w:val="001E5832"/>
    <w:rsid w:val="001E5CF9"/>
    <w:rsid w:val="001E61CC"/>
    <w:rsid w:val="001E66D8"/>
    <w:rsid w:val="001E67D1"/>
    <w:rsid w:val="001E6A63"/>
    <w:rsid w:val="001E6E1C"/>
    <w:rsid w:val="001E6FD1"/>
    <w:rsid w:val="001E735B"/>
    <w:rsid w:val="001F0128"/>
    <w:rsid w:val="001F02CE"/>
    <w:rsid w:val="001F0C3A"/>
    <w:rsid w:val="001F0CA5"/>
    <w:rsid w:val="001F0FA5"/>
    <w:rsid w:val="001F10F4"/>
    <w:rsid w:val="001F134B"/>
    <w:rsid w:val="001F135E"/>
    <w:rsid w:val="001F13A2"/>
    <w:rsid w:val="001F17EA"/>
    <w:rsid w:val="001F183E"/>
    <w:rsid w:val="001F1982"/>
    <w:rsid w:val="001F1BC0"/>
    <w:rsid w:val="001F1C4F"/>
    <w:rsid w:val="001F2AB9"/>
    <w:rsid w:val="001F2C89"/>
    <w:rsid w:val="001F2D66"/>
    <w:rsid w:val="001F30B4"/>
    <w:rsid w:val="001F3102"/>
    <w:rsid w:val="001F36C8"/>
    <w:rsid w:val="001F3733"/>
    <w:rsid w:val="001F37CD"/>
    <w:rsid w:val="001F38BC"/>
    <w:rsid w:val="001F3B3C"/>
    <w:rsid w:val="001F3FEF"/>
    <w:rsid w:val="001F453C"/>
    <w:rsid w:val="001F4726"/>
    <w:rsid w:val="001F48BB"/>
    <w:rsid w:val="001F4F34"/>
    <w:rsid w:val="001F50F3"/>
    <w:rsid w:val="001F51B0"/>
    <w:rsid w:val="001F5204"/>
    <w:rsid w:val="001F52F1"/>
    <w:rsid w:val="001F557A"/>
    <w:rsid w:val="001F57E0"/>
    <w:rsid w:val="001F59F7"/>
    <w:rsid w:val="001F5CF9"/>
    <w:rsid w:val="001F5EE3"/>
    <w:rsid w:val="001F5FA6"/>
    <w:rsid w:val="001F6201"/>
    <w:rsid w:val="001F6536"/>
    <w:rsid w:val="001F6772"/>
    <w:rsid w:val="001F689E"/>
    <w:rsid w:val="001F6DFB"/>
    <w:rsid w:val="001F6DFF"/>
    <w:rsid w:val="001F6F51"/>
    <w:rsid w:val="001F7009"/>
    <w:rsid w:val="001F70FD"/>
    <w:rsid w:val="001F7420"/>
    <w:rsid w:val="001F77A4"/>
    <w:rsid w:val="001F7811"/>
    <w:rsid w:val="001F78B0"/>
    <w:rsid w:val="001F7C44"/>
    <w:rsid w:val="002001F8"/>
    <w:rsid w:val="0020034A"/>
    <w:rsid w:val="00200350"/>
    <w:rsid w:val="00200538"/>
    <w:rsid w:val="0020066A"/>
    <w:rsid w:val="00200AA1"/>
    <w:rsid w:val="00200B55"/>
    <w:rsid w:val="002012C3"/>
    <w:rsid w:val="00201600"/>
    <w:rsid w:val="002017B6"/>
    <w:rsid w:val="00201EF7"/>
    <w:rsid w:val="00202001"/>
    <w:rsid w:val="002021A4"/>
    <w:rsid w:val="002022CA"/>
    <w:rsid w:val="002022DB"/>
    <w:rsid w:val="00202788"/>
    <w:rsid w:val="002027F2"/>
    <w:rsid w:val="00202A61"/>
    <w:rsid w:val="0020303F"/>
    <w:rsid w:val="00203071"/>
    <w:rsid w:val="0020323F"/>
    <w:rsid w:val="002032AC"/>
    <w:rsid w:val="0020363E"/>
    <w:rsid w:val="00203C77"/>
    <w:rsid w:val="00203C87"/>
    <w:rsid w:val="00203D43"/>
    <w:rsid w:val="00203D60"/>
    <w:rsid w:val="00203D90"/>
    <w:rsid w:val="00204442"/>
    <w:rsid w:val="00204502"/>
    <w:rsid w:val="002045C7"/>
    <w:rsid w:val="00204934"/>
    <w:rsid w:val="002049B5"/>
    <w:rsid w:val="00204D47"/>
    <w:rsid w:val="00204D91"/>
    <w:rsid w:val="00204DFC"/>
    <w:rsid w:val="0020529B"/>
    <w:rsid w:val="00205739"/>
    <w:rsid w:val="002059E4"/>
    <w:rsid w:val="00205CA9"/>
    <w:rsid w:val="00205F5A"/>
    <w:rsid w:val="0020669C"/>
    <w:rsid w:val="00206BB1"/>
    <w:rsid w:val="00206D37"/>
    <w:rsid w:val="00206EFD"/>
    <w:rsid w:val="00207526"/>
    <w:rsid w:val="00207557"/>
    <w:rsid w:val="002078BC"/>
    <w:rsid w:val="002079B9"/>
    <w:rsid w:val="00207D7D"/>
    <w:rsid w:val="00207E25"/>
    <w:rsid w:val="00207E8C"/>
    <w:rsid w:val="0021006F"/>
    <w:rsid w:val="00210244"/>
    <w:rsid w:val="002103BA"/>
    <w:rsid w:val="00210B85"/>
    <w:rsid w:val="00210F11"/>
    <w:rsid w:val="002110AC"/>
    <w:rsid w:val="002115CC"/>
    <w:rsid w:val="0021186E"/>
    <w:rsid w:val="0021192D"/>
    <w:rsid w:val="00211B09"/>
    <w:rsid w:val="00211D56"/>
    <w:rsid w:val="0021212A"/>
    <w:rsid w:val="0021220F"/>
    <w:rsid w:val="00212526"/>
    <w:rsid w:val="00212997"/>
    <w:rsid w:val="00212A1C"/>
    <w:rsid w:val="00212FF6"/>
    <w:rsid w:val="0021329C"/>
    <w:rsid w:val="0021376A"/>
    <w:rsid w:val="0021384C"/>
    <w:rsid w:val="00213E11"/>
    <w:rsid w:val="00213FAB"/>
    <w:rsid w:val="00214448"/>
    <w:rsid w:val="00214714"/>
    <w:rsid w:val="00214755"/>
    <w:rsid w:val="00214A8B"/>
    <w:rsid w:val="00214B9D"/>
    <w:rsid w:val="00214E02"/>
    <w:rsid w:val="00214E05"/>
    <w:rsid w:val="0021539A"/>
    <w:rsid w:val="002156BA"/>
    <w:rsid w:val="00215714"/>
    <w:rsid w:val="00215D55"/>
    <w:rsid w:val="00216381"/>
    <w:rsid w:val="002163DF"/>
    <w:rsid w:val="002165DE"/>
    <w:rsid w:val="0021667B"/>
    <w:rsid w:val="002166C0"/>
    <w:rsid w:val="002167CF"/>
    <w:rsid w:val="0021682C"/>
    <w:rsid w:val="0021709A"/>
    <w:rsid w:val="002174A4"/>
    <w:rsid w:val="002174AB"/>
    <w:rsid w:val="0021766E"/>
    <w:rsid w:val="00217849"/>
    <w:rsid w:val="002178B1"/>
    <w:rsid w:val="00217B54"/>
    <w:rsid w:val="00217B69"/>
    <w:rsid w:val="002200B4"/>
    <w:rsid w:val="002202A5"/>
    <w:rsid w:val="00220619"/>
    <w:rsid w:val="002208CE"/>
    <w:rsid w:val="00220A14"/>
    <w:rsid w:val="002210DD"/>
    <w:rsid w:val="00221C10"/>
    <w:rsid w:val="00222008"/>
    <w:rsid w:val="002221F7"/>
    <w:rsid w:val="002222F3"/>
    <w:rsid w:val="002223AA"/>
    <w:rsid w:val="0022251B"/>
    <w:rsid w:val="002227AD"/>
    <w:rsid w:val="00222847"/>
    <w:rsid w:val="00222C92"/>
    <w:rsid w:val="00222E0F"/>
    <w:rsid w:val="00222F19"/>
    <w:rsid w:val="002230D1"/>
    <w:rsid w:val="00223598"/>
    <w:rsid w:val="0022398F"/>
    <w:rsid w:val="00223A72"/>
    <w:rsid w:val="00223AED"/>
    <w:rsid w:val="00224076"/>
    <w:rsid w:val="002241C5"/>
    <w:rsid w:val="00224341"/>
    <w:rsid w:val="002243C2"/>
    <w:rsid w:val="00224436"/>
    <w:rsid w:val="002245AA"/>
    <w:rsid w:val="00224762"/>
    <w:rsid w:val="002247CB"/>
    <w:rsid w:val="0022483E"/>
    <w:rsid w:val="002249D1"/>
    <w:rsid w:val="002249FE"/>
    <w:rsid w:val="00224B78"/>
    <w:rsid w:val="00224E11"/>
    <w:rsid w:val="00224F0E"/>
    <w:rsid w:val="00225135"/>
    <w:rsid w:val="002256B1"/>
    <w:rsid w:val="002256F5"/>
    <w:rsid w:val="00225CFB"/>
    <w:rsid w:val="00225DB0"/>
    <w:rsid w:val="00225FD3"/>
    <w:rsid w:val="00226322"/>
    <w:rsid w:val="0022674E"/>
    <w:rsid w:val="00226841"/>
    <w:rsid w:val="00226996"/>
    <w:rsid w:val="00226BAD"/>
    <w:rsid w:val="00226C55"/>
    <w:rsid w:val="0022737E"/>
    <w:rsid w:val="00227385"/>
    <w:rsid w:val="002275E1"/>
    <w:rsid w:val="00227613"/>
    <w:rsid w:val="002277E9"/>
    <w:rsid w:val="00227E9D"/>
    <w:rsid w:val="00227EDF"/>
    <w:rsid w:val="00230702"/>
    <w:rsid w:val="00230B0C"/>
    <w:rsid w:val="00230F5A"/>
    <w:rsid w:val="002313B4"/>
    <w:rsid w:val="0023157F"/>
    <w:rsid w:val="002315E1"/>
    <w:rsid w:val="00231872"/>
    <w:rsid w:val="00231D52"/>
    <w:rsid w:val="00231F86"/>
    <w:rsid w:val="00232228"/>
    <w:rsid w:val="0023232D"/>
    <w:rsid w:val="00232398"/>
    <w:rsid w:val="00232AC1"/>
    <w:rsid w:val="00232E34"/>
    <w:rsid w:val="00232F39"/>
    <w:rsid w:val="00233016"/>
    <w:rsid w:val="00233054"/>
    <w:rsid w:val="002330B8"/>
    <w:rsid w:val="00233238"/>
    <w:rsid w:val="002332F3"/>
    <w:rsid w:val="00233C55"/>
    <w:rsid w:val="00233EB3"/>
    <w:rsid w:val="00234023"/>
    <w:rsid w:val="002340A7"/>
    <w:rsid w:val="00234143"/>
    <w:rsid w:val="002344D5"/>
    <w:rsid w:val="0023466A"/>
    <w:rsid w:val="00234E82"/>
    <w:rsid w:val="00235184"/>
    <w:rsid w:val="00235259"/>
    <w:rsid w:val="002353FB"/>
    <w:rsid w:val="002354C0"/>
    <w:rsid w:val="00235526"/>
    <w:rsid w:val="00235676"/>
    <w:rsid w:val="00235941"/>
    <w:rsid w:val="002359D8"/>
    <w:rsid w:val="00235AA6"/>
    <w:rsid w:val="00235BD9"/>
    <w:rsid w:val="00235D12"/>
    <w:rsid w:val="00235E58"/>
    <w:rsid w:val="00236089"/>
    <w:rsid w:val="00236433"/>
    <w:rsid w:val="00236A2F"/>
    <w:rsid w:val="00236CFF"/>
    <w:rsid w:val="00236EAA"/>
    <w:rsid w:val="00236F5E"/>
    <w:rsid w:val="0023711F"/>
    <w:rsid w:val="002373AD"/>
    <w:rsid w:val="00237653"/>
    <w:rsid w:val="00237CB0"/>
    <w:rsid w:val="00237D06"/>
    <w:rsid w:val="00237D4A"/>
    <w:rsid w:val="002400B2"/>
    <w:rsid w:val="0024013D"/>
    <w:rsid w:val="002401B8"/>
    <w:rsid w:val="0024052D"/>
    <w:rsid w:val="002405A6"/>
    <w:rsid w:val="00240949"/>
    <w:rsid w:val="00240B77"/>
    <w:rsid w:val="00240E7F"/>
    <w:rsid w:val="002410A2"/>
    <w:rsid w:val="002416BF"/>
    <w:rsid w:val="002417F1"/>
    <w:rsid w:val="00241B69"/>
    <w:rsid w:val="00242189"/>
    <w:rsid w:val="00242521"/>
    <w:rsid w:val="002426CD"/>
    <w:rsid w:val="002427F1"/>
    <w:rsid w:val="00242915"/>
    <w:rsid w:val="00242980"/>
    <w:rsid w:val="00242BB3"/>
    <w:rsid w:val="00242E18"/>
    <w:rsid w:val="00242E5D"/>
    <w:rsid w:val="00242EE8"/>
    <w:rsid w:val="0024302E"/>
    <w:rsid w:val="002431B8"/>
    <w:rsid w:val="002434B9"/>
    <w:rsid w:val="0024352E"/>
    <w:rsid w:val="00243954"/>
    <w:rsid w:val="00243C06"/>
    <w:rsid w:val="00243C0B"/>
    <w:rsid w:val="00243D74"/>
    <w:rsid w:val="00244007"/>
    <w:rsid w:val="00244010"/>
    <w:rsid w:val="0024421E"/>
    <w:rsid w:val="002446DA"/>
    <w:rsid w:val="002447C0"/>
    <w:rsid w:val="002448A5"/>
    <w:rsid w:val="00244A1B"/>
    <w:rsid w:val="00244BA8"/>
    <w:rsid w:val="00244F4C"/>
    <w:rsid w:val="002450B4"/>
    <w:rsid w:val="0024543D"/>
    <w:rsid w:val="002454C3"/>
    <w:rsid w:val="002457FA"/>
    <w:rsid w:val="00245C67"/>
    <w:rsid w:val="00245E24"/>
    <w:rsid w:val="002460F6"/>
    <w:rsid w:val="0024623E"/>
    <w:rsid w:val="00246497"/>
    <w:rsid w:val="00246771"/>
    <w:rsid w:val="00246FDD"/>
    <w:rsid w:val="002473D1"/>
    <w:rsid w:val="002477BE"/>
    <w:rsid w:val="002479E9"/>
    <w:rsid w:val="00247B07"/>
    <w:rsid w:val="00250090"/>
    <w:rsid w:val="002500E7"/>
    <w:rsid w:val="00250215"/>
    <w:rsid w:val="00250627"/>
    <w:rsid w:val="002507A8"/>
    <w:rsid w:val="00250898"/>
    <w:rsid w:val="00250A53"/>
    <w:rsid w:val="00250C1C"/>
    <w:rsid w:val="00251029"/>
    <w:rsid w:val="00251048"/>
    <w:rsid w:val="00251290"/>
    <w:rsid w:val="002512DD"/>
    <w:rsid w:val="002512EA"/>
    <w:rsid w:val="002513AD"/>
    <w:rsid w:val="00251805"/>
    <w:rsid w:val="00251BC5"/>
    <w:rsid w:val="00251E5F"/>
    <w:rsid w:val="0025237A"/>
    <w:rsid w:val="00252400"/>
    <w:rsid w:val="00252903"/>
    <w:rsid w:val="0025293F"/>
    <w:rsid w:val="00252C08"/>
    <w:rsid w:val="00252F90"/>
    <w:rsid w:val="002530BB"/>
    <w:rsid w:val="0025320E"/>
    <w:rsid w:val="00253475"/>
    <w:rsid w:val="0025370F"/>
    <w:rsid w:val="002537B1"/>
    <w:rsid w:val="002537BE"/>
    <w:rsid w:val="00253BB9"/>
    <w:rsid w:val="00253CC8"/>
    <w:rsid w:val="00253ED7"/>
    <w:rsid w:val="00253F02"/>
    <w:rsid w:val="00253FB3"/>
    <w:rsid w:val="00253FE6"/>
    <w:rsid w:val="002543E9"/>
    <w:rsid w:val="00254638"/>
    <w:rsid w:val="00254C7F"/>
    <w:rsid w:val="0025536E"/>
    <w:rsid w:val="0025540D"/>
    <w:rsid w:val="00255451"/>
    <w:rsid w:val="002554E5"/>
    <w:rsid w:val="002557E1"/>
    <w:rsid w:val="002558F1"/>
    <w:rsid w:val="00255B11"/>
    <w:rsid w:val="00255E08"/>
    <w:rsid w:val="00255FF4"/>
    <w:rsid w:val="002562AE"/>
    <w:rsid w:val="002563AD"/>
    <w:rsid w:val="00256A18"/>
    <w:rsid w:val="00256A4E"/>
    <w:rsid w:val="00256AA1"/>
    <w:rsid w:val="002570D0"/>
    <w:rsid w:val="002571AB"/>
    <w:rsid w:val="002572D3"/>
    <w:rsid w:val="00257337"/>
    <w:rsid w:val="002577B2"/>
    <w:rsid w:val="00257856"/>
    <w:rsid w:val="00257902"/>
    <w:rsid w:val="00260037"/>
    <w:rsid w:val="00260762"/>
    <w:rsid w:val="002609E4"/>
    <w:rsid w:val="00260AB3"/>
    <w:rsid w:val="00260B39"/>
    <w:rsid w:val="00260C44"/>
    <w:rsid w:val="00260ECD"/>
    <w:rsid w:val="00260F9E"/>
    <w:rsid w:val="00261188"/>
    <w:rsid w:val="002618AC"/>
    <w:rsid w:val="002618B2"/>
    <w:rsid w:val="00261D42"/>
    <w:rsid w:val="00261E9C"/>
    <w:rsid w:val="0026255C"/>
    <w:rsid w:val="002627C2"/>
    <w:rsid w:val="00262A95"/>
    <w:rsid w:val="00262C29"/>
    <w:rsid w:val="00263049"/>
    <w:rsid w:val="002630DF"/>
    <w:rsid w:val="0026310B"/>
    <w:rsid w:val="002631AC"/>
    <w:rsid w:val="00263472"/>
    <w:rsid w:val="002634A0"/>
    <w:rsid w:val="002637DA"/>
    <w:rsid w:val="002638CC"/>
    <w:rsid w:val="00263DAB"/>
    <w:rsid w:val="00263FBF"/>
    <w:rsid w:val="00264130"/>
    <w:rsid w:val="00264310"/>
    <w:rsid w:val="002647FC"/>
    <w:rsid w:val="002648C1"/>
    <w:rsid w:val="00264C0F"/>
    <w:rsid w:val="00264F1C"/>
    <w:rsid w:val="0026536D"/>
    <w:rsid w:val="002654B5"/>
    <w:rsid w:val="002657BE"/>
    <w:rsid w:val="002657D1"/>
    <w:rsid w:val="00265BF1"/>
    <w:rsid w:val="00265F7A"/>
    <w:rsid w:val="002664A9"/>
    <w:rsid w:val="00266619"/>
    <w:rsid w:val="00266B6A"/>
    <w:rsid w:val="00266CA8"/>
    <w:rsid w:val="00266E2E"/>
    <w:rsid w:val="00267271"/>
    <w:rsid w:val="00267319"/>
    <w:rsid w:val="002673E0"/>
    <w:rsid w:val="002677EE"/>
    <w:rsid w:val="00267AD1"/>
    <w:rsid w:val="00267EF2"/>
    <w:rsid w:val="00270045"/>
    <w:rsid w:val="0027029F"/>
    <w:rsid w:val="00270533"/>
    <w:rsid w:val="002707C4"/>
    <w:rsid w:val="00270EA8"/>
    <w:rsid w:val="00271130"/>
    <w:rsid w:val="002712A3"/>
    <w:rsid w:val="002717B9"/>
    <w:rsid w:val="00271BD1"/>
    <w:rsid w:val="00271C0C"/>
    <w:rsid w:val="002723EE"/>
    <w:rsid w:val="002726B9"/>
    <w:rsid w:val="002727DD"/>
    <w:rsid w:val="002730BA"/>
    <w:rsid w:val="002730F6"/>
    <w:rsid w:val="002732BB"/>
    <w:rsid w:val="002734D9"/>
    <w:rsid w:val="00273846"/>
    <w:rsid w:val="00273E3D"/>
    <w:rsid w:val="00274057"/>
    <w:rsid w:val="002742F2"/>
    <w:rsid w:val="00274484"/>
    <w:rsid w:val="002744A8"/>
    <w:rsid w:val="00274504"/>
    <w:rsid w:val="002745A5"/>
    <w:rsid w:val="002745CA"/>
    <w:rsid w:val="00274648"/>
    <w:rsid w:val="0027495D"/>
    <w:rsid w:val="00274B9E"/>
    <w:rsid w:val="00274D4E"/>
    <w:rsid w:val="00274ED3"/>
    <w:rsid w:val="00275042"/>
    <w:rsid w:val="002754D7"/>
    <w:rsid w:val="00275903"/>
    <w:rsid w:val="00275981"/>
    <w:rsid w:val="00275FFA"/>
    <w:rsid w:val="002762D4"/>
    <w:rsid w:val="0027635A"/>
    <w:rsid w:val="002763D6"/>
    <w:rsid w:val="00276645"/>
    <w:rsid w:val="002768AF"/>
    <w:rsid w:val="00276991"/>
    <w:rsid w:val="002769DF"/>
    <w:rsid w:val="00276ABC"/>
    <w:rsid w:val="00276AE4"/>
    <w:rsid w:val="00276B99"/>
    <w:rsid w:val="002772F1"/>
    <w:rsid w:val="00277725"/>
    <w:rsid w:val="00277A2E"/>
    <w:rsid w:val="002802B9"/>
    <w:rsid w:val="0028074C"/>
    <w:rsid w:val="00280957"/>
    <w:rsid w:val="00280ACF"/>
    <w:rsid w:val="00280D5C"/>
    <w:rsid w:val="00281562"/>
    <w:rsid w:val="00281659"/>
    <w:rsid w:val="00281AF1"/>
    <w:rsid w:val="00281B5A"/>
    <w:rsid w:val="00282383"/>
    <w:rsid w:val="002826FC"/>
    <w:rsid w:val="00282964"/>
    <w:rsid w:val="00282FB3"/>
    <w:rsid w:val="00283402"/>
    <w:rsid w:val="0028343A"/>
    <w:rsid w:val="002834DB"/>
    <w:rsid w:val="002836DC"/>
    <w:rsid w:val="0028376E"/>
    <w:rsid w:val="00283AF2"/>
    <w:rsid w:val="00283D5D"/>
    <w:rsid w:val="00283DBD"/>
    <w:rsid w:val="00283FD7"/>
    <w:rsid w:val="002841EE"/>
    <w:rsid w:val="002845D7"/>
    <w:rsid w:val="002846A1"/>
    <w:rsid w:val="0028489E"/>
    <w:rsid w:val="0028505A"/>
    <w:rsid w:val="002854A6"/>
    <w:rsid w:val="00285640"/>
    <w:rsid w:val="002856A3"/>
    <w:rsid w:val="002857EB"/>
    <w:rsid w:val="002858E4"/>
    <w:rsid w:val="00285D1D"/>
    <w:rsid w:val="00285FAB"/>
    <w:rsid w:val="00286465"/>
    <w:rsid w:val="002865EE"/>
    <w:rsid w:val="002867B4"/>
    <w:rsid w:val="00286D32"/>
    <w:rsid w:val="00286DDA"/>
    <w:rsid w:val="00286EDE"/>
    <w:rsid w:val="00286F45"/>
    <w:rsid w:val="00287013"/>
    <w:rsid w:val="002872D8"/>
    <w:rsid w:val="0028740C"/>
    <w:rsid w:val="002876AF"/>
    <w:rsid w:val="0029005E"/>
    <w:rsid w:val="002900A9"/>
    <w:rsid w:val="00290893"/>
    <w:rsid w:val="00290BD1"/>
    <w:rsid w:val="00290DFA"/>
    <w:rsid w:val="00290FAF"/>
    <w:rsid w:val="0029136F"/>
    <w:rsid w:val="00291437"/>
    <w:rsid w:val="0029149B"/>
    <w:rsid w:val="00291649"/>
    <w:rsid w:val="00291853"/>
    <w:rsid w:val="00291A88"/>
    <w:rsid w:val="00291FA5"/>
    <w:rsid w:val="00292566"/>
    <w:rsid w:val="00292676"/>
    <w:rsid w:val="00292750"/>
    <w:rsid w:val="00292C28"/>
    <w:rsid w:val="00292CC7"/>
    <w:rsid w:val="00293013"/>
    <w:rsid w:val="002931D0"/>
    <w:rsid w:val="002936B2"/>
    <w:rsid w:val="002936D5"/>
    <w:rsid w:val="00293794"/>
    <w:rsid w:val="00293858"/>
    <w:rsid w:val="00293A08"/>
    <w:rsid w:val="00293ADD"/>
    <w:rsid w:val="00293CDE"/>
    <w:rsid w:val="00294187"/>
    <w:rsid w:val="0029498D"/>
    <w:rsid w:val="00294B72"/>
    <w:rsid w:val="00294CD7"/>
    <w:rsid w:val="00294D8C"/>
    <w:rsid w:val="00294DA8"/>
    <w:rsid w:val="00294EFD"/>
    <w:rsid w:val="002957BC"/>
    <w:rsid w:val="0029588C"/>
    <w:rsid w:val="00295F31"/>
    <w:rsid w:val="00296584"/>
    <w:rsid w:val="002965D5"/>
    <w:rsid w:val="002965DF"/>
    <w:rsid w:val="002966D4"/>
    <w:rsid w:val="0029671C"/>
    <w:rsid w:val="00296B9E"/>
    <w:rsid w:val="00296E65"/>
    <w:rsid w:val="0029737E"/>
    <w:rsid w:val="00297B02"/>
    <w:rsid w:val="00297FEE"/>
    <w:rsid w:val="002A00B8"/>
    <w:rsid w:val="002A02BB"/>
    <w:rsid w:val="002A050B"/>
    <w:rsid w:val="002A051B"/>
    <w:rsid w:val="002A08A8"/>
    <w:rsid w:val="002A0DCE"/>
    <w:rsid w:val="002A0DE7"/>
    <w:rsid w:val="002A11BD"/>
    <w:rsid w:val="002A145B"/>
    <w:rsid w:val="002A14A0"/>
    <w:rsid w:val="002A156E"/>
    <w:rsid w:val="002A177E"/>
    <w:rsid w:val="002A1794"/>
    <w:rsid w:val="002A226D"/>
    <w:rsid w:val="002A2381"/>
    <w:rsid w:val="002A238E"/>
    <w:rsid w:val="002A281C"/>
    <w:rsid w:val="002A2848"/>
    <w:rsid w:val="002A2DC7"/>
    <w:rsid w:val="002A2DE7"/>
    <w:rsid w:val="002A3DD7"/>
    <w:rsid w:val="002A3EE9"/>
    <w:rsid w:val="002A46E9"/>
    <w:rsid w:val="002A477F"/>
    <w:rsid w:val="002A48E9"/>
    <w:rsid w:val="002A49C2"/>
    <w:rsid w:val="002A4F74"/>
    <w:rsid w:val="002A5086"/>
    <w:rsid w:val="002A56C7"/>
    <w:rsid w:val="002A585A"/>
    <w:rsid w:val="002A5910"/>
    <w:rsid w:val="002A596F"/>
    <w:rsid w:val="002A5ADE"/>
    <w:rsid w:val="002A60A2"/>
    <w:rsid w:val="002A66B7"/>
    <w:rsid w:val="002A6C12"/>
    <w:rsid w:val="002A6CB6"/>
    <w:rsid w:val="002A70DF"/>
    <w:rsid w:val="002A71F7"/>
    <w:rsid w:val="002A7302"/>
    <w:rsid w:val="002A73C0"/>
    <w:rsid w:val="002A76C8"/>
    <w:rsid w:val="002A775D"/>
    <w:rsid w:val="002A77A2"/>
    <w:rsid w:val="002A7ADA"/>
    <w:rsid w:val="002A7C26"/>
    <w:rsid w:val="002A7CE6"/>
    <w:rsid w:val="002A7D8E"/>
    <w:rsid w:val="002A7DFB"/>
    <w:rsid w:val="002A7F04"/>
    <w:rsid w:val="002B0997"/>
    <w:rsid w:val="002B1066"/>
    <w:rsid w:val="002B1617"/>
    <w:rsid w:val="002B1DBF"/>
    <w:rsid w:val="002B2096"/>
    <w:rsid w:val="002B2156"/>
    <w:rsid w:val="002B2236"/>
    <w:rsid w:val="002B2526"/>
    <w:rsid w:val="002B28F0"/>
    <w:rsid w:val="002B2C98"/>
    <w:rsid w:val="002B2EA6"/>
    <w:rsid w:val="002B2F13"/>
    <w:rsid w:val="002B3001"/>
    <w:rsid w:val="002B31D8"/>
    <w:rsid w:val="002B31F8"/>
    <w:rsid w:val="002B38DF"/>
    <w:rsid w:val="002B38E8"/>
    <w:rsid w:val="002B398B"/>
    <w:rsid w:val="002B3AAB"/>
    <w:rsid w:val="002B421F"/>
    <w:rsid w:val="002B449D"/>
    <w:rsid w:val="002B498F"/>
    <w:rsid w:val="002B4A3C"/>
    <w:rsid w:val="002B4BD5"/>
    <w:rsid w:val="002B4E52"/>
    <w:rsid w:val="002B4EBD"/>
    <w:rsid w:val="002B4F7E"/>
    <w:rsid w:val="002B5879"/>
    <w:rsid w:val="002B5B58"/>
    <w:rsid w:val="002B5ECA"/>
    <w:rsid w:val="002B6104"/>
    <w:rsid w:val="002B62FE"/>
    <w:rsid w:val="002B630D"/>
    <w:rsid w:val="002B647D"/>
    <w:rsid w:val="002B648F"/>
    <w:rsid w:val="002B6607"/>
    <w:rsid w:val="002B68F5"/>
    <w:rsid w:val="002B6BB1"/>
    <w:rsid w:val="002B6D18"/>
    <w:rsid w:val="002B6E15"/>
    <w:rsid w:val="002B6E44"/>
    <w:rsid w:val="002B740D"/>
    <w:rsid w:val="002B74B1"/>
    <w:rsid w:val="002B7676"/>
    <w:rsid w:val="002B76C1"/>
    <w:rsid w:val="002B7926"/>
    <w:rsid w:val="002B7985"/>
    <w:rsid w:val="002B7A9C"/>
    <w:rsid w:val="002B7CC5"/>
    <w:rsid w:val="002B7D8E"/>
    <w:rsid w:val="002C038A"/>
    <w:rsid w:val="002C038E"/>
    <w:rsid w:val="002C06E8"/>
    <w:rsid w:val="002C0A65"/>
    <w:rsid w:val="002C0E01"/>
    <w:rsid w:val="002C0F87"/>
    <w:rsid w:val="002C120E"/>
    <w:rsid w:val="002C1653"/>
    <w:rsid w:val="002C1732"/>
    <w:rsid w:val="002C17DB"/>
    <w:rsid w:val="002C1CD5"/>
    <w:rsid w:val="002C221B"/>
    <w:rsid w:val="002C22D3"/>
    <w:rsid w:val="002C2449"/>
    <w:rsid w:val="002C2E4C"/>
    <w:rsid w:val="002C3125"/>
    <w:rsid w:val="002C38DC"/>
    <w:rsid w:val="002C3900"/>
    <w:rsid w:val="002C3B74"/>
    <w:rsid w:val="002C3B9B"/>
    <w:rsid w:val="002C3C7F"/>
    <w:rsid w:val="002C3D65"/>
    <w:rsid w:val="002C4727"/>
    <w:rsid w:val="002C49DE"/>
    <w:rsid w:val="002C4FA0"/>
    <w:rsid w:val="002C53BE"/>
    <w:rsid w:val="002C5415"/>
    <w:rsid w:val="002C565C"/>
    <w:rsid w:val="002C5961"/>
    <w:rsid w:val="002C5B1E"/>
    <w:rsid w:val="002C5D1F"/>
    <w:rsid w:val="002C614A"/>
    <w:rsid w:val="002C64A1"/>
    <w:rsid w:val="002C6559"/>
    <w:rsid w:val="002C666B"/>
    <w:rsid w:val="002C6C4D"/>
    <w:rsid w:val="002C6DB8"/>
    <w:rsid w:val="002C6E6D"/>
    <w:rsid w:val="002C70A4"/>
    <w:rsid w:val="002C7108"/>
    <w:rsid w:val="002C721C"/>
    <w:rsid w:val="002C728C"/>
    <w:rsid w:val="002C75F9"/>
    <w:rsid w:val="002C7840"/>
    <w:rsid w:val="002C796A"/>
    <w:rsid w:val="002C7A8A"/>
    <w:rsid w:val="002C7B17"/>
    <w:rsid w:val="002C7C16"/>
    <w:rsid w:val="002D0021"/>
    <w:rsid w:val="002D015D"/>
    <w:rsid w:val="002D0728"/>
    <w:rsid w:val="002D0A6A"/>
    <w:rsid w:val="002D0F5F"/>
    <w:rsid w:val="002D1121"/>
    <w:rsid w:val="002D1432"/>
    <w:rsid w:val="002D1684"/>
    <w:rsid w:val="002D16F7"/>
    <w:rsid w:val="002D18F4"/>
    <w:rsid w:val="002D1CE8"/>
    <w:rsid w:val="002D1F0E"/>
    <w:rsid w:val="002D209E"/>
    <w:rsid w:val="002D2508"/>
    <w:rsid w:val="002D262F"/>
    <w:rsid w:val="002D2C88"/>
    <w:rsid w:val="002D2F49"/>
    <w:rsid w:val="002D3400"/>
    <w:rsid w:val="002D34E1"/>
    <w:rsid w:val="002D35C0"/>
    <w:rsid w:val="002D38B3"/>
    <w:rsid w:val="002D3AAF"/>
    <w:rsid w:val="002D3D31"/>
    <w:rsid w:val="002D40CC"/>
    <w:rsid w:val="002D4297"/>
    <w:rsid w:val="002D4754"/>
    <w:rsid w:val="002D488F"/>
    <w:rsid w:val="002D498C"/>
    <w:rsid w:val="002D4ABA"/>
    <w:rsid w:val="002D4B6F"/>
    <w:rsid w:val="002D4C19"/>
    <w:rsid w:val="002D4D0C"/>
    <w:rsid w:val="002D4DBA"/>
    <w:rsid w:val="002D5132"/>
    <w:rsid w:val="002D516E"/>
    <w:rsid w:val="002D5431"/>
    <w:rsid w:val="002D59C5"/>
    <w:rsid w:val="002D5B45"/>
    <w:rsid w:val="002D5EDD"/>
    <w:rsid w:val="002D5F77"/>
    <w:rsid w:val="002D600E"/>
    <w:rsid w:val="002D607B"/>
    <w:rsid w:val="002D62C8"/>
    <w:rsid w:val="002D69E3"/>
    <w:rsid w:val="002D7052"/>
    <w:rsid w:val="002D7083"/>
    <w:rsid w:val="002D7343"/>
    <w:rsid w:val="002D7472"/>
    <w:rsid w:val="002D7C3D"/>
    <w:rsid w:val="002D7EE3"/>
    <w:rsid w:val="002E00B4"/>
    <w:rsid w:val="002E03BE"/>
    <w:rsid w:val="002E0482"/>
    <w:rsid w:val="002E069D"/>
    <w:rsid w:val="002E08C1"/>
    <w:rsid w:val="002E0C15"/>
    <w:rsid w:val="002E0C2F"/>
    <w:rsid w:val="002E1500"/>
    <w:rsid w:val="002E16B3"/>
    <w:rsid w:val="002E17A4"/>
    <w:rsid w:val="002E18C8"/>
    <w:rsid w:val="002E18EE"/>
    <w:rsid w:val="002E1BA8"/>
    <w:rsid w:val="002E2370"/>
    <w:rsid w:val="002E24D6"/>
    <w:rsid w:val="002E2E7E"/>
    <w:rsid w:val="002E2E95"/>
    <w:rsid w:val="002E2F11"/>
    <w:rsid w:val="002E3089"/>
    <w:rsid w:val="002E33A2"/>
    <w:rsid w:val="002E3410"/>
    <w:rsid w:val="002E3428"/>
    <w:rsid w:val="002E3985"/>
    <w:rsid w:val="002E3D3B"/>
    <w:rsid w:val="002E3DEB"/>
    <w:rsid w:val="002E3FFD"/>
    <w:rsid w:val="002E4032"/>
    <w:rsid w:val="002E4688"/>
    <w:rsid w:val="002E492D"/>
    <w:rsid w:val="002E4A45"/>
    <w:rsid w:val="002E4A4C"/>
    <w:rsid w:val="002E4A68"/>
    <w:rsid w:val="002E4B38"/>
    <w:rsid w:val="002E4C62"/>
    <w:rsid w:val="002E4F94"/>
    <w:rsid w:val="002E5C63"/>
    <w:rsid w:val="002E5CC1"/>
    <w:rsid w:val="002E5D0B"/>
    <w:rsid w:val="002E5F9B"/>
    <w:rsid w:val="002E5FEF"/>
    <w:rsid w:val="002E60C2"/>
    <w:rsid w:val="002E60E7"/>
    <w:rsid w:val="002E61E8"/>
    <w:rsid w:val="002E6C5C"/>
    <w:rsid w:val="002E72B2"/>
    <w:rsid w:val="002E7578"/>
    <w:rsid w:val="002E77D5"/>
    <w:rsid w:val="002E7957"/>
    <w:rsid w:val="002E7EEF"/>
    <w:rsid w:val="002F01AF"/>
    <w:rsid w:val="002F074F"/>
    <w:rsid w:val="002F0845"/>
    <w:rsid w:val="002F11B0"/>
    <w:rsid w:val="002F1389"/>
    <w:rsid w:val="002F147E"/>
    <w:rsid w:val="002F1708"/>
    <w:rsid w:val="002F1A00"/>
    <w:rsid w:val="002F1C17"/>
    <w:rsid w:val="002F1E83"/>
    <w:rsid w:val="002F1F0B"/>
    <w:rsid w:val="002F1F42"/>
    <w:rsid w:val="002F253C"/>
    <w:rsid w:val="002F291C"/>
    <w:rsid w:val="002F2D6A"/>
    <w:rsid w:val="002F2EB9"/>
    <w:rsid w:val="002F2F4A"/>
    <w:rsid w:val="002F302D"/>
    <w:rsid w:val="002F3272"/>
    <w:rsid w:val="002F3339"/>
    <w:rsid w:val="002F3AF0"/>
    <w:rsid w:val="002F3DD8"/>
    <w:rsid w:val="002F3F7C"/>
    <w:rsid w:val="002F4145"/>
    <w:rsid w:val="002F4167"/>
    <w:rsid w:val="002F4322"/>
    <w:rsid w:val="002F463E"/>
    <w:rsid w:val="002F479C"/>
    <w:rsid w:val="002F4A73"/>
    <w:rsid w:val="002F51E0"/>
    <w:rsid w:val="002F51E1"/>
    <w:rsid w:val="002F537D"/>
    <w:rsid w:val="002F55AB"/>
    <w:rsid w:val="002F5BCF"/>
    <w:rsid w:val="002F5C3B"/>
    <w:rsid w:val="002F5ED7"/>
    <w:rsid w:val="002F5F1F"/>
    <w:rsid w:val="002F5F43"/>
    <w:rsid w:val="002F5FCD"/>
    <w:rsid w:val="002F6085"/>
    <w:rsid w:val="002F6D40"/>
    <w:rsid w:val="002F72F8"/>
    <w:rsid w:val="002F74B2"/>
    <w:rsid w:val="002F7745"/>
    <w:rsid w:val="002F7A2C"/>
    <w:rsid w:val="002F7F67"/>
    <w:rsid w:val="00300EEB"/>
    <w:rsid w:val="00301078"/>
    <w:rsid w:val="00301107"/>
    <w:rsid w:val="00301127"/>
    <w:rsid w:val="00301789"/>
    <w:rsid w:val="003017C0"/>
    <w:rsid w:val="00301854"/>
    <w:rsid w:val="003018DD"/>
    <w:rsid w:val="00301E3F"/>
    <w:rsid w:val="00301ED2"/>
    <w:rsid w:val="00302142"/>
    <w:rsid w:val="00302659"/>
    <w:rsid w:val="0030265B"/>
    <w:rsid w:val="00302669"/>
    <w:rsid w:val="0030267B"/>
    <w:rsid w:val="003027B1"/>
    <w:rsid w:val="00302B90"/>
    <w:rsid w:val="00302BFF"/>
    <w:rsid w:val="00302CAB"/>
    <w:rsid w:val="00302D73"/>
    <w:rsid w:val="003031EF"/>
    <w:rsid w:val="00303A86"/>
    <w:rsid w:val="00303B49"/>
    <w:rsid w:val="003042A2"/>
    <w:rsid w:val="003042EF"/>
    <w:rsid w:val="00304750"/>
    <w:rsid w:val="0030496C"/>
    <w:rsid w:val="003049D8"/>
    <w:rsid w:val="00304ECF"/>
    <w:rsid w:val="003051A5"/>
    <w:rsid w:val="00305396"/>
    <w:rsid w:val="00305828"/>
    <w:rsid w:val="00305990"/>
    <w:rsid w:val="00305D3F"/>
    <w:rsid w:val="00305F0E"/>
    <w:rsid w:val="003060B3"/>
    <w:rsid w:val="00306259"/>
    <w:rsid w:val="003063C8"/>
    <w:rsid w:val="00306869"/>
    <w:rsid w:val="00306A40"/>
    <w:rsid w:val="00307195"/>
    <w:rsid w:val="003071C0"/>
    <w:rsid w:val="00307340"/>
    <w:rsid w:val="00307535"/>
    <w:rsid w:val="0030756D"/>
    <w:rsid w:val="0030759B"/>
    <w:rsid w:val="003077F1"/>
    <w:rsid w:val="0030784F"/>
    <w:rsid w:val="003100BC"/>
    <w:rsid w:val="0031015B"/>
    <w:rsid w:val="003102D1"/>
    <w:rsid w:val="00310738"/>
    <w:rsid w:val="00310835"/>
    <w:rsid w:val="0031090E"/>
    <w:rsid w:val="003109B1"/>
    <w:rsid w:val="00310C90"/>
    <w:rsid w:val="00310D6B"/>
    <w:rsid w:val="00310EE9"/>
    <w:rsid w:val="00310F86"/>
    <w:rsid w:val="00311008"/>
    <w:rsid w:val="00311262"/>
    <w:rsid w:val="00311622"/>
    <w:rsid w:val="00311AAD"/>
    <w:rsid w:val="00311C6C"/>
    <w:rsid w:val="0031212B"/>
    <w:rsid w:val="003124CB"/>
    <w:rsid w:val="00312679"/>
    <w:rsid w:val="003126D6"/>
    <w:rsid w:val="003129DB"/>
    <w:rsid w:val="00312AB6"/>
    <w:rsid w:val="00312BF1"/>
    <w:rsid w:val="00312CBB"/>
    <w:rsid w:val="003134EB"/>
    <w:rsid w:val="00313AA8"/>
    <w:rsid w:val="00314073"/>
    <w:rsid w:val="00314116"/>
    <w:rsid w:val="003142CE"/>
    <w:rsid w:val="0031441E"/>
    <w:rsid w:val="00314A3C"/>
    <w:rsid w:val="00314CFA"/>
    <w:rsid w:val="00314E5A"/>
    <w:rsid w:val="00314EDC"/>
    <w:rsid w:val="00314F00"/>
    <w:rsid w:val="00314FD1"/>
    <w:rsid w:val="003150F8"/>
    <w:rsid w:val="003152B7"/>
    <w:rsid w:val="0031543F"/>
    <w:rsid w:val="0031559B"/>
    <w:rsid w:val="00315A4D"/>
    <w:rsid w:val="00315A90"/>
    <w:rsid w:val="00316823"/>
    <w:rsid w:val="00316C70"/>
    <w:rsid w:val="00316F2B"/>
    <w:rsid w:val="0031701A"/>
    <w:rsid w:val="003172DB"/>
    <w:rsid w:val="00317646"/>
    <w:rsid w:val="0031781D"/>
    <w:rsid w:val="00317B8D"/>
    <w:rsid w:val="00317BA0"/>
    <w:rsid w:val="00317CEA"/>
    <w:rsid w:val="00317D25"/>
    <w:rsid w:val="00317FBC"/>
    <w:rsid w:val="0032041E"/>
    <w:rsid w:val="0032099B"/>
    <w:rsid w:val="00320A94"/>
    <w:rsid w:val="00320CE1"/>
    <w:rsid w:val="00320CF9"/>
    <w:rsid w:val="00320FD2"/>
    <w:rsid w:val="00321035"/>
    <w:rsid w:val="003211F3"/>
    <w:rsid w:val="00321FB6"/>
    <w:rsid w:val="0032269A"/>
    <w:rsid w:val="003228A3"/>
    <w:rsid w:val="003229C3"/>
    <w:rsid w:val="00322BEB"/>
    <w:rsid w:val="00322D1A"/>
    <w:rsid w:val="00322D84"/>
    <w:rsid w:val="00322E90"/>
    <w:rsid w:val="00322EF5"/>
    <w:rsid w:val="00322F73"/>
    <w:rsid w:val="003232E7"/>
    <w:rsid w:val="003233C5"/>
    <w:rsid w:val="00323769"/>
    <w:rsid w:val="003237FE"/>
    <w:rsid w:val="0032390F"/>
    <w:rsid w:val="0032394D"/>
    <w:rsid w:val="00323D3B"/>
    <w:rsid w:val="00323D48"/>
    <w:rsid w:val="00323F8B"/>
    <w:rsid w:val="00324174"/>
    <w:rsid w:val="003243B1"/>
    <w:rsid w:val="003248B1"/>
    <w:rsid w:val="00324B3A"/>
    <w:rsid w:val="00324DCC"/>
    <w:rsid w:val="003254EF"/>
    <w:rsid w:val="003255E1"/>
    <w:rsid w:val="00325C7C"/>
    <w:rsid w:val="00326121"/>
    <w:rsid w:val="0032612F"/>
    <w:rsid w:val="0032613A"/>
    <w:rsid w:val="003262DD"/>
    <w:rsid w:val="003264AA"/>
    <w:rsid w:val="003266E0"/>
    <w:rsid w:val="00326858"/>
    <w:rsid w:val="003269EB"/>
    <w:rsid w:val="00327133"/>
    <w:rsid w:val="0032732A"/>
    <w:rsid w:val="003278CB"/>
    <w:rsid w:val="00327B50"/>
    <w:rsid w:val="00327C41"/>
    <w:rsid w:val="0033042F"/>
    <w:rsid w:val="003304B1"/>
    <w:rsid w:val="00330593"/>
    <w:rsid w:val="003305D5"/>
    <w:rsid w:val="00330620"/>
    <w:rsid w:val="003306A8"/>
    <w:rsid w:val="00330A8C"/>
    <w:rsid w:val="00330C71"/>
    <w:rsid w:val="00330D53"/>
    <w:rsid w:val="00330EB6"/>
    <w:rsid w:val="003310FD"/>
    <w:rsid w:val="003312AD"/>
    <w:rsid w:val="00331586"/>
    <w:rsid w:val="0033158C"/>
    <w:rsid w:val="003315D7"/>
    <w:rsid w:val="00331619"/>
    <w:rsid w:val="00331666"/>
    <w:rsid w:val="00331A1C"/>
    <w:rsid w:val="00331A78"/>
    <w:rsid w:val="00331B61"/>
    <w:rsid w:val="00331D44"/>
    <w:rsid w:val="00331E7C"/>
    <w:rsid w:val="00331F41"/>
    <w:rsid w:val="0033208B"/>
    <w:rsid w:val="003322CD"/>
    <w:rsid w:val="00332340"/>
    <w:rsid w:val="0033251F"/>
    <w:rsid w:val="00332586"/>
    <w:rsid w:val="00332FD9"/>
    <w:rsid w:val="003330AB"/>
    <w:rsid w:val="00333184"/>
    <w:rsid w:val="00333224"/>
    <w:rsid w:val="0033361F"/>
    <w:rsid w:val="003337B4"/>
    <w:rsid w:val="00333B11"/>
    <w:rsid w:val="00333BA3"/>
    <w:rsid w:val="00333E01"/>
    <w:rsid w:val="00334131"/>
    <w:rsid w:val="00334133"/>
    <w:rsid w:val="00334187"/>
    <w:rsid w:val="003349CD"/>
    <w:rsid w:val="00334BBD"/>
    <w:rsid w:val="00334D4C"/>
    <w:rsid w:val="00334DC6"/>
    <w:rsid w:val="003353BD"/>
    <w:rsid w:val="003353E9"/>
    <w:rsid w:val="003358C1"/>
    <w:rsid w:val="00335B58"/>
    <w:rsid w:val="00335DCC"/>
    <w:rsid w:val="003360A5"/>
    <w:rsid w:val="00336518"/>
    <w:rsid w:val="00336594"/>
    <w:rsid w:val="003365B9"/>
    <w:rsid w:val="00336B11"/>
    <w:rsid w:val="003371FC"/>
    <w:rsid w:val="00337BD2"/>
    <w:rsid w:val="00337D22"/>
    <w:rsid w:val="0034050C"/>
    <w:rsid w:val="00340536"/>
    <w:rsid w:val="003405DC"/>
    <w:rsid w:val="003409F5"/>
    <w:rsid w:val="00340A9A"/>
    <w:rsid w:val="00340AAB"/>
    <w:rsid w:val="003416B4"/>
    <w:rsid w:val="0034172F"/>
    <w:rsid w:val="00341B91"/>
    <w:rsid w:val="00341F48"/>
    <w:rsid w:val="0034200E"/>
    <w:rsid w:val="00342240"/>
    <w:rsid w:val="003423C0"/>
    <w:rsid w:val="00342B55"/>
    <w:rsid w:val="00342DE9"/>
    <w:rsid w:val="00342E9B"/>
    <w:rsid w:val="00343011"/>
    <w:rsid w:val="003430F4"/>
    <w:rsid w:val="0034340C"/>
    <w:rsid w:val="00343540"/>
    <w:rsid w:val="00343632"/>
    <w:rsid w:val="003436E2"/>
    <w:rsid w:val="00343A0C"/>
    <w:rsid w:val="00343D3E"/>
    <w:rsid w:val="00343DD3"/>
    <w:rsid w:val="00343E14"/>
    <w:rsid w:val="003441A8"/>
    <w:rsid w:val="0034448B"/>
    <w:rsid w:val="003444D5"/>
    <w:rsid w:val="00344843"/>
    <w:rsid w:val="00344BA6"/>
    <w:rsid w:val="00344D1A"/>
    <w:rsid w:val="00344E72"/>
    <w:rsid w:val="00344EC4"/>
    <w:rsid w:val="0034517B"/>
    <w:rsid w:val="00345470"/>
    <w:rsid w:val="003456E5"/>
    <w:rsid w:val="003458B2"/>
    <w:rsid w:val="003458D8"/>
    <w:rsid w:val="003459AA"/>
    <w:rsid w:val="00345A9C"/>
    <w:rsid w:val="00345CB7"/>
    <w:rsid w:val="00346049"/>
    <w:rsid w:val="00346066"/>
    <w:rsid w:val="00346660"/>
    <w:rsid w:val="00346761"/>
    <w:rsid w:val="003468CE"/>
    <w:rsid w:val="003468DC"/>
    <w:rsid w:val="00346A04"/>
    <w:rsid w:val="00346AA8"/>
    <w:rsid w:val="00346C77"/>
    <w:rsid w:val="00346FF5"/>
    <w:rsid w:val="0034751B"/>
    <w:rsid w:val="0034757E"/>
    <w:rsid w:val="0034759E"/>
    <w:rsid w:val="00347694"/>
    <w:rsid w:val="00347C2C"/>
    <w:rsid w:val="00347E08"/>
    <w:rsid w:val="003505A5"/>
    <w:rsid w:val="00350B44"/>
    <w:rsid w:val="00350E88"/>
    <w:rsid w:val="00351964"/>
    <w:rsid w:val="00351A34"/>
    <w:rsid w:val="0035209E"/>
    <w:rsid w:val="00352424"/>
    <w:rsid w:val="00352585"/>
    <w:rsid w:val="00352771"/>
    <w:rsid w:val="0035354B"/>
    <w:rsid w:val="00353633"/>
    <w:rsid w:val="00353F7B"/>
    <w:rsid w:val="003541F9"/>
    <w:rsid w:val="003543DC"/>
    <w:rsid w:val="003547AD"/>
    <w:rsid w:val="0035511C"/>
    <w:rsid w:val="003553A0"/>
    <w:rsid w:val="0035551F"/>
    <w:rsid w:val="0035587F"/>
    <w:rsid w:val="003559FC"/>
    <w:rsid w:val="00355DE1"/>
    <w:rsid w:val="00355E67"/>
    <w:rsid w:val="003560A7"/>
    <w:rsid w:val="0035634B"/>
    <w:rsid w:val="00356441"/>
    <w:rsid w:val="00356447"/>
    <w:rsid w:val="0035667D"/>
    <w:rsid w:val="003568D8"/>
    <w:rsid w:val="00356928"/>
    <w:rsid w:val="00356F18"/>
    <w:rsid w:val="00357259"/>
    <w:rsid w:val="00357523"/>
    <w:rsid w:val="0035789A"/>
    <w:rsid w:val="0035790F"/>
    <w:rsid w:val="00357AAE"/>
    <w:rsid w:val="00357CE3"/>
    <w:rsid w:val="00357E29"/>
    <w:rsid w:val="00360216"/>
    <w:rsid w:val="00360289"/>
    <w:rsid w:val="0036038E"/>
    <w:rsid w:val="00360521"/>
    <w:rsid w:val="00360612"/>
    <w:rsid w:val="003606BE"/>
    <w:rsid w:val="00360707"/>
    <w:rsid w:val="0036072C"/>
    <w:rsid w:val="003607CE"/>
    <w:rsid w:val="003608C0"/>
    <w:rsid w:val="003608D4"/>
    <w:rsid w:val="00360960"/>
    <w:rsid w:val="00360A05"/>
    <w:rsid w:val="00360A64"/>
    <w:rsid w:val="00360BA0"/>
    <w:rsid w:val="00360EA1"/>
    <w:rsid w:val="00361671"/>
    <w:rsid w:val="003619D2"/>
    <w:rsid w:val="00361B05"/>
    <w:rsid w:val="00361D1B"/>
    <w:rsid w:val="00361DCF"/>
    <w:rsid w:val="00361FCD"/>
    <w:rsid w:val="00362229"/>
    <w:rsid w:val="003623AE"/>
    <w:rsid w:val="00362598"/>
    <w:rsid w:val="00362853"/>
    <w:rsid w:val="00362BF8"/>
    <w:rsid w:val="00362C13"/>
    <w:rsid w:val="00362C9A"/>
    <w:rsid w:val="00362E07"/>
    <w:rsid w:val="00362F57"/>
    <w:rsid w:val="00363208"/>
    <w:rsid w:val="00363214"/>
    <w:rsid w:val="0036334A"/>
    <w:rsid w:val="003634BD"/>
    <w:rsid w:val="003635AA"/>
    <w:rsid w:val="0036372F"/>
    <w:rsid w:val="00363B1A"/>
    <w:rsid w:val="00363C45"/>
    <w:rsid w:val="00363E19"/>
    <w:rsid w:val="0036443E"/>
    <w:rsid w:val="0036446F"/>
    <w:rsid w:val="00364887"/>
    <w:rsid w:val="003648DC"/>
    <w:rsid w:val="00364920"/>
    <w:rsid w:val="00364A0F"/>
    <w:rsid w:val="00364E70"/>
    <w:rsid w:val="00364E84"/>
    <w:rsid w:val="00364E88"/>
    <w:rsid w:val="00365073"/>
    <w:rsid w:val="00365176"/>
    <w:rsid w:val="003651E7"/>
    <w:rsid w:val="003652F2"/>
    <w:rsid w:val="00365675"/>
    <w:rsid w:val="00365691"/>
    <w:rsid w:val="0036596B"/>
    <w:rsid w:val="00365A79"/>
    <w:rsid w:val="00366043"/>
    <w:rsid w:val="0036622E"/>
    <w:rsid w:val="00366A0E"/>
    <w:rsid w:val="00366D58"/>
    <w:rsid w:val="003670F2"/>
    <w:rsid w:val="003671AA"/>
    <w:rsid w:val="003678A0"/>
    <w:rsid w:val="00367BAF"/>
    <w:rsid w:val="00367DD2"/>
    <w:rsid w:val="00367F7F"/>
    <w:rsid w:val="003701BB"/>
    <w:rsid w:val="00370728"/>
    <w:rsid w:val="0037090A"/>
    <w:rsid w:val="00370975"/>
    <w:rsid w:val="00370BC1"/>
    <w:rsid w:val="00370BF2"/>
    <w:rsid w:val="00370C0F"/>
    <w:rsid w:val="00370DC3"/>
    <w:rsid w:val="00371061"/>
    <w:rsid w:val="00371097"/>
    <w:rsid w:val="0037113D"/>
    <w:rsid w:val="003712A3"/>
    <w:rsid w:val="003714EA"/>
    <w:rsid w:val="0037153F"/>
    <w:rsid w:val="00371548"/>
    <w:rsid w:val="00371584"/>
    <w:rsid w:val="00371799"/>
    <w:rsid w:val="003718CA"/>
    <w:rsid w:val="003718EC"/>
    <w:rsid w:val="00371A8A"/>
    <w:rsid w:val="00371DF8"/>
    <w:rsid w:val="00371F0D"/>
    <w:rsid w:val="003721DF"/>
    <w:rsid w:val="00372565"/>
    <w:rsid w:val="0037261C"/>
    <w:rsid w:val="00372762"/>
    <w:rsid w:val="00372A22"/>
    <w:rsid w:val="00372E3A"/>
    <w:rsid w:val="003730E1"/>
    <w:rsid w:val="00373207"/>
    <w:rsid w:val="00373278"/>
    <w:rsid w:val="00373354"/>
    <w:rsid w:val="003736E3"/>
    <w:rsid w:val="003738D1"/>
    <w:rsid w:val="003738FB"/>
    <w:rsid w:val="00373BA9"/>
    <w:rsid w:val="00373DCE"/>
    <w:rsid w:val="00374230"/>
    <w:rsid w:val="0037467A"/>
    <w:rsid w:val="0037473F"/>
    <w:rsid w:val="00374916"/>
    <w:rsid w:val="00374AC8"/>
    <w:rsid w:val="00375100"/>
    <w:rsid w:val="0037512D"/>
    <w:rsid w:val="00375376"/>
    <w:rsid w:val="00375741"/>
    <w:rsid w:val="003757FC"/>
    <w:rsid w:val="00375B92"/>
    <w:rsid w:val="00375C3A"/>
    <w:rsid w:val="00376165"/>
    <w:rsid w:val="003763C9"/>
    <w:rsid w:val="00376857"/>
    <w:rsid w:val="00376952"/>
    <w:rsid w:val="00376BEB"/>
    <w:rsid w:val="00376C15"/>
    <w:rsid w:val="00376DE4"/>
    <w:rsid w:val="00376EDF"/>
    <w:rsid w:val="003771FF"/>
    <w:rsid w:val="00377380"/>
    <w:rsid w:val="00377552"/>
    <w:rsid w:val="00377685"/>
    <w:rsid w:val="00377D74"/>
    <w:rsid w:val="00377F09"/>
    <w:rsid w:val="00377F89"/>
    <w:rsid w:val="00380637"/>
    <w:rsid w:val="00380AFA"/>
    <w:rsid w:val="00380B4F"/>
    <w:rsid w:val="00380C6A"/>
    <w:rsid w:val="0038104B"/>
    <w:rsid w:val="0038112B"/>
    <w:rsid w:val="0038130F"/>
    <w:rsid w:val="00381577"/>
    <w:rsid w:val="003816E0"/>
    <w:rsid w:val="00381890"/>
    <w:rsid w:val="00381B6F"/>
    <w:rsid w:val="00381CE7"/>
    <w:rsid w:val="00381FF8"/>
    <w:rsid w:val="00382189"/>
    <w:rsid w:val="00382602"/>
    <w:rsid w:val="003829E1"/>
    <w:rsid w:val="00382A9C"/>
    <w:rsid w:val="00382C2B"/>
    <w:rsid w:val="00382CFC"/>
    <w:rsid w:val="00382E0A"/>
    <w:rsid w:val="00382E71"/>
    <w:rsid w:val="003831EE"/>
    <w:rsid w:val="0038325D"/>
    <w:rsid w:val="00383819"/>
    <w:rsid w:val="00383BB2"/>
    <w:rsid w:val="003846FD"/>
    <w:rsid w:val="003847A9"/>
    <w:rsid w:val="0038496D"/>
    <w:rsid w:val="00384D56"/>
    <w:rsid w:val="00384EE0"/>
    <w:rsid w:val="0038525C"/>
    <w:rsid w:val="003857B6"/>
    <w:rsid w:val="003859F0"/>
    <w:rsid w:val="00385CDA"/>
    <w:rsid w:val="003861D1"/>
    <w:rsid w:val="00386A7A"/>
    <w:rsid w:val="00386EC1"/>
    <w:rsid w:val="003870CD"/>
    <w:rsid w:val="003872BD"/>
    <w:rsid w:val="00387528"/>
    <w:rsid w:val="00387AFF"/>
    <w:rsid w:val="0039070F"/>
    <w:rsid w:val="0039074B"/>
    <w:rsid w:val="00390A88"/>
    <w:rsid w:val="00390B24"/>
    <w:rsid w:val="00390E73"/>
    <w:rsid w:val="00391030"/>
    <w:rsid w:val="003911ED"/>
    <w:rsid w:val="0039175E"/>
    <w:rsid w:val="003917D6"/>
    <w:rsid w:val="0039196C"/>
    <w:rsid w:val="00391CA9"/>
    <w:rsid w:val="00391D1D"/>
    <w:rsid w:val="0039257D"/>
    <w:rsid w:val="00392744"/>
    <w:rsid w:val="003927D3"/>
    <w:rsid w:val="0039299A"/>
    <w:rsid w:val="00392BF9"/>
    <w:rsid w:val="00392D43"/>
    <w:rsid w:val="00392E96"/>
    <w:rsid w:val="00393315"/>
    <w:rsid w:val="003936FA"/>
    <w:rsid w:val="00393A28"/>
    <w:rsid w:val="0039461F"/>
    <w:rsid w:val="0039462C"/>
    <w:rsid w:val="00394784"/>
    <w:rsid w:val="00394815"/>
    <w:rsid w:val="00394A87"/>
    <w:rsid w:val="0039540C"/>
    <w:rsid w:val="00395448"/>
    <w:rsid w:val="00395830"/>
    <w:rsid w:val="00395BD5"/>
    <w:rsid w:val="00395CB5"/>
    <w:rsid w:val="00395F27"/>
    <w:rsid w:val="00395FA9"/>
    <w:rsid w:val="00396048"/>
    <w:rsid w:val="00396469"/>
    <w:rsid w:val="0039650E"/>
    <w:rsid w:val="003966A3"/>
    <w:rsid w:val="00396C3F"/>
    <w:rsid w:val="00396E99"/>
    <w:rsid w:val="00396F5A"/>
    <w:rsid w:val="00396FF4"/>
    <w:rsid w:val="00397241"/>
    <w:rsid w:val="0039730F"/>
    <w:rsid w:val="00397468"/>
    <w:rsid w:val="00397BED"/>
    <w:rsid w:val="00397DE5"/>
    <w:rsid w:val="00397DFD"/>
    <w:rsid w:val="00397E51"/>
    <w:rsid w:val="00397ECB"/>
    <w:rsid w:val="003A00CB"/>
    <w:rsid w:val="003A0345"/>
    <w:rsid w:val="003A0A44"/>
    <w:rsid w:val="003A0BAB"/>
    <w:rsid w:val="003A0D95"/>
    <w:rsid w:val="003A0FA7"/>
    <w:rsid w:val="003A0FD4"/>
    <w:rsid w:val="003A1113"/>
    <w:rsid w:val="003A1262"/>
    <w:rsid w:val="003A18FF"/>
    <w:rsid w:val="003A196D"/>
    <w:rsid w:val="003A1C0F"/>
    <w:rsid w:val="003A1E1F"/>
    <w:rsid w:val="003A1E98"/>
    <w:rsid w:val="003A1F73"/>
    <w:rsid w:val="003A2055"/>
    <w:rsid w:val="003A2362"/>
    <w:rsid w:val="003A2584"/>
    <w:rsid w:val="003A260E"/>
    <w:rsid w:val="003A26DC"/>
    <w:rsid w:val="003A2957"/>
    <w:rsid w:val="003A2BC7"/>
    <w:rsid w:val="003A2C25"/>
    <w:rsid w:val="003A2C37"/>
    <w:rsid w:val="003A2DAF"/>
    <w:rsid w:val="003A2EDD"/>
    <w:rsid w:val="003A2F16"/>
    <w:rsid w:val="003A3530"/>
    <w:rsid w:val="003A35C0"/>
    <w:rsid w:val="003A3678"/>
    <w:rsid w:val="003A3885"/>
    <w:rsid w:val="003A388A"/>
    <w:rsid w:val="003A38E7"/>
    <w:rsid w:val="003A3B1A"/>
    <w:rsid w:val="003A3C90"/>
    <w:rsid w:val="003A3E1E"/>
    <w:rsid w:val="003A412F"/>
    <w:rsid w:val="003A4228"/>
    <w:rsid w:val="003A44AE"/>
    <w:rsid w:val="003A491C"/>
    <w:rsid w:val="003A5095"/>
    <w:rsid w:val="003A520D"/>
    <w:rsid w:val="003A530B"/>
    <w:rsid w:val="003A5481"/>
    <w:rsid w:val="003A5807"/>
    <w:rsid w:val="003A5874"/>
    <w:rsid w:val="003A5ECB"/>
    <w:rsid w:val="003A6195"/>
    <w:rsid w:val="003A6458"/>
    <w:rsid w:val="003A659A"/>
    <w:rsid w:val="003A65AD"/>
    <w:rsid w:val="003A69A2"/>
    <w:rsid w:val="003A6C0E"/>
    <w:rsid w:val="003A6D5D"/>
    <w:rsid w:val="003A7087"/>
    <w:rsid w:val="003A7164"/>
    <w:rsid w:val="003A716B"/>
    <w:rsid w:val="003A7309"/>
    <w:rsid w:val="003A74C2"/>
    <w:rsid w:val="003A7854"/>
    <w:rsid w:val="003A7987"/>
    <w:rsid w:val="003B019F"/>
    <w:rsid w:val="003B0205"/>
    <w:rsid w:val="003B044A"/>
    <w:rsid w:val="003B054C"/>
    <w:rsid w:val="003B056F"/>
    <w:rsid w:val="003B0831"/>
    <w:rsid w:val="003B0987"/>
    <w:rsid w:val="003B0B80"/>
    <w:rsid w:val="003B0C8D"/>
    <w:rsid w:val="003B0EA4"/>
    <w:rsid w:val="003B0FD6"/>
    <w:rsid w:val="003B12C3"/>
    <w:rsid w:val="003B137D"/>
    <w:rsid w:val="003B144E"/>
    <w:rsid w:val="003B1697"/>
    <w:rsid w:val="003B20AE"/>
    <w:rsid w:val="003B2232"/>
    <w:rsid w:val="003B22B4"/>
    <w:rsid w:val="003B2367"/>
    <w:rsid w:val="003B24F1"/>
    <w:rsid w:val="003B2CD7"/>
    <w:rsid w:val="003B2D95"/>
    <w:rsid w:val="003B3201"/>
    <w:rsid w:val="003B343C"/>
    <w:rsid w:val="003B34A7"/>
    <w:rsid w:val="003B3A7C"/>
    <w:rsid w:val="003B3A88"/>
    <w:rsid w:val="003B3C2E"/>
    <w:rsid w:val="003B3DD5"/>
    <w:rsid w:val="003B4453"/>
    <w:rsid w:val="003B4507"/>
    <w:rsid w:val="003B4629"/>
    <w:rsid w:val="003B48DC"/>
    <w:rsid w:val="003B51CA"/>
    <w:rsid w:val="003B5579"/>
    <w:rsid w:val="003B591F"/>
    <w:rsid w:val="003B5A59"/>
    <w:rsid w:val="003B5BD9"/>
    <w:rsid w:val="003B5D45"/>
    <w:rsid w:val="003B5E89"/>
    <w:rsid w:val="003B63E6"/>
    <w:rsid w:val="003B6687"/>
    <w:rsid w:val="003B6769"/>
    <w:rsid w:val="003B67E8"/>
    <w:rsid w:val="003B68EA"/>
    <w:rsid w:val="003B69FA"/>
    <w:rsid w:val="003B6E5B"/>
    <w:rsid w:val="003B6F06"/>
    <w:rsid w:val="003B72DC"/>
    <w:rsid w:val="003B7315"/>
    <w:rsid w:val="003B74E8"/>
    <w:rsid w:val="003B76CB"/>
    <w:rsid w:val="003B7884"/>
    <w:rsid w:val="003C0127"/>
    <w:rsid w:val="003C06BA"/>
    <w:rsid w:val="003C084C"/>
    <w:rsid w:val="003C09D7"/>
    <w:rsid w:val="003C0ADE"/>
    <w:rsid w:val="003C0CFE"/>
    <w:rsid w:val="003C0D8F"/>
    <w:rsid w:val="003C0E9F"/>
    <w:rsid w:val="003C0FB0"/>
    <w:rsid w:val="003C1265"/>
    <w:rsid w:val="003C14E7"/>
    <w:rsid w:val="003C1ADE"/>
    <w:rsid w:val="003C1D32"/>
    <w:rsid w:val="003C2185"/>
    <w:rsid w:val="003C222F"/>
    <w:rsid w:val="003C284F"/>
    <w:rsid w:val="003C29CF"/>
    <w:rsid w:val="003C2B44"/>
    <w:rsid w:val="003C2D8E"/>
    <w:rsid w:val="003C330F"/>
    <w:rsid w:val="003C33DA"/>
    <w:rsid w:val="003C3BDB"/>
    <w:rsid w:val="003C3E8E"/>
    <w:rsid w:val="003C3F70"/>
    <w:rsid w:val="003C3FA5"/>
    <w:rsid w:val="003C3FEC"/>
    <w:rsid w:val="003C4204"/>
    <w:rsid w:val="003C5013"/>
    <w:rsid w:val="003C5532"/>
    <w:rsid w:val="003C557B"/>
    <w:rsid w:val="003C5659"/>
    <w:rsid w:val="003C58F0"/>
    <w:rsid w:val="003C5920"/>
    <w:rsid w:val="003C59E8"/>
    <w:rsid w:val="003C5B88"/>
    <w:rsid w:val="003C5FCC"/>
    <w:rsid w:val="003C6084"/>
    <w:rsid w:val="003C654B"/>
    <w:rsid w:val="003C6615"/>
    <w:rsid w:val="003C6976"/>
    <w:rsid w:val="003C698B"/>
    <w:rsid w:val="003C6AB4"/>
    <w:rsid w:val="003C6D65"/>
    <w:rsid w:val="003C7018"/>
    <w:rsid w:val="003C73E7"/>
    <w:rsid w:val="003C7632"/>
    <w:rsid w:val="003C797C"/>
    <w:rsid w:val="003C7B09"/>
    <w:rsid w:val="003D0088"/>
    <w:rsid w:val="003D03A2"/>
    <w:rsid w:val="003D0988"/>
    <w:rsid w:val="003D09E3"/>
    <w:rsid w:val="003D0C82"/>
    <w:rsid w:val="003D0F47"/>
    <w:rsid w:val="003D1101"/>
    <w:rsid w:val="003D12F4"/>
    <w:rsid w:val="003D19B9"/>
    <w:rsid w:val="003D1BC4"/>
    <w:rsid w:val="003D1D18"/>
    <w:rsid w:val="003D1D71"/>
    <w:rsid w:val="003D22C2"/>
    <w:rsid w:val="003D26AE"/>
    <w:rsid w:val="003D285D"/>
    <w:rsid w:val="003D28FA"/>
    <w:rsid w:val="003D2C24"/>
    <w:rsid w:val="003D337D"/>
    <w:rsid w:val="003D381C"/>
    <w:rsid w:val="003D3A58"/>
    <w:rsid w:val="003D3DFA"/>
    <w:rsid w:val="003D3FF9"/>
    <w:rsid w:val="003D42C4"/>
    <w:rsid w:val="003D4790"/>
    <w:rsid w:val="003D4866"/>
    <w:rsid w:val="003D4981"/>
    <w:rsid w:val="003D4AC9"/>
    <w:rsid w:val="003D50D9"/>
    <w:rsid w:val="003D5133"/>
    <w:rsid w:val="003D5187"/>
    <w:rsid w:val="003D5398"/>
    <w:rsid w:val="003D55D3"/>
    <w:rsid w:val="003D5D5F"/>
    <w:rsid w:val="003D5E53"/>
    <w:rsid w:val="003D609A"/>
    <w:rsid w:val="003D6139"/>
    <w:rsid w:val="003D62E2"/>
    <w:rsid w:val="003D6429"/>
    <w:rsid w:val="003D64F8"/>
    <w:rsid w:val="003D6742"/>
    <w:rsid w:val="003D698F"/>
    <w:rsid w:val="003D6E5A"/>
    <w:rsid w:val="003D7383"/>
    <w:rsid w:val="003D7442"/>
    <w:rsid w:val="003D7487"/>
    <w:rsid w:val="003D74D5"/>
    <w:rsid w:val="003D755F"/>
    <w:rsid w:val="003D75E4"/>
    <w:rsid w:val="003D7940"/>
    <w:rsid w:val="003D7952"/>
    <w:rsid w:val="003D79C7"/>
    <w:rsid w:val="003D7B7C"/>
    <w:rsid w:val="003D7C77"/>
    <w:rsid w:val="003D7DD5"/>
    <w:rsid w:val="003E04E6"/>
    <w:rsid w:val="003E0651"/>
    <w:rsid w:val="003E0CDE"/>
    <w:rsid w:val="003E1BD3"/>
    <w:rsid w:val="003E27AF"/>
    <w:rsid w:val="003E2843"/>
    <w:rsid w:val="003E2ACE"/>
    <w:rsid w:val="003E2D92"/>
    <w:rsid w:val="003E3203"/>
    <w:rsid w:val="003E34EA"/>
    <w:rsid w:val="003E3652"/>
    <w:rsid w:val="003E36ED"/>
    <w:rsid w:val="003E377B"/>
    <w:rsid w:val="003E3795"/>
    <w:rsid w:val="003E3BFE"/>
    <w:rsid w:val="003E43DE"/>
    <w:rsid w:val="003E45AB"/>
    <w:rsid w:val="003E479B"/>
    <w:rsid w:val="003E499A"/>
    <w:rsid w:val="003E4D4E"/>
    <w:rsid w:val="003E4FCF"/>
    <w:rsid w:val="003E50F6"/>
    <w:rsid w:val="003E541E"/>
    <w:rsid w:val="003E55AE"/>
    <w:rsid w:val="003E57D9"/>
    <w:rsid w:val="003E5C4B"/>
    <w:rsid w:val="003E610C"/>
    <w:rsid w:val="003E6178"/>
    <w:rsid w:val="003E6456"/>
    <w:rsid w:val="003E6706"/>
    <w:rsid w:val="003E6D87"/>
    <w:rsid w:val="003E6E8B"/>
    <w:rsid w:val="003E6F6B"/>
    <w:rsid w:val="003E738D"/>
    <w:rsid w:val="003E7ABC"/>
    <w:rsid w:val="003E7D53"/>
    <w:rsid w:val="003F005D"/>
    <w:rsid w:val="003F03B4"/>
    <w:rsid w:val="003F069B"/>
    <w:rsid w:val="003F0746"/>
    <w:rsid w:val="003F07C9"/>
    <w:rsid w:val="003F0827"/>
    <w:rsid w:val="003F0923"/>
    <w:rsid w:val="003F0B83"/>
    <w:rsid w:val="003F0CE8"/>
    <w:rsid w:val="003F0FBE"/>
    <w:rsid w:val="003F11F0"/>
    <w:rsid w:val="003F127F"/>
    <w:rsid w:val="003F148B"/>
    <w:rsid w:val="003F1B7C"/>
    <w:rsid w:val="003F202A"/>
    <w:rsid w:val="003F2112"/>
    <w:rsid w:val="003F21A9"/>
    <w:rsid w:val="003F2305"/>
    <w:rsid w:val="003F26DE"/>
    <w:rsid w:val="003F280B"/>
    <w:rsid w:val="003F28BF"/>
    <w:rsid w:val="003F2AB9"/>
    <w:rsid w:val="003F3648"/>
    <w:rsid w:val="003F39D0"/>
    <w:rsid w:val="003F4090"/>
    <w:rsid w:val="003F420A"/>
    <w:rsid w:val="003F4294"/>
    <w:rsid w:val="003F443A"/>
    <w:rsid w:val="003F449B"/>
    <w:rsid w:val="003F45D3"/>
    <w:rsid w:val="003F47B9"/>
    <w:rsid w:val="003F4D70"/>
    <w:rsid w:val="003F4F12"/>
    <w:rsid w:val="003F5041"/>
    <w:rsid w:val="003F508D"/>
    <w:rsid w:val="003F5368"/>
    <w:rsid w:val="003F5412"/>
    <w:rsid w:val="003F5433"/>
    <w:rsid w:val="003F555C"/>
    <w:rsid w:val="003F57C2"/>
    <w:rsid w:val="003F57FE"/>
    <w:rsid w:val="003F5959"/>
    <w:rsid w:val="003F59E3"/>
    <w:rsid w:val="003F5C8C"/>
    <w:rsid w:val="003F6662"/>
    <w:rsid w:val="003F6789"/>
    <w:rsid w:val="003F689D"/>
    <w:rsid w:val="003F68C1"/>
    <w:rsid w:val="003F6D4C"/>
    <w:rsid w:val="003F6F98"/>
    <w:rsid w:val="003F7179"/>
    <w:rsid w:val="003F7198"/>
    <w:rsid w:val="003F72EA"/>
    <w:rsid w:val="003F747E"/>
    <w:rsid w:val="003F75BE"/>
    <w:rsid w:val="003F75E4"/>
    <w:rsid w:val="003F7A44"/>
    <w:rsid w:val="004001FC"/>
    <w:rsid w:val="00400295"/>
    <w:rsid w:val="00400A0F"/>
    <w:rsid w:val="00400B0A"/>
    <w:rsid w:val="00400DCA"/>
    <w:rsid w:val="004014AC"/>
    <w:rsid w:val="00401866"/>
    <w:rsid w:val="004018EF"/>
    <w:rsid w:val="00401AAF"/>
    <w:rsid w:val="00401CFE"/>
    <w:rsid w:val="00401D4B"/>
    <w:rsid w:val="00401D56"/>
    <w:rsid w:val="00401E4A"/>
    <w:rsid w:val="00401F7A"/>
    <w:rsid w:val="00402312"/>
    <w:rsid w:val="0040240C"/>
    <w:rsid w:val="00402A37"/>
    <w:rsid w:val="00402AD0"/>
    <w:rsid w:val="00402D63"/>
    <w:rsid w:val="004030B3"/>
    <w:rsid w:val="00403461"/>
    <w:rsid w:val="0040353D"/>
    <w:rsid w:val="00403563"/>
    <w:rsid w:val="004036B6"/>
    <w:rsid w:val="0040386D"/>
    <w:rsid w:val="004038F1"/>
    <w:rsid w:val="004039DA"/>
    <w:rsid w:val="00404048"/>
    <w:rsid w:val="004040F6"/>
    <w:rsid w:val="00404185"/>
    <w:rsid w:val="00404457"/>
    <w:rsid w:val="00404608"/>
    <w:rsid w:val="004049F9"/>
    <w:rsid w:val="00404B83"/>
    <w:rsid w:val="004053AA"/>
    <w:rsid w:val="0040597C"/>
    <w:rsid w:val="00405B8A"/>
    <w:rsid w:val="00405F7D"/>
    <w:rsid w:val="004060CF"/>
    <w:rsid w:val="00406129"/>
    <w:rsid w:val="00406151"/>
    <w:rsid w:val="00407067"/>
    <w:rsid w:val="00407238"/>
    <w:rsid w:val="00407546"/>
    <w:rsid w:val="00407588"/>
    <w:rsid w:val="00407920"/>
    <w:rsid w:val="00407BBB"/>
    <w:rsid w:val="00407C21"/>
    <w:rsid w:val="00407E15"/>
    <w:rsid w:val="00407E67"/>
    <w:rsid w:val="00407F66"/>
    <w:rsid w:val="00410582"/>
    <w:rsid w:val="00410C27"/>
    <w:rsid w:val="0041162F"/>
    <w:rsid w:val="00411B04"/>
    <w:rsid w:val="00411D4C"/>
    <w:rsid w:val="004124A0"/>
    <w:rsid w:val="004126F3"/>
    <w:rsid w:val="00412E30"/>
    <w:rsid w:val="00412E97"/>
    <w:rsid w:val="00412EA4"/>
    <w:rsid w:val="00413238"/>
    <w:rsid w:val="00413370"/>
    <w:rsid w:val="00413618"/>
    <w:rsid w:val="0041398B"/>
    <w:rsid w:val="00413BE5"/>
    <w:rsid w:val="00413CE9"/>
    <w:rsid w:val="00413EDD"/>
    <w:rsid w:val="004142B1"/>
    <w:rsid w:val="00414365"/>
    <w:rsid w:val="004149CF"/>
    <w:rsid w:val="00414A13"/>
    <w:rsid w:val="00414C15"/>
    <w:rsid w:val="00415059"/>
    <w:rsid w:val="004154E2"/>
    <w:rsid w:val="0041574D"/>
    <w:rsid w:val="004158CC"/>
    <w:rsid w:val="00415963"/>
    <w:rsid w:val="00415BB4"/>
    <w:rsid w:val="0041609C"/>
    <w:rsid w:val="00416290"/>
    <w:rsid w:val="00416C36"/>
    <w:rsid w:val="00416E47"/>
    <w:rsid w:val="004171C2"/>
    <w:rsid w:val="004172AC"/>
    <w:rsid w:val="004172F4"/>
    <w:rsid w:val="0041736C"/>
    <w:rsid w:val="0041741A"/>
    <w:rsid w:val="004176E4"/>
    <w:rsid w:val="00417734"/>
    <w:rsid w:val="004178C0"/>
    <w:rsid w:val="00417ABE"/>
    <w:rsid w:val="00417CB9"/>
    <w:rsid w:val="00420055"/>
    <w:rsid w:val="004202F3"/>
    <w:rsid w:val="00420789"/>
    <w:rsid w:val="00420A82"/>
    <w:rsid w:val="00420FA3"/>
    <w:rsid w:val="00421901"/>
    <w:rsid w:val="00421D1C"/>
    <w:rsid w:val="00421EA6"/>
    <w:rsid w:val="00421F36"/>
    <w:rsid w:val="00421F3F"/>
    <w:rsid w:val="004224FF"/>
    <w:rsid w:val="00422510"/>
    <w:rsid w:val="004227DE"/>
    <w:rsid w:val="00422E44"/>
    <w:rsid w:val="00423916"/>
    <w:rsid w:val="00423A84"/>
    <w:rsid w:val="00423C56"/>
    <w:rsid w:val="00423CB8"/>
    <w:rsid w:val="00423E5C"/>
    <w:rsid w:val="00423EF1"/>
    <w:rsid w:val="004240B1"/>
    <w:rsid w:val="004245F5"/>
    <w:rsid w:val="004247F4"/>
    <w:rsid w:val="004249F8"/>
    <w:rsid w:val="00424CF6"/>
    <w:rsid w:val="00424D96"/>
    <w:rsid w:val="00424ED1"/>
    <w:rsid w:val="00424F37"/>
    <w:rsid w:val="004250D6"/>
    <w:rsid w:val="00425115"/>
    <w:rsid w:val="004252B0"/>
    <w:rsid w:val="0042557B"/>
    <w:rsid w:val="00425940"/>
    <w:rsid w:val="00425C03"/>
    <w:rsid w:val="00425D32"/>
    <w:rsid w:val="0042608A"/>
    <w:rsid w:val="0042647D"/>
    <w:rsid w:val="004265C0"/>
    <w:rsid w:val="0042662C"/>
    <w:rsid w:val="00426753"/>
    <w:rsid w:val="00426AD3"/>
    <w:rsid w:val="00426B16"/>
    <w:rsid w:val="00426B76"/>
    <w:rsid w:val="00426BB5"/>
    <w:rsid w:val="00426C9D"/>
    <w:rsid w:val="004271A6"/>
    <w:rsid w:val="00427604"/>
    <w:rsid w:val="004276AD"/>
    <w:rsid w:val="00427897"/>
    <w:rsid w:val="004278EC"/>
    <w:rsid w:val="00427A79"/>
    <w:rsid w:val="0043057B"/>
    <w:rsid w:val="00430682"/>
    <w:rsid w:val="004308A7"/>
    <w:rsid w:val="00430D87"/>
    <w:rsid w:val="00430FF8"/>
    <w:rsid w:val="00431052"/>
    <w:rsid w:val="004310F0"/>
    <w:rsid w:val="00431150"/>
    <w:rsid w:val="00431200"/>
    <w:rsid w:val="0043129E"/>
    <w:rsid w:val="00431309"/>
    <w:rsid w:val="004313C1"/>
    <w:rsid w:val="004314B3"/>
    <w:rsid w:val="004314F2"/>
    <w:rsid w:val="00431756"/>
    <w:rsid w:val="00431A4F"/>
    <w:rsid w:val="00431ABE"/>
    <w:rsid w:val="00431AD4"/>
    <w:rsid w:val="00431D64"/>
    <w:rsid w:val="00432074"/>
    <w:rsid w:val="00432294"/>
    <w:rsid w:val="004323EB"/>
    <w:rsid w:val="0043265B"/>
    <w:rsid w:val="00432C89"/>
    <w:rsid w:val="0043308C"/>
    <w:rsid w:val="004330D4"/>
    <w:rsid w:val="00433340"/>
    <w:rsid w:val="00433855"/>
    <w:rsid w:val="00433A94"/>
    <w:rsid w:val="00434662"/>
    <w:rsid w:val="004349DF"/>
    <w:rsid w:val="00435185"/>
    <w:rsid w:val="00435726"/>
    <w:rsid w:val="00435737"/>
    <w:rsid w:val="00435B79"/>
    <w:rsid w:val="00435BDE"/>
    <w:rsid w:val="00435F65"/>
    <w:rsid w:val="00435FEB"/>
    <w:rsid w:val="00436223"/>
    <w:rsid w:val="0043656C"/>
    <w:rsid w:val="004366EA"/>
    <w:rsid w:val="00436711"/>
    <w:rsid w:val="004369A3"/>
    <w:rsid w:val="00436AB3"/>
    <w:rsid w:val="00437286"/>
    <w:rsid w:val="004372C6"/>
    <w:rsid w:val="00437B48"/>
    <w:rsid w:val="0044018B"/>
    <w:rsid w:val="004402CA"/>
    <w:rsid w:val="0044035F"/>
    <w:rsid w:val="004403B3"/>
    <w:rsid w:val="004404C0"/>
    <w:rsid w:val="00440777"/>
    <w:rsid w:val="00440960"/>
    <w:rsid w:val="0044098A"/>
    <w:rsid w:val="004409DA"/>
    <w:rsid w:val="00440A23"/>
    <w:rsid w:val="00440B57"/>
    <w:rsid w:val="00440C46"/>
    <w:rsid w:val="00440D83"/>
    <w:rsid w:val="00440E52"/>
    <w:rsid w:val="00440E9B"/>
    <w:rsid w:val="00440F16"/>
    <w:rsid w:val="004410A9"/>
    <w:rsid w:val="004415A9"/>
    <w:rsid w:val="00441B8C"/>
    <w:rsid w:val="00441BB4"/>
    <w:rsid w:val="00441CE2"/>
    <w:rsid w:val="00441E2F"/>
    <w:rsid w:val="0044251C"/>
    <w:rsid w:val="0044259F"/>
    <w:rsid w:val="00442C52"/>
    <w:rsid w:val="00442FEB"/>
    <w:rsid w:val="00443371"/>
    <w:rsid w:val="004435F9"/>
    <w:rsid w:val="004436EA"/>
    <w:rsid w:val="004437AC"/>
    <w:rsid w:val="004438CB"/>
    <w:rsid w:val="00443E20"/>
    <w:rsid w:val="00444292"/>
    <w:rsid w:val="0044475B"/>
    <w:rsid w:val="004447ED"/>
    <w:rsid w:val="004447EF"/>
    <w:rsid w:val="00445015"/>
    <w:rsid w:val="004452F1"/>
    <w:rsid w:val="0044555F"/>
    <w:rsid w:val="0044563F"/>
    <w:rsid w:val="004459E2"/>
    <w:rsid w:val="00445C5A"/>
    <w:rsid w:val="00446099"/>
    <w:rsid w:val="004462E0"/>
    <w:rsid w:val="0044638B"/>
    <w:rsid w:val="00446467"/>
    <w:rsid w:val="00446833"/>
    <w:rsid w:val="00446914"/>
    <w:rsid w:val="004469F2"/>
    <w:rsid w:val="00446B95"/>
    <w:rsid w:val="00446C96"/>
    <w:rsid w:val="00446CCF"/>
    <w:rsid w:val="00446D5B"/>
    <w:rsid w:val="00446E4B"/>
    <w:rsid w:val="00446ECF"/>
    <w:rsid w:val="00447671"/>
    <w:rsid w:val="0044785B"/>
    <w:rsid w:val="00447ADC"/>
    <w:rsid w:val="00447D1B"/>
    <w:rsid w:val="00450298"/>
    <w:rsid w:val="0045030A"/>
    <w:rsid w:val="004509A6"/>
    <w:rsid w:val="00450A65"/>
    <w:rsid w:val="00450C20"/>
    <w:rsid w:val="00450CF1"/>
    <w:rsid w:val="00450EAB"/>
    <w:rsid w:val="00450F23"/>
    <w:rsid w:val="00451945"/>
    <w:rsid w:val="00451F3A"/>
    <w:rsid w:val="00452329"/>
    <w:rsid w:val="004529EA"/>
    <w:rsid w:val="004530A5"/>
    <w:rsid w:val="00453175"/>
    <w:rsid w:val="0045328F"/>
    <w:rsid w:val="004532F2"/>
    <w:rsid w:val="00453A27"/>
    <w:rsid w:val="004540AE"/>
    <w:rsid w:val="0045432D"/>
    <w:rsid w:val="004544E2"/>
    <w:rsid w:val="00454585"/>
    <w:rsid w:val="00454649"/>
    <w:rsid w:val="00454865"/>
    <w:rsid w:val="00454962"/>
    <w:rsid w:val="00454C93"/>
    <w:rsid w:val="00454D81"/>
    <w:rsid w:val="0045501D"/>
    <w:rsid w:val="00455712"/>
    <w:rsid w:val="00455E2B"/>
    <w:rsid w:val="00455E97"/>
    <w:rsid w:val="00456134"/>
    <w:rsid w:val="004570A6"/>
    <w:rsid w:val="004575C9"/>
    <w:rsid w:val="004576D6"/>
    <w:rsid w:val="00457998"/>
    <w:rsid w:val="00457C54"/>
    <w:rsid w:val="00457FE6"/>
    <w:rsid w:val="004601DF"/>
    <w:rsid w:val="00461209"/>
    <w:rsid w:val="004612F6"/>
    <w:rsid w:val="004617EC"/>
    <w:rsid w:val="0046180E"/>
    <w:rsid w:val="004618A5"/>
    <w:rsid w:val="00461950"/>
    <w:rsid w:val="00461A19"/>
    <w:rsid w:val="00461AF1"/>
    <w:rsid w:val="00461EB3"/>
    <w:rsid w:val="00462045"/>
    <w:rsid w:val="004622A8"/>
    <w:rsid w:val="004623AA"/>
    <w:rsid w:val="00462589"/>
    <w:rsid w:val="004627E8"/>
    <w:rsid w:val="00462AFA"/>
    <w:rsid w:val="00462C3C"/>
    <w:rsid w:val="00462D40"/>
    <w:rsid w:val="00462FC0"/>
    <w:rsid w:val="004630E1"/>
    <w:rsid w:val="004631B9"/>
    <w:rsid w:val="004635AD"/>
    <w:rsid w:val="004635FE"/>
    <w:rsid w:val="00463849"/>
    <w:rsid w:val="004638A3"/>
    <w:rsid w:val="00463EA8"/>
    <w:rsid w:val="00464906"/>
    <w:rsid w:val="00464C4D"/>
    <w:rsid w:val="00464C5A"/>
    <w:rsid w:val="00464CB0"/>
    <w:rsid w:val="00464D13"/>
    <w:rsid w:val="00464D9E"/>
    <w:rsid w:val="00464E57"/>
    <w:rsid w:val="00464F6A"/>
    <w:rsid w:val="00464F8E"/>
    <w:rsid w:val="00465307"/>
    <w:rsid w:val="004653B1"/>
    <w:rsid w:val="004655ED"/>
    <w:rsid w:val="0046596A"/>
    <w:rsid w:val="00465C20"/>
    <w:rsid w:val="00465C3C"/>
    <w:rsid w:val="00465E3A"/>
    <w:rsid w:val="00465E71"/>
    <w:rsid w:val="0046637C"/>
    <w:rsid w:val="004664AA"/>
    <w:rsid w:val="004665F9"/>
    <w:rsid w:val="0046663E"/>
    <w:rsid w:val="0046672E"/>
    <w:rsid w:val="004667D1"/>
    <w:rsid w:val="00466838"/>
    <w:rsid w:val="004668C9"/>
    <w:rsid w:val="00466C0F"/>
    <w:rsid w:val="00467066"/>
    <w:rsid w:val="004672DA"/>
    <w:rsid w:val="004673E3"/>
    <w:rsid w:val="0046764F"/>
    <w:rsid w:val="00467763"/>
    <w:rsid w:val="0047055F"/>
    <w:rsid w:val="00470B55"/>
    <w:rsid w:val="00470C72"/>
    <w:rsid w:val="00470CDB"/>
    <w:rsid w:val="00471362"/>
    <w:rsid w:val="004716F2"/>
    <w:rsid w:val="004718B5"/>
    <w:rsid w:val="00471C6D"/>
    <w:rsid w:val="00471CAF"/>
    <w:rsid w:val="00471D80"/>
    <w:rsid w:val="00471E18"/>
    <w:rsid w:val="00471E4C"/>
    <w:rsid w:val="00472054"/>
    <w:rsid w:val="004724AD"/>
    <w:rsid w:val="004724C2"/>
    <w:rsid w:val="00472531"/>
    <w:rsid w:val="00472A73"/>
    <w:rsid w:val="00472A83"/>
    <w:rsid w:val="00472E6E"/>
    <w:rsid w:val="00472E92"/>
    <w:rsid w:val="00472F61"/>
    <w:rsid w:val="0047318A"/>
    <w:rsid w:val="004733E1"/>
    <w:rsid w:val="004741EC"/>
    <w:rsid w:val="00474318"/>
    <w:rsid w:val="0047456A"/>
    <w:rsid w:val="0047478E"/>
    <w:rsid w:val="004749DC"/>
    <w:rsid w:val="00474BEC"/>
    <w:rsid w:val="00474C27"/>
    <w:rsid w:val="00474FB8"/>
    <w:rsid w:val="00475155"/>
    <w:rsid w:val="004753F0"/>
    <w:rsid w:val="0047550F"/>
    <w:rsid w:val="00475631"/>
    <w:rsid w:val="00475E27"/>
    <w:rsid w:val="0047612A"/>
    <w:rsid w:val="0047627F"/>
    <w:rsid w:val="004767A5"/>
    <w:rsid w:val="00476A16"/>
    <w:rsid w:val="00476EFB"/>
    <w:rsid w:val="00477068"/>
    <w:rsid w:val="0047726A"/>
    <w:rsid w:val="00477329"/>
    <w:rsid w:val="0047735D"/>
    <w:rsid w:val="004778DB"/>
    <w:rsid w:val="00477A6F"/>
    <w:rsid w:val="00477EAB"/>
    <w:rsid w:val="00477F2B"/>
    <w:rsid w:val="00477F61"/>
    <w:rsid w:val="0048009B"/>
    <w:rsid w:val="00480274"/>
    <w:rsid w:val="004802FA"/>
    <w:rsid w:val="004807A1"/>
    <w:rsid w:val="00480C42"/>
    <w:rsid w:val="00480E53"/>
    <w:rsid w:val="00480E55"/>
    <w:rsid w:val="00481383"/>
    <w:rsid w:val="0048189E"/>
    <w:rsid w:val="00481B82"/>
    <w:rsid w:val="0048223D"/>
    <w:rsid w:val="004825EE"/>
    <w:rsid w:val="004828E3"/>
    <w:rsid w:val="00482A2F"/>
    <w:rsid w:val="00482D60"/>
    <w:rsid w:val="0048337E"/>
    <w:rsid w:val="00483597"/>
    <w:rsid w:val="00483C61"/>
    <w:rsid w:val="00483E15"/>
    <w:rsid w:val="00483ED4"/>
    <w:rsid w:val="00483FCB"/>
    <w:rsid w:val="0048414C"/>
    <w:rsid w:val="00484229"/>
    <w:rsid w:val="0048458E"/>
    <w:rsid w:val="004849F3"/>
    <w:rsid w:val="00484EB5"/>
    <w:rsid w:val="0048504E"/>
    <w:rsid w:val="0048542D"/>
    <w:rsid w:val="004854E5"/>
    <w:rsid w:val="0048562E"/>
    <w:rsid w:val="004856FB"/>
    <w:rsid w:val="0048594B"/>
    <w:rsid w:val="00485F66"/>
    <w:rsid w:val="00485FF0"/>
    <w:rsid w:val="0048620B"/>
    <w:rsid w:val="0048649C"/>
    <w:rsid w:val="00486717"/>
    <w:rsid w:val="004867D1"/>
    <w:rsid w:val="0048683F"/>
    <w:rsid w:val="0048696D"/>
    <w:rsid w:val="00486B5B"/>
    <w:rsid w:val="00486BA0"/>
    <w:rsid w:val="00486D49"/>
    <w:rsid w:val="00486E03"/>
    <w:rsid w:val="00487192"/>
    <w:rsid w:val="00487197"/>
    <w:rsid w:val="00487802"/>
    <w:rsid w:val="0048782A"/>
    <w:rsid w:val="0048797E"/>
    <w:rsid w:val="00487C23"/>
    <w:rsid w:val="00487FC6"/>
    <w:rsid w:val="004902DB"/>
    <w:rsid w:val="00490571"/>
    <w:rsid w:val="004905E4"/>
    <w:rsid w:val="00490CC9"/>
    <w:rsid w:val="00490E5F"/>
    <w:rsid w:val="00491063"/>
    <w:rsid w:val="00491224"/>
    <w:rsid w:val="00491287"/>
    <w:rsid w:val="0049131F"/>
    <w:rsid w:val="004915D2"/>
    <w:rsid w:val="00491608"/>
    <w:rsid w:val="00491751"/>
    <w:rsid w:val="0049183E"/>
    <w:rsid w:val="00491A0C"/>
    <w:rsid w:val="00491AFF"/>
    <w:rsid w:val="00491C89"/>
    <w:rsid w:val="00491CD1"/>
    <w:rsid w:val="00491DA7"/>
    <w:rsid w:val="00491E3F"/>
    <w:rsid w:val="004925E1"/>
    <w:rsid w:val="00492631"/>
    <w:rsid w:val="0049277F"/>
    <w:rsid w:val="0049291B"/>
    <w:rsid w:val="00492A17"/>
    <w:rsid w:val="00492B4A"/>
    <w:rsid w:val="004930CF"/>
    <w:rsid w:val="00493594"/>
    <w:rsid w:val="00493A58"/>
    <w:rsid w:val="00493B2D"/>
    <w:rsid w:val="00493C26"/>
    <w:rsid w:val="00493DA6"/>
    <w:rsid w:val="00494044"/>
    <w:rsid w:val="00494455"/>
    <w:rsid w:val="00494475"/>
    <w:rsid w:val="00494519"/>
    <w:rsid w:val="004947B7"/>
    <w:rsid w:val="00494936"/>
    <w:rsid w:val="00494A32"/>
    <w:rsid w:val="00494AB3"/>
    <w:rsid w:val="00494B35"/>
    <w:rsid w:val="00494B60"/>
    <w:rsid w:val="00494BD9"/>
    <w:rsid w:val="00494F7B"/>
    <w:rsid w:val="004952D8"/>
    <w:rsid w:val="0049553C"/>
    <w:rsid w:val="004955CF"/>
    <w:rsid w:val="004956B9"/>
    <w:rsid w:val="004959A5"/>
    <w:rsid w:val="00495D9A"/>
    <w:rsid w:val="00495EB8"/>
    <w:rsid w:val="00495F47"/>
    <w:rsid w:val="0049637A"/>
    <w:rsid w:val="00496761"/>
    <w:rsid w:val="00496C07"/>
    <w:rsid w:val="00496C13"/>
    <w:rsid w:val="00496CE0"/>
    <w:rsid w:val="004971EC"/>
    <w:rsid w:val="004973E5"/>
    <w:rsid w:val="00497626"/>
    <w:rsid w:val="0049767D"/>
    <w:rsid w:val="0049772C"/>
    <w:rsid w:val="00497A57"/>
    <w:rsid w:val="00497F07"/>
    <w:rsid w:val="00497F7F"/>
    <w:rsid w:val="004A0136"/>
    <w:rsid w:val="004A0517"/>
    <w:rsid w:val="004A082E"/>
    <w:rsid w:val="004A0964"/>
    <w:rsid w:val="004A0AA9"/>
    <w:rsid w:val="004A11DF"/>
    <w:rsid w:val="004A130E"/>
    <w:rsid w:val="004A1849"/>
    <w:rsid w:val="004A1911"/>
    <w:rsid w:val="004A1FE2"/>
    <w:rsid w:val="004A24C8"/>
    <w:rsid w:val="004A2547"/>
    <w:rsid w:val="004A2577"/>
    <w:rsid w:val="004A25CD"/>
    <w:rsid w:val="004A26DE"/>
    <w:rsid w:val="004A2B96"/>
    <w:rsid w:val="004A2CC0"/>
    <w:rsid w:val="004A2DC2"/>
    <w:rsid w:val="004A3033"/>
    <w:rsid w:val="004A3517"/>
    <w:rsid w:val="004A3A5B"/>
    <w:rsid w:val="004A3EC9"/>
    <w:rsid w:val="004A4054"/>
    <w:rsid w:val="004A40E0"/>
    <w:rsid w:val="004A424C"/>
    <w:rsid w:val="004A4A9D"/>
    <w:rsid w:val="004A4EFF"/>
    <w:rsid w:val="004A54EC"/>
    <w:rsid w:val="004A5790"/>
    <w:rsid w:val="004A5B17"/>
    <w:rsid w:val="004A5D2E"/>
    <w:rsid w:val="004A5D6C"/>
    <w:rsid w:val="004A5F38"/>
    <w:rsid w:val="004A6329"/>
    <w:rsid w:val="004A68AA"/>
    <w:rsid w:val="004A6D93"/>
    <w:rsid w:val="004A6FB1"/>
    <w:rsid w:val="004A7204"/>
    <w:rsid w:val="004A73BE"/>
    <w:rsid w:val="004A74DC"/>
    <w:rsid w:val="004A7773"/>
    <w:rsid w:val="004A7AE1"/>
    <w:rsid w:val="004A7F32"/>
    <w:rsid w:val="004B0234"/>
    <w:rsid w:val="004B05A9"/>
    <w:rsid w:val="004B0C11"/>
    <w:rsid w:val="004B0C51"/>
    <w:rsid w:val="004B0F86"/>
    <w:rsid w:val="004B0FDF"/>
    <w:rsid w:val="004B10AA"/>
    <w:rsid w:val="004B15F4"/>
    <w:rsid w:val="004B18A7"/>
    <w:rsid w:val="004B19C2"/>
    <w:rsid w:val="004B1BBD"/>
    <w:rsid w:val="004B1C3A"/>
    <w:rsid w:val="004B1CF0"/>
    <w:rsid w:val="004B1F83"/>
    <w:rsid w:val="004B209D"/>
    <w:rsid w:val="004B2260"/>
    <w:rsid w:val="004B2384"/>
    <w:rsid w:val="004B287F"/>
    <w:rsid w:val="004B2A96"/>
    <w:rsid w:val="004B2E28"/>
    <w:rsid w:val="004B311D"/>
    <w:rsid w:val="004B328C"/>
    <w:rsid w:val="004B3487"/>
    <w:rsid w:val="004B3BDF"/>
    <w:rsid w:val="004B3E39"/>
    <w:rsid w:val="004B3E51"/>
    <w:rsid w:val="004B3FE4"/>
    <w:rsid w:val="004B4091"/>
    <w:rsid w:val="004B421D"/>
    <w:rsid w:val="004B441F"/>
    <w:rsid w:val="004B49A4"/>
    <w:rsid w:val="004B4A01"/>
    <w:rsid w:val="004B4B0F"/>
    <w:rsid w:val="004B4EB2"/>
    <w:rsid w:val="004B5111"/>
    <w:rsid w:val="004B52D3"/>
    <w:rsid w:val="004B585A"/>
    <w:rsid w:val="004B595D"/>
    <w:rsid w:val="004B66A7"/>
    <w:rsid w:val="004B6723"/>
    <w:rsid w:val="004B6813"/>
    <w:rsid w:val="004B69A4"/>
    <w:rsid w:val="004B6A2A"/>
    <w:rsid w:val="004B6B9A"/>
    <w:rsid w:val="004B6BF0"/>
    <w:rsid w:val="004B6C2F"/>
    <w:rsid w:val="004B6EF1"/>
    <w:rsid w:val="004B6F8F"/>
    <w:rsid w:val="004B7282"/>
    <w:rsid w:val="004B75A1"/>
    <w:rsid w:val="004B77C5"/>
    <w:rsid w:val="004B79B8"/>
    <w:rsid w:val="004B7B21"/>
    <w:rsid w:val="004B7CB7"/>
    <w:rsid w:val="004B7FBE"/>
    <w:rsid w:val="004C00C6"/>
    <w:rsid w:val="004C020E"/>
    <w:rsid w:val="004C0585"/>
    <w:rsid w:val="004C07EE"/>
    <w:rsid w:val="004C08C1"/>
    <w:rsid w:val="004C0A30"/>
    <w:rsid w:val="004C0D87"/>
    <w:rsid w:val="004C1654"/>
    <w:rsid w:val="004C168A"/>
    <w:rsid w:val="004C1CC4"/>
    <w:rsid w:val="004C1D17"/>
    <w:rsid w:val="004C1E86"/>
    <w:rsid w:val="004C222B"/>
    <w:rsid w:val="004C2711"/>
    <w:rsid w:val="004C27A4"/>
    <w:rsid w:val="004C27C5"/>
    <w:rsid w:val="004C2A21"/>
    <w:rsid w:val="004C2A6A"/>
    <w:rsid w:val="004C2B9A"/>
    <w:rsid w:val="004C2C77"/>
    <w:rsid w:val="004C2CDB"/>
    <w:rsid w:val="004C2DA9"/>
    <w:rsid w:val="004C2DD0"/>
    <w:rsid w:val="004C2E92"/>
    <w:rsid w:val="004C3028"/>
    <w:rsid w:val="004C338D"/>
    <w:rsid w:val="004C3A90"/>
    <w:rsid w:val="004C3BB6"/>
    <w:rsid w:val="004C3C6C"/>
    <w:rsid w:val="004C3CB9"/>
    <w:rsid w:val="004C3EEC"/>
    <w:rsid w:val="004C3F2B"/>
    <w:rsid w:val="004C43BC"/>
    <w:rsid w:val="004C43FF"/>
    <w:rsid w:val="004C494D"/>
    <w:rsid w:val="004C4964"/>
    <w:rsid w:val="004C4DD2"/>
    <w:rsid w:val="004C4F7C"/>
    <w:rsid w:val="004C51D5"/>
    <w:rsid w:val="004C54D7"/>
    <w:rsid w:val="004C553E"/>
    <w:rsid w:val="004C56A4"/>
    <w:rsid w:val="004C57B1"/>
    <w:rsid w:val="004C5CFE"/>
    <w:rsid w:val="004C5D36"/>
    <w:rsid w:val="004C5E98"/>
    <w:rsid w:val="004C5F4F"/>
    <w:rsid w:val="004C603B"/>
    <w:rsid w:val="004C6287"/>
    <w:rsid w:val="004C64D6"/>
    <w:rsid w:val="004C65AC"/>
    <w:rsid w:val="004C66D7"/>
    <w:rsid w:val="004C691A"/>
    <w:rsid w:val="004C6A32"/>
    <w:rsid w:val="004C6A8B"/>
    <w:rsid w:val="004C6D32"/>
    <w:rsid w:val="004C746E"/>
    <w:rsid w:val="004C7511"/>
    <w:rsid w:val="004C7EDF"/>
    <w:rsid w:val="004C7EEC"/>
    <w:rsid w:val="004C7FE0"/>
    <w:rsid w:val="004D0047"/>
    <w:rsid w:val="004D06D9"/>
    <w:rsid w:val="004D0BBA"/>
    <w:rsid w:val="004D0D10"/>
    <w:rsid w:val="004D0DBF"/>
    <w:rsid w:val="004D0E3A"/>
    <w:rsid w:val="004D0F2A"/>
    <w:rsid w:val="004D0F80"/>
    <w:rsid w:val="004D1112"/>
    <w:rsid w:val="004D12BC"/>
    <w:rsid w:val="004D15D2"/>
    <w:rsid w:val="004D1817"/>
    <w:rsid w:val="004D1833"/>
    <w:rsid w:val="004D184C"/>
    <w:rsid w:val="004D188C"/>
    <w:rsid w:val="004D1A3B"/>
    <w:rsid w:val="004D1A55"/>
    <w:rsid w:val="004D1B6B"/>
    <w:rsid w:val="004D1BC3"/>
    <w:rsid w:val="004D1C05"/>
    <w:rsid w:val="004D21FA"/>
    <w:rsid w:val="004D228A"/>
    <w:rsid w:val="004D2839"/>
    <w:rsid w:val="004D2851"/>
    <w:rsid w:val="004D30AE"/>
    <w:rsid w:val="004D3239"/>
    <w:rsid w:val="004D37C6"/>
    <w:rsid w:val="004D39E5"/>
    <w:rsid w:val="004D3AA9"/>
    <w:rsid w:val="004D3ECB"/>
    <w:rsid w:val="004D3EFB"/>
    <w:rsid w:val="004D3F09"/>
    <w:rsid w:val="004D40D1"/>
    <w:rsid w:val="004D43F2"/>
    <w:rsid w:val="004D4489"/>
    <w:rsid w:val="004D44B4"/>
    <w:rsid w:val="004D4EF3"/>
    <w:rsid w:val="004D5110"/>
    <w:rsid w:val="004D55C6"/>
    <w:rsid w:val="004D56BB"/>
    <w:rsid w:val="004D5E9F"/>
    <w:rsid w:val="004D61D6"/>
    <w:rsid w:val="004D639B"/>
    <w:rsid w:val="004D6435"/>
    <w:rsid w:val="004D698B"/>
    <w:rsid w:val="004D6BE6"/>
    <w:rsid w:val="004D6BF1"/>
    <w:rsid w:val="004D6C2A"/>
    <w:rsid w:val="004D6F21"/>
    <w:rsid w:val="004D70F3"/>
    <w:rsid w:val="004D7497"/>
    <w:rsid w:val="004D74F3"/>
    <w:rsid w:val="004D791A"/>
    <w:rsid w:val="004D79D8"/>
    <w:rsid w:val="004D7C55"/>
    <w:rsid w:val="004D7D1D"/>
    <w:rsid w:val="004D7DA9"/>
    <w:rsid w:val="004D7FC9"/>
    <w:rsid w:val="004E0090"/>
    <w:rsid w:val="004E0265"/>
    <w:rsid w:val="004E0272"/>
    <w:rsid w:val="004E0E72"/>
    <w:rsid w:val="004E1193"/>
    <w:rsid w:val="004E196D"/>
    <w:rsid w:val="004E1B50"/>
    <w:rsid w:val="004E1BA1"/>
    <w:rsid w:val="004E1D16"/>
    <w:rsid w:val="004E1EAC"/>
    <w:rsid w:val="004E1F0E"/>
    <w:rsid w:val="004E21DD"/>
    <w:rsid w:val="004E2245"/>
    <w:rsid w:val="004E26C1"/>
    <w:rsid w:val="004E35F3"/>
    <w:rsid w:val="004E3773"/>
    <w:rsid w:val="004E3BAA"/>
    <w:rsid w:val="004E3CA4"/>
    <w:rsid w:val="004E3FEF"/>
    <w:rsid w:val="004E417F"/>
    <w:rsid w:val="004E467B"/>
    <w:rsid w:val="004E4A24"/>
    <w:rsid w:val="004E4B95"/>
    <w:rsid w:val="004E5090"/>
    <w:rsid w:val="004E509B"/>
    <w:rsid w:val="004E52BC"/>
    <w:rsid w:val="004E5352"/>
    <w:rsid w:val="004E5727"/>
    <w:rsid w:val="004E58D4"/>
    <w:rsid w:val="004E5A27"/>
    <w:rsid w:val="004E6075"/>
    <w:rsid w:val="004E60C3"/>
    <w:rsid w:val="004E66CC"/>
    <w:rsid w:val="004E67A3"/>
    <w:rsid w:val="004E6A92"/>
    <w:rsid w:val="004E6AB9"/>
    <w:rsid w:val="004E74E7"/>
    <w:rsid w:val="004E7767"/>
    <w:rsid w:val="004E7863"/>
    <w:rsid w:val="004E7904"/>
    <w:rsid w:val="004E7982"/>
    <w:rsid w:val="004E7A0B"/>
    <w:rsid w:val="004E7ADD"/>
    <w:rsid w:val="004E7EA9"/>
    <w:rsid w:val="004E7FED"/>
    <w:rsid w:val="004F026F"/>
    <w:rsid w:val="004F039C"/>
    <w:rsid w:val="004F03C3"/>
    <w:rsid w:val="004F03DA"/>
    <w:rsid w:val="004F092C"/>
    <w:rsid w:val="004F0A33"/>
    <w:rsid w:val="004F0AE1"/>
    <w:rsid w:val="004F0AE5"/>
    <w:rsid w:val="004F1089"/>
    <w:rsid w:val="004F11A2"/>
    <w:rsid w:val="004F13C6"/>
    <w:rsid w:val="004F162E"/>
    <w:rsid w:val="004F1755"/>
    <w:rsid w:val="004F1900"/>
    <w:rsid w:val="004F1EDA"/>
    <w:rsid w:val="004F22D6"/>
    <w:rsid w:val="004F232D"/>
    <w:rsid w:val="004F24C7"/>
    <w:rsid w:val="004F27CD"/>
    <w:rsid w:val="004F2A46"/>
    <w:rsid w:val="004F2C61"/>
    <w:rsid w:val="004F3449"/>
    <w:rsid w:val="004F3622"/>
    <w:rsid w:val="004F3813"/>
    <w:rsid w:val="004F39C8"/>
    <w:rsid w:val="004F3AB0"/>
    <w:rsid w:val="004F4053"/>
    <w:rsid w:val="004F4468"/>
    <w:rsid w:val="004F473B"/>
    <w:rsid w:val="004F4BAF"/>
    <w:rsid w:val="004F4C2F"/>
    <w:rsid w:val="004F521A"/>
    <w:rsid w:val="004F56BF"/>
    <w:rsid w:val="004F5841"/>
    <w:rsid w:val="004F593C"/>
    <w:rsid w:val="004F5BE5"/>
    <w:rsid w:val="004F5C17"/>
    <w:rsid w:val="004F5C67"/>
    <w:rsid w:val="004F5E2F"/>
    <w:rsid w:val="004F5FF1"/>
    <w:rsid w:val="004F6040"/>
    <w:rsid w:val="004F611A"/>
    <w:rsid w:val="004F61C4"/>
    <w:rsid w:val="004F631C"/>
    <w:rsid w:val="004F65A6"/>
    <w:rsid w:val="004F67A0"/>
    <w:rsid w:val="004F680D"/>
    <w:rsid w:val="004F6B71"/>
    <w:rsid w:val="004F6E14"/>
    <w:rsid w:val="004F6F85"/>
    <w:rsid w:val="004F6FBC"/>
    <w:rsid w:val="004F744B"/>
    <w:rsid w:val="004F7888"/>
    <w:rsid w:val="004F78AB"/>
    <w:rsid w:val="004F7A51"/>
    <w:rsid w:val="004F7B02"/>
    <w:rsid w:val="004F7C70"/>
    <w:rsid w:val="004F7E05"/>
    <w:rsid w:val="0050000B"/>
    <w:rsid w:val="0050009C"/>
    <w:rsid w:val="005000A4"/>
    <w:rsid w:val="005000E1"/>
    <w:rsid w:val="005006D8"/>
    <w:rsid w:val="005008AE"/>
    <w:rsid w:val="005008F2"/>
    <w:rsid w:val="005015E0"/>
    <w:rsid w:val="0050175D"/>
    <w:rsid w:val="00501AEF"/>
    <w:rsid w:val="00501FE0"/>
    <w:rsid w:val="0050232C"/>
    <w:rsid w:val="005026DF"/>
    <w:rsid w:val="005029F8"/>
    <w:rsid w:val="00502AC2"/>
    <w:rsid w:val="00503330"/>
    <w:rsid w:val="00503344"/>
    <w:rsid w:val="0050355F"/>
    <w:rsid w:val="0050357D"/>
    <w:rsid w:val="005036AE"/>
    <w:rsid w:val="00503890"/>
    <w:rsid w:val="00503897"/>
    <w:rsid w:val="00503D36"/>
    <w:rsid w:val="00503F8D"/>
    <w:rsid w:val="0050426B"/>
    <w:rsid w:val="00504836"/>
    <w:rsid w:val="00504900"/>
    <w:rsid w:val="0050495C"/>
    <w:rsid w:val="005053B7"/>
    <w:rsid w:val="005055B5"/>
    <w:rsid w:val="005056C9"/>
    <w:rsid w:val="00505778"/>
    <w:rsid w:val="00505956"/>
    <w:rsid w:val="0050595E"/>
    <w:rsid w:val="00505E80"/>
    <w:rsid w:val="00506089"/>
    <w:rsid w:val="0050608C"/>
    <w:rsid w:val="005064A8"/>
    <w:rsid w:val="005065F5"/>
    <w:rsid w:val="0050680D"/>
    <w:rsid w:val="00506A51"/>
    <w:rsid w:val="00506A8E"/>
    <w:rsid w:val="00506DBC"/>
    <w:rsid w:val="00506E13"/>
    <w:rsid w:val="005073C4"/>
    <w:rsid w:val="00507436"/>
    <w:rsid w:val="00507914"/>
    <w:rsid w:val="00507998"/>
    <w:rsid w:val="00507B62"/>
    <w:rsid w:val="00507C1C"/>
    <w:rsid w:val="00510286"/>
    <w:rsid w:val="005102A4"/>
    <w:rsid w:val="005103BA"/>
    <w:rsid w:val="00510516"/>
    <w:rsid w:val="0051079B"/>
    <w:rsid w:val="005108FC"/>
    <w:rsid w:val="005109F3"/>
    <w:rsid w:val="00510C21"/>
    <w:rsid w:val="00511534"/>
    <w:rsid w:val="00511919"/>
    <w:rsid w:val="005122EF"/>
    <w:rsid w:val="00512408"/>
    <w:rsid w:val="0051254F"/>
    <w:rsid w:val="0051277C"/>
    <w:rsid w:val="00512E06"/>
    <w:rsid w:val="00512EA7"/>
    <w:rsid w:val="005137AA"/>
    <w:rsid w:val="005137C5"/>
    <w:rsid w:val="005138E0"/>
    <w:rsid w:val="00513B4C"/>
    <w:rsid w:val="00513B81"/>
    <w:rsid w:val="00513C6D"/>
    <w:rsid w:val="00513CEF"/>
    <w:rsid w:val="00514286"/>
    <w:rsid w:val="00514484"/>
    <w:rsid w:val="00514616"/>
    <w:rsid w:val="00514C08"/>
    <w:rsid w:val="00514C38"/>
    <w:rsid w:val="00514DFE"/>
    <w:rsid w:val="00515018"/>
    <w:rsid w:val="0051530E"/>
    <w:rsid w:val="005155FF"/>
    <w:rsid w:val="00515751"/>
    <w:rsid w:val="005158D3"/>
    <w:rsid w:val="00515C0E"/>
    <w:rsid w:val="00515D5E"/>
    <w:rsid w:val="00516424"/>
    <w:rsid w:val="00516814"/>
    <w:rsid w:val="0051689F"/>
    <w:rsid w:val="00516D9A"/>
    <w:rsid w:val="00516DB7"/>
    <w:rsid w:val="00517078"/>
    <w:rsid w:val="0051736E"/>
    <w:rsid w:val="00517669"/>
    <w:rsid w:val="0051776E"/>
    <w:rsid w:val="0051788E"/>
    <w:rsid w:val="00520388"/>
    <w:rsid w:val="005204C8"/>
    <w:rsid w:val="005207EF"/>
    <w:rsid w:val="00520DF2"/>
    <w:rsid w:val="0052142F"/>
    <w:rsid w:val="005216A8"/>
    <w:rsid w:val="00521895"/>
    <w:rsid w:val="005218C4"/>
    <w:rsid w:val="0052197B"/>
    <w:rsid w:val="00521A6B"/>
    <w:rsid w:val="00521B28"/>
    <w:rsid w:val="00521E4B"/>
    <w:rsid w:val="00522DC4"/>
    <w:rsid w:val="00523013"/>
    <w:rsid w:val="00523467"/>
    <w:rsid w:val="00523BB7"/>
    <w:rsid w:val="00523ECA"/>
    <w:rsid w:val="0052434F"/>
    <w:rsid w:val="00524413"/>
    <w:rsid w:val="005244BB"/>
    <w:rsid w:val="005246F2"/>
    <w:rsid w:val="00524AA7"/>
    <w:rsid w:val="00524AC3"/>
    <w:rsid w:val="005251EC"/>
    <w:rsid w:val="005254E5"/>
    <w:rsid w:val="0052577B"/>
    <w:rsid w:val="00525823"/>
    <w:rsid w:val="00525A71"/>
    <w:rsid w:val="00525B06"/>
    <w:rsid w:val="00525F1C"/>
    <w:rsid w:val="00525FB1"/>
    <w:rsid w:val="0052601A"/>
    <w:rsid w:val="00526168"/>
    <w:rsid w:val="00526192"/>
    <w:rsid w:val="00526244"/>
    <w:rsid w:val="005268CF"/>
    <w:rsid w:val="00526B98"/>
    <w:rsid w:val="00526C31"/>
    <w:rsid w:val="00526DD1"/>
    <w:rsid w:val="0052735D"/>
    <w:rsid w:val="0052764F"/>
    <w:rsid w:val="00527B53"/>
    <w:rsid w:val="00527CF6"/>
    <w:rsid w:val="00530A67"/>
    <w:rsid w:val="00530DAD"/>
    <w:rsid w:val="00530DBC"/>
    <w:rsid w:val="00531260"/>
    <w:rsid w:val="0053131C"/>
    <w:rsid w:val="005313C0"/>
    <w:rsid w:val="005318C1"/>
    <w:rsid w:val="00531A18"/>
    <w:rsid w:val="00531A2F"/>
    <w:rsid w:val="00531B4C"/>
    <w:rsid w:val="00532079"/>
    <w:rsid w:val="00532198"/>
    <w:rsid w:val="00532640"/>
    <w:rsid w:val="00532BC4"/>
    <w:rsid w:val="00532D72"/>
    <w:rsid w:val="00533222"/>
    <w:rsid w:val="005332DD"/>
    <w:rsid w:val="005334B7"/>
    <w:rsid w:val="005334E2"/>
    <w:rsid w:val="005335CF"/>
    <w:rsid w:val="00533607"/>
    <w:rsid w:val="0053385E"/>
    <w:rsid w:val="005338BF"/>
    <w:rsid w:val="00533C28"/>
    <w:rsid w:val="00533CFD"/>
    <w:rsid w:val="00533FF4"/>
    <w:rsid w:val="0053471E"/>
    <w:rsid w:val="00534A4E"/>
    <w:rsid w:val="0053515E"/>
    <w:rsid w:val="005351B9"/>
    <w:rsid w:val="0053550B"/>
    <w:rsid w:val="00535665"/>
    <w:rsid w:val="00535A27"/>
    <w:rsid w:val="00535A30"/>
    <w:rsid w:val="00535A93"/>
    <w:rsid w:val="00535B3A"/>
    <w:rsid w:val="00535CA1"/>
    <w:rsid w:val="00535D6D"/>
    <w:rsid w:val="00535F4F"/>
    <w:rsid w:val="0053602F"/>
    <w:rsid w:val="005362DE"/>
    <w:rsid w:val="0053677E"/>
    <w:rsid w:val="00536CD7"/>
    <w:rsid w:val="00536D05"/>
    <w:rsid w:val="00536D21"/>
    <w:rsid w:val="00536EEA"/>
    <w:rsid w:val="0053700B"/>
    <w:rsid w:val="00537063"/>
    <w:rsid w:val="00537180"/>
    <w:rsid w:val="00537336"/>
    <w:rsid w:val="00537580"/>
    <w:rsid w:val="005376AD"/>
    <w:rsid w:val="0053785D"/>
    <w:rsid w:val="005378CA"/>
    <w:rsid w:val="00537D48"/>
    <w:rsid w:val="005401F7"/>
    <w:rsid w:val="0054026A"/>
    <w:rsid w:val="005404EC"/>
    <w:rsid w:val="00540610"/>
    <w:rsid w:val="0054066B"/>
    <w:rsid w:val="005407FB"/>
    <w:rsid w:val="00540934"/>
    <w:rsid w:val="00540B8F"/>
    <w:rsid w:val="00540E59"/>
    <w:rsid w:val="00541023"/>
    <w:rsid w:val="00541194"/>
    <w:rsid w:val="005417E6"/>
    <w:rsid w:val="00541982"/>
    <w:rsid w:val="00541A13"/>
    <w:rsid w:val="00541B9C"/>
    <w:rsid w:val="00541D4A"/>
    <w:rsid w:val="00541F39"/>
    <w:rsid w:val="00541F44"/>
    <w:rsid w:val="00541F96"/>
    <w:rsid w:val="00542129"/>
    <w:rsid w:val="00542510"/>
    <w:rsid w:val="0054254F"/>
    <w:rsid w:val="00542633"/>
    <w:rsid w:val="005428FA"/>
    <w:rsid w:val="00542977"/>
    <w:rsid w:val="00542BC2"/>
    <w:rsid w:val="00543060"/>
    <w:rsid w:val="005430A1"/>
    <w:rsid w:val="0054325E"/>
    <w:rsid w:val="005434F0"/>
    <w:rsid w:val="0054351B"/>
    <w:rsid w:val="00543722"/>
    <w:rsid w:val="00543F6C"/>
    <w:rsid w:val="005446B9"/>
    <w:rsid w:val="00544DFC"/>
    <w:rsid w:val="00544E89"/>
    <w:rsid w:val="005450CF"/>
    <w:rsid w:val="00545942"/>
    <w:rsid w:val="00545F15"/>
    <w:rsid w:val="00546022"/>
    <w:rsid w:val="005467EF"/>
    <w:rsid w:val="00546972"/>
    <w:rsid w:val="00546A0F"/>
    <w:rsid w:val="00546ACB"/>
    <w:rsid w:val="00546D70"/>
    <w:rsid w:val="0054791A"/>
    <w:rsid w:val="00547DD9"/>
    <w:rsid w:val="00547DDD"/>
    <w:rsid w:val="00547EB4"/>
    <w:rsid w:val="00547EDA"/>
    <w:rsid w:val="00547F7D"/>
    <w:rsid w:val="005503EF"/>
    <w:rsid w:val="00550A73"/>
    <w:rsid w:val="00550D90"/>
    <w:rsid w:val="00550E95"/>
    <w:rsid w:val="00550EF1"/>
    <w:rsid w:val="00551355"/>
    <w:rsid w:val="00551969"/>
    <w:rsid w:val="00551A05"/>
    <w:rsid w:val="00551AFB"/>
    <w:rsid w:val="00551B93"/>
    <w:rsid w:val="00551C44"/>
    <w:rsid w:val="005523E3"/>
    <w:rsid w:val="00552485"/>
    <w:rsid w:val="0055252D"/>
    <w:rsid w:val="0055260D"/>
    <w:rsid w:val="00552A04"/>
    <w:rsid w:val="00553492"/>
    <w:rsid w:val="00553A85"/>
    <w:rsid w:val="00553C81"/>
    <w:rsid w:val="00553D5E"/>
    <w:rsid w:val="005544A5"/>
    <w:rsid w:val="00554DB6"/>
    <w:rsid w:val="00554DF4"/>
    <w:rsid w:val="00554E91"/>
    <w:rsid w:val="005551ED"/>
    <w:rsid w:val="00555231"/>
    <w:rsid w:val="00555758"/>
    <w:rsid w:val="005558E3"/>
    <w:rsid w:val="005559D1"/>
    <w:rsid w:val="00555B54"/>
    <w:rsid w:val="00555E99"/>
    <w:rsid w:val="00555F06"/>
    <w:rsid w:val="00555F23"/>
    <w:rsid w:val="00556150"/>
    <w:rsid w:val="005562AD"/>
    <w:rsid w:val="0055630D"/>
    <w:rsid w:val="00556DBB"/>
    <w:rsid w:val="00556DE4"/>
    <w:rsid w:val="00556F16"/>
    <w:rsid w:val="00557282"/>
    <w:rsid w:val="00557442"/>
    <w:rsid w:val="0055764C"/>
    <w:rsid w:val="00560375"/>
    <w:rsid w:val="00560538"/>
    <w:rsid w:val="005605CB"/>
    <w:rsid w:val="00560CC2"/>
    <w:rsid w:val="00560FE7"/>
    <w:rsid w:val="0056119D"/>
    <w:rsid w:val="005612F0"/>
    <w:rsid w:val="00561322"/>
    <w:rsid w:val="005614A9"/>
    <w:rsid w:val="00561888"/>
    <w:rsid w:val="00561951"/>
    <w:rsid w:val="00561C24"/>
    <w:rsid w:val="00561F00"/>
    <w:rsid w:val="005621F3"/>
    <w:rsid w:val="00562228"/>
    <w:rsid w:val="00562302"/>
    <w:rsid w:val="00562769"/>
    <w:rsid w:val="00562C87"/>
    <w:rsid w:val="00562D61"/>
    <w:rsid w:val="00562D66"/>
    <w:rsid w:val="00562D6F"/>
    <w:rsid w:val="00562E1A"/>
    <w:rsid w:val="00562E1F"/>
    <w:rsid w:val="00563160"/>
    <w:rsid w:val="0056320B"/>
    <w:rsid w:val="00563661"/>
    <w:rsid w:val="00563757"/>
    <w:rsid w:val="00563A5D"/>
    <w:rsid w:val="00563AA3"/>
    <w:rsid w:val="00563AF9"/>
    <w:rsid w:val="00563B2C"/>
    <w:rsid w:val="00564140"/>
    <w:rsid w:val="005645C2"/>
    <w:rsid w:val="00564B59"/>
    <w:rsid w:val="00565895"/>
    <w:rsid w:val="00565B87"/>
    <w:rsid w:val="00565E70"/>
    <w:rsid w:val="00566B2B"/>
    <w:rsid w:val="00566CEA"/>
    <w:rsid w:val="00566D11"/>
    <w:rsid w:val="00566E90"/>
    <w:rsid w:val="0056712F"/>
    <w:rsid w:val="005673C3"/>
    <w:rsid w:val="005675A9"/>
    <w:rsid w:val="0056765C"/>
    <w:rsid w:val="00570730"/>
    <w:rsid w:val="005708BB"/>
    <w:rsid w:val="00571C0C"/>
    <w:rsid w:val="0057230D"/>
    <w:rsid w:val="00572498"/>
    <w:rsid w:val="005726DA"/>
    <w:rsid w:val="00572862"/>
    <w:rsid w:val="0057289B"/>
    <w:rsid w:val="005728AE"/>
    <w:rsid w:val="005729F3"/>
    <w:rsid w:val="00572C56"/>
    <w:rsid w:val="00573221"/>
    <w:rsid w:val="0057337E"/>
    <w:rsid w:val="00573884"/>
    <w:rsid w:val="00573BC5"/>
    <w:rsid w:val="00573F0A"/>
    <w:rsid w:val="0057404C"/>
    <w:rsid w:val="005740F9"/>
    <w:rsid w:val="005744BB"/>
    <w:rsid w:val="0057453A"/>
    <w:rsid w:val="00574756"/>
    <w:rsid w:val="00575040"/>
    <w:rsid w:val="00575301"/>
    <w:rsid w:val="00575435"/>
    <w:rsid w:val="005755B3"/>
    <w:rsid w:val="005757BE"/>
    <w:rsid w:val="00575893"/>
    <w:rsid w:val="00575BE3"/>
    <w:rsid w:val="00575C51"/>
    <w:rsid w:val="00575E5F"/>
    <w:rsid w:val="00575E93"/>
    <w:rsid w:val="0057613D"/>
    <w:rsid w:val="00576A4B"/>
    <w:rsid w:val="00576D05"/>
    <w:rsid w:val="005770B1"/>
    <w:rsid w:val="00577497"/>
    <w:rsid w:val="00577686"/>
    <w:rsid w:val="00577A66"/>
    <w:rsid w:val="00577ACE"/>
    <w:rsid w:val="00577D4F"/>
    <w:rsid w:val="00577FCF"/>
    <w:rsid w:val="0058012A"/>
    <w:rsid w:val="00580178"/>
    <w:rsid w:val="005801FF"/>
    <w:rsid w:val="00580215"/>
    <w:rsid w:val="005802BB"/>
    <w:rsid w:val="005803BC"/>
    <w:rsid w:val="00580426"/>
    <w:rsid w:val="00580698"/>
    <w:rsid w:val="00580BE8"/>
    <w:rsid w:val="00580EA9"/>
    <w:rsid w:val="00581002"/>
    <w:rsid w:val="00581067"/>
    <w:rsid w:val="0058146E"/>
    <w:rsid w:val="0058163A"/>
    <w:rsid w:val="00581DD9"/>
    <w:rsid w:val="00582003"/>
    <w:rsid w:val="00582096"/>
    <w:rsid w:val="0058217F"/>
    <w:rsid w:val="005821A7"/>
    <w:rsid w:val="00582399"/>
    <w:rsid w:val="00582BA3"/>
    <w:rsid w:val="00582D4D"/>
    <w:rsid w:val="00582F79"/>
    <w:rsid w:val="00583012"/>
    <w:rsid w:val="00583553"/>
    <w:rsid w:val="005835E0"/>
    <w:rsid w:val="005835EB"/>
    <w:rsid w:val="005837A2"/>
    <w:rsid w:val="0058384E"/>
    <w:rsid w:val="00583914"/>
    <w:rsid w:val="00583A30"/>
    <w:rsid w:val="00583AB0"/>
    <w:rsid w:val="00583EA2"/>
    <w:rsid w:val="005843FA"/>
    <w:rsid w:val="005844DD"/>
    <w:rsid w:val="00584AA4"/>
    <w:rsid w:val="00584B57"/>
    <w:rsid w:val="0058542E"/>
    <w:rsid w:val="00585540"/>
    <w:rsid w:val="00585585"/>
    <w:rsid w:val="005855B0"/>
    <w:rsid w:val="00585856"/>
    <w:rsid w:val="00585948"/>
    <w:rsid w:val="00585B0A"/>
    <w:rsid w:val="00585CE1"/>
    <w:rsid w:val="00585E8B"/>
    <w:rsid w:val="005860B5"/>
    <w:rsid w:val="005861F0"/>
    <w:rsid w:val="00586887"/>
    <w:rsid w:val="00586A6B"/>
    <w:rsid w:val="00586A90"/>
    <w:rsid w:val="00586E6F"/>
    <w:rsid w:val="00586F09"/>
    <w:rsid w:val="005873FA"/>
    <w:rsid w:val="00587487"/>
    <w:rsid w:val="00587496"/>
    <w:rsid w:val="005875A6"/>
    <w:rsid w:val="005875FB"/>
    <w:rsid w:val="00587BC5"/>
    <w:rsid w:val="00587D0D"/>
    <w:rsid w:val="00587DBE"/>
    <w:rsid w:val="005904DF"/>
    <w:rsid w:val="0059055B"/>
    <w:rsid w:val="005907FF"/>
    <w:rsid w:val="00590CC9"/>
    <w:rsid w:val="00590E36"/>
    <w:rsid w:val="00590EDE"/>
    <w:rsid w:val="00591532"/>
    <w:rsid w:val="005918DE"/>
    <w:rsid w:val="0059271F"/>
    <w:rsid w:val="00592B88"/>
    <w:rsid w:val="00592DEE"/>
    <w:rsid w:val="00592E19"/>
    <w:rsid w:val="00592E78"/>
    <w:rsid w:val="00592E96"/>
    <w:rsid w:val="00592EFA"/>
    <w:rsid w:val="005933A0"/>
    <w:rsid w:val="00593581"/>
    <w:rsid w:val="0059373E"/>
    <w:rsid w:val="00593780"/>
    <w:rsid w:val="00593962"/>
    <w:rsid w:val="00593BC5"/>
    <w:rsid w:val="00593BFB"/>
    <w:rsid w:val="00593E1C"/>
    <w:rsid w:val="00594039"/>
    <w:rsid w:val="00594648"/>
    <w:rsid w:val="005946C9"/>
    <w:rsid w:val="005946FF"/>
    <w:rsid w:val="00594A0B"/>
    <w:rsid w:val="00594A75"/>
    <w:rsid w:val="00594EAC"/>
    <w:rsid w:val="00595178"/>
    <w:rsid w:val="0059557A"/>
    <w:rsid w:val="005956B8"/>
    <w:rsid w:val="00595813"/>
    <w:rsid w:val="0059596E"/>
    <w:rsid w:val="00595A5C"/>
    <w:rsid w:val="00595E09"/>
    <w:rsid w:val="00596245"/>
    <w:rsid w:val="0059632E"/>
    <w:rsid w:val="00596584"/>
    <w:rsid w:val="00596604"/>
    <w:rsid w:val="0059664F"/>
    <w:rsid w:val="005966FF"/>
    <w:rsid w:val="0059674C"/>
    <w:rsid w:val="00596924"/>
    <w:rsid w:val="00596ABB"/>
    <w:rsid w:val="00596D1F"/>
    <w:rsid w:val="0059733A"/>
    <w:rsid w:val="005976AD"/>
    <w:rsid w:val="00597990"/>
    <w:rsid w:val="005979FD"/>
    <w:rsid w:val="00597A27"/>
    <w:rsid w:val="00597A64"/>
    <w:rsid w:val="00597DAC"/>
    <w:rsid w:val="00597DF5"/>
    <w:rsid w:val="005A0222"/>
    <w:rsid w:val="005A02A2"/>
    <w:rsid w:val="005A035B"/>
    <w:rsid w:val="005A04D1"/>
    <w:rsid w:val="005A04FC"/>
    <w:rsid w:val="005A0BFB"/>
    <w:rsid w:val="005A0C11"/>
    <w:rsid w:val="005A1230"/>
    <w:rsid w:val="005A1656"/>
    <w:rsid w:val="005A181C"/>
    <w:rsid w:val="005A1927"/>
    <w:rsid w:val="005A1B81"/>
    <w:rsid w:val="005A20D7"/>
    <w:rsid w:val="005A237F"/>
    <w:rsid w:val="005A2510"/>
    <w:rsid w:val="005A26C0"/>
    <w:rsid w:val="005A276D"/>
    <w:rsid w:val="005A2796"/>
    <w:rsid w:val="005A284D"/>
    <w:rsid w:val="005A2945"/>
    <w:rsid w:val="005A2E1E"/>
    <w:rsid w:val="005A2EDF"/>
    <w:rsid w:val="005A3372"/>
    <w:rsid w:val="005A3611"/>
    <w:rsid w:val="005A37D5"/>
    <w:rsid w:val="005A3BFA"/>
    <w:rsid w:val="005A3D9B"/>
    <w:rsid w:val="005A404F"/>
    <w:rsid w:val="005A42C4"/>
    <w:rsid w:val="005A461B"/>
    <w:rsid w:val="005A4705"/>
    <w:rsid w:val="005A4A95"/>
    <w:rsid w:val="005A4B14"/>
    <w:rsid w:val="005A4C7F"/>
    <w:rsid w:val="005A4E80"/>
    <w:rsid w:val="005A5201"/>
    <w:rsid w:val="005A5264"/>
    <w:rsid w:val="005A5B00"/>
    <w:rsid w:val="005A5BD9"/>
    <w:rsid w:val="005A6CE8"/>
    <w:rsid w:val="005A6EE8"/>
    <w:rsid w:val="005A7329"/>
    <w:rsid w:val="005A7338"/>
    <w:rsid w:val="005A767F"/>
    <w:rsid w:val="005A7CF1"/>
    <w:rsid w:val="005B09D9"/>
    <w:rsid w:val="005B09E9"/>
    <w:rsid w:val="005B0B43"/>
    <w:rsid w:val="005B0BB8"/>
    <w:rsid w:val="005B0E97"/>
    <w:rsid w:val="005B10A9"/>
    <w:rsid w:val="005B14D1"/>
    <w:rsid w:val="005B1701"/>
    <w:rsid w:val="005B1B25"/>
    <w:rsid w:val="005B1B70"/>
    <w:rsid w:val="005B2202"/>
    <w:rsid w:val="005B224B"/>
    <w:rsid w:val="005B230C"/>
    <w:rsid w:val="005B293C"/>
    <w:rsid w:val="005B29A8"/>
    <w:rsid w:val="005B2CB4"/>
    <w:rsid w:val="005B2FEF"/>
    <w:rsid w:val="005B361A"/>
    <w:rsid w:val="005B38C3"/>
    <w:rsid w:val="005B3B54"/>
    <w:rsid w:val="005B3DE5"/>
    <w:rsid w:val="005B3E6C"/>
    <w:rsid w:val="005B4035"/>
    <w:rsid w:val="005B4237"/>
    <w:rsid w:val="005B4493"/>
    <w:rsid w:val="005B4864"/>
    <w:rsid w:val="005B4D2E"/>
    <w:rsid w:val="005B504A"/>
    <w:rsid w:val="005B5376"/>
    <w:rsid w:val="005B547E"/>
    <w:rsid w:val="005B5535"/>
    <w:rsid w:val="005B58C1"/>
    <w:rsid w:val="005B5A22"/>
    <w:rsid w:val="005B5AD4"/>
    <w:rsid w:val="005B5B0C"/>
    <w:rsid w:val="005B5BCB"/>
    <w:rsid w:val="005B621D"/>
    <w:rsid w:val="005B6435"/>
    <w:rsid w:val="005B654C"/>
    <w:rsid w:val="005B694F"/>
    <w:rsid w:val="005B6A56"/>
    <w:rsid w:val="005B6A5E"/>
    <w:rsid w:val="005B6B78"/>
    <w:rsid w:val="005B6EC4"/>
    <w:rsid w:val="005B6F53"/>
    <w:rsid w:val="005B70D7"/>
    <w:rsid w:val="005B70FD"/>
    <w:rsid w:val="005B7D91"/>
    <w:rsid w:val="005B7DFE"/>
    <w:rsid w:val="005B7F29"/>
    <w:rsid w:val="005B7F3E"/>
    <w:rsid w:val="005C0111"/>
    <w:rsid w:val="005C0165"/>
    <w:rsid w:val="005C02E9"/>
    <w:rsid w:val="005C04AE"/>
    <w:rsid w:val="005C0C37"/>
    <w:rsid w:val="005C0CE4"/>
    <w:rsid w:val="005C0EB6"/>
    <w:rsid w:val="005C0FB5"/>
    <w:rsid w:val="005C13AA"/>
    <w:rsid w:val="005C167B"/>
    <w:rsid w:val="005C19D3"/>
    <w:rsid w:val="005C1D9C"/>
    <w:rsid w:val="005C1F8F"/>
    <w:rsid w:val="005C2102"/>
    <w:rsid w:val="005C2415"/>
    <w:rsid w:val="005C2437"/>
    <w:rsid w:val="005C2443"/>
    <w:rsid w:val="005C24D5"/>
    <w:rsid w:val="005C25A2"/>
    <w:rsid w:val="005C267E"/>
    <w:rsid w:val="005C2756"/>
    <w:rsid w:val="005C2FD8"/>
    <w:rsid w:val="005C3046"/>
    <w:rsid w:val="005C3417"/>
    <w:rsid w:val="005C360F"/>
    <w:rsid w:val="005C3696"/>
    <w:rsid w:val="005C3AEC"/>
    <w:rsid w:val="005C3B5A"/>
    <w:rsid w:val="005C3BF9"/>
    <w:rsid w:val="005C3CE5"/>
    <w:rsid w:val="005C3F99"/>
    <w:rsid w:val="005C408B"/>
    <w:rsid w:val="005C440E"/>
    <w:rsid w:val="005C450C"/>
    <w:rsid w:val="005C49F0"/>
    <w:rsid w:val="005C4B92"/>
    <w:rsid w:val="005C4CDF"/>
    <w:rsid w:val="005C4CFF"/>
    <w:rsid w:val="005C4DA0"/>
    <w:rsid w:val="005C4F5D"/>
    <w:rsid w:val="005C522C"/>
    <w:rsid w:val="005C57EA"/>
    <w:rsid w:val="005C588B"/>
    <w:rsid w:val="005C5F91"/>
    <w:rsid w:val="005C672F"/>
    <w:rsid w:val="005C67AC"/>
    <w:rsid w:val="005C6AF2"/>
    <w:rsid w:val="005C6B6E"/>
    <w:rsid w:val="005C6F26"/>
    <w:rsid w:val="005C7190"/>
    <w:rsid w:val="005C72D7"/>
    <w:rsid w:val="005C7D2E"/>
    <w:rsid w:val="005D0217"/>
    <w:rsid w:val="005D02B3"/>
    <w:rsid w:val="005D04E0"/>
    <w:rsid w:val="005D074D"/>
    <w:rsid w:val="005D086B"/>
    <w:rsid w:val="005D08D0"/>
    <w:rsid w:val="005D0BB8"/>
    <w:rsid w:val="005D0EDC"/>
    <w:rsid w:val="005D0F4F"/>
    <w:rsid w:val="005D10FD"/>
    <w:rsid w:val="005D12A1"/>
    <w:rsid w:val="005D14D7"/>
    <w:rsid w:val="005D16DE"/>
    <w:rsid w:val="005D1B73"/>
    <w:rsid w:val="005D1C1D"/>
    <w:rsid w:val="005D1E49"/>
    <w:rsid w:val="005D1FFB"/>
    <w:rsid w:val="005D2086"/>
    <w:rsid w:val="005D20D0"/>
    <w:rsid w:val="005D22DE"/>
    <w:rsid w:val="005D243E"/>
    <w:rsid w:val="005D26ED"/>
    <w:rsid w:val="005D2A5B"/>
    <w:rsid w:val="005D2E01"/>
    <w:rsid w:val="005D2FB8"/>
    <w:rsid w:val="005D347F"/>
    <w:rsid w:val="005D363B"/>
    <w:rsid w:val="005D3BE8"/>
    <w:rsid w:val="005D40B3"/>
    <w:rsid w:val="005D43A0"/>
    <w:rsid w:val="005D464A"/>
    <w:rsid w:val="005D46B0"/>
    <w:rsid w:val="005D46BD"/>
    <w:rsid w:val="005D4744"/>
    <w:rsid w:val="005D47E0"/>
    <w:rsid w:val="005D4AF3"/>
    <w:rsid w:val="005D4C53"/>
    <w:rsid w:val="005D4D97"/>
    <w:rsid w:val="005D4DD8"/>
    <w:rsid w:val="005D4E21"/>
    <w:rsid w:val="005D4E42"/>
    <w:rsid w:val="005D4E4D"/>
    <w:rsid w:val="005D5775"/>
    <w:rsid w:val="005D581C"/>
    <w:rsid w:val="005D5893"/>
    <w:rsid w:val="005D5AF8"/>
    <w:rsid w:val="005D60D8"/>
    <w:rsid w:val="005D610A"/>
    <w:rsid w:val="005D626B"/>
    <w:rsid w:val="005D6476"/>
    <w:rsid w:val="005D6488"/>
    <w:rsid w:val="005D6AEC"/>
    <w:rsid w:val="005D6B39"/>
    <w:rsid w:val="005D7498"/>
    <w:rsid w:val="005D79E0"/>
    <w:rsid w:val="005E0147"/>
    <w:rsid w:val="005E01C5"/>
    <w:rsid w:val="005E038B"/>
    <w:rsid w:val="005E0456"/>
    <w:rsid w:val="005E065D"/>
    <w:rsid w:val="005E070B"/>
    <w:rsid w:val="005E0B8D"/>
    <w:rsid w:val="005E0CCE"/>
    <w:rsid w:val="005E10C4"/>
    <w:rsid w:val="005E1278"/>
    <w:rsid w:val="005E14A7"/>
    <w:rsid w:val="005E17BF"/>
    <w:rsid w:val="005E18F0"/>
    <w:rsid w:val="005E1BA7"/>
    <w:rsid w:val="005E1C52"/>
    <w:rsid w:val="005E1FC2"/>
    <w:rsid w:val="005E2218"/>
    <w:rsid w:val="005E23D3"/>
    <w:rsid w:val="005E28F3"/>
    <w:rsid w:val="005E293C"/>
    <w:rsid w:val="005E2972"/>
    <w:rsid w:val="005E2AB9"/>
    <w:rsid w:val="005E3047"/>
    <w:rsid w:val="005E313F"/>
    <w:rsid w:val="005E31FD"/>
    <w:rsid w:val="005E32AD"/>
    <w:rsid w:val="005E32BB"/>
    <w:rsid w:val="005E341A"/>
    <w:rsid w:val="005E3492"/>
    <w:rsid w:val="005E3CB1"/>
    <w:rsid w:val="005E3F33"/>
    <w:rsid w:val="005E4067"/>
    <w:rsid w:val="005E43CC"/>
    <w:rsid w:val="005E466D"/>
    <w:rsid w:val="005E4984"/>
    <w:rsid w:val="005E49D1"/>
    <w:rsid w:val="005E5147"/>
    <w:rsid w:val="005E56D4"/>
    <w:rsid w:val="005E58D5"/>
    <w:rsid w:val="005E5B6B"/>
    <w:rsid w:val="005E5BE4"/>
    <w:rsid w:val="005E62BD"/>
    <w:rsid w:val="005E6348"/>
    <w:rsid w:val="005E64D5"/>
    <w:rsid w:val="005E67F1"/>
    <w:rsid w:val="005E6A47"/>
    <w:rsid w:val="005E6FCF"/>
    <w:rsid w:val="005E70C6"/>
    <w:rsid w:val="005E7203"/>
    <w:rsid w:val="005E7459"/>
    <w:rsid w:val="005E77DC"/>
    <w:rsid w:val="005E7AB6"/>
    <w:rsid w:val="005F03CC"/>
    <w:rsid w:val="005F0751"/>
    <w:rsid w:val="005F078B"/>
    <w:rsid w:val="005F088B"/>
    <w:rsid w:val="005F094F"/>
    <w:rsid w:val="005F09EB"/>
    <w:rsid w:val="005F0B70"/>
    <w:rsid w:val="005F1092"/>
    <w:rsid w:val="005F1452"/>
    <w:rsid w:val="005F1863"/>
    <w:rsid w:val="005F18DE"/>
    <w:rsid w:val="005F18F0"/>
    <w:rsid w:val="005F19A2"/>
    <w:rsid w:val="005F1AEF"/>
    <w:rsid w:val="005F1DB5"/>
    <w:rsid w:val="005F1F05"/>
    <w:rsid w:val="005F2297"/>
    <w:rsid w:val="005F22CB"/>
    <w:rsid w:val="005F279E"/>
    <w:rsid w:val="005F27E4"/>
    <w:rsid w:val="005F286B"/>
    <w:rsid w:val="005F2CC4"/>
    <w:rsid w:val="005F2FA1"/>
    <w:rsid w:val="005F3202"/>
    <w:rsid w:val="005F3223"/>
    <w:rsid w:val="005F3536"/>
    <w:rsid w:val="005F35BF"/>
    <w:rsid w:val="005F3954"/>
    <w:rsid w:val="005F3D6F"/>
    <w:rsid w:val="005F4064"/>
    <w:rsid w:val="005F432C"/>
    <w:rsid w:val="005F4740"/>
    <w:rsid w:val="005F491D"/>
    <w:rsid w:val="005F4D5F"/>
    <w:rsid w:val="005F4EC7"/>
    <w:rsid w:val="005F5287"/>
    <w:rsid w:val="005F53B8"/>
    <w:rsid w:val="005F55CC"/>
    <w:rsid w:val="005F59FE"/>
    <w:rsid w:val="005F5E15"/>
    <w:rsid w:val="005F5EB5"/>
    <w:rsid w:val="005F6089"/>
    <w:rsid w:val="005F64E0"/>
    <w:rsid w:val="005F65AC"/>
    <w:rsid w:val="005F661A"/>
    <w:rsid w:val="005F6624"/>
    <w:rsid w:val="005F690E"/>
    <w:rsid w:val="005F6AA0"/>
    <w:rsid w:val="005F6C7B"/>
    <w:rsid w:val="005F6EAB"/>
    <w:rsid w:val="005F74B3"/>
    <w:rsid w:val="005F7691"/>
    <w:rsid w:val="005F7B46"/>
    <w:rsid w:val="005F7C95"/>
    <w:rsid w:val="005F7F6E"/>
    <w:rsid w:val="006001E6"/>
    <w:rsid w:val="0060022B"/>
    <w:rsid w:val="006010DA"/>
    <w:rsid w:val="00601140"/>
    <w:rsid w:val="0060114C"/>
    <w:rsid w:val="0060128A"/>
    <w:rsid w:val="00601820"/>
    <w:rsid w:val="00601D30"/>
    <w:rsid w:val="00601D40"/>
    <w:rsid w:val="00601F91"/>
    <w:rsid w:val="0060204B"/>
    <w:rsid w:val="00602347"/>
    <w:rsid w:val="00602363"/>
    <w:rsid w:val="006023D2"/>
    <w:rsid w:val="00602627"/>
    <w:rsid w:val="006027CC"/>
    <w:rsid w:val="00602BC8"/>
    <w:rsid w:val="006033F6"/>
    <w:rsid w:val="006035B7"/>
    <w:rsid w:val="006039B0"/>
    <w:rsid w:val="006040E2"/>
    <w:rsid w:val="00604393"/>
    <w:rsid w:val="006043CB"/>
    <w:rsid w:val="00604421"/>
    <w:rsid w:val="00604634"/>
    <w:rsid w:val="006046C7"/>
    <w:rsid w:val="006046ED"/>
    <w:rsid w:val="00604709"/>
    <w:rsid w:val="006047C1"/>
    <w:rsid w:val="0060483B"/>
    <w:rsid w:val="006048F7"/>
    <w:rsid w:val="00604B80"/>
    <w:rsid w:val="00604C05"/>
    <w:rsid w:val="00604D7E"/>
    <w:rsid w:val="00604F5C"/>
    <w:rsid w:val="00604FB6"/>
    <w:rsid w:val="0060517F"/>
    <w:rsid w:val="006051DA"/>
    <w:rsid w:val="00605281"/>
    <w:rsid w:val="0060558D"/>
    <w:rsid w:val="00605742"/>
    <w:rsid w:val="0060579C"/>
    <w:rsid w:val="00605A1F"/>
    <w:rsid w:val="00605EE9"/>
    <w:rsid w:val="00605FE5"/>
    <w:rsid w:val="006060FD"/>
    <w:rsid w:val="0060618E"/>
    <w:rsid w:val="00606283"/>
    <w:rsid w:val="0060676B"/>
    <w:rsid w:val="006068A9"/>
    <w:rsid w:val="00606B03"/>
    <w:rsid w:val="00606C29"/>
    <w:rsid w:val="00606DF2"/>
    <w:rsid w:val="0060751A"/>
    <w:rsid w:val="00607B2A"/>
    <w:rsid w:val="00607CDE"/>
    <w:rsid w:val="00610246"/>
    <w:rsid w:val="00610247"/>
    <w:rsid w:val="006103B3"/>
    <w:rsid w:val="00610596"/>
    <w:rsid w:val="00610950"/>
    <w:rsid w:val="006109FB"/>
    <w:rsid w:val="00610A30"/>
    <w:rsid w:val="00610A34"/>
    <w:rsid w:val="00610C3E"/>
    <w:rsid w:val="00610D61"/>
    <w:rsid w:val="00611147"/>
    <w:rsid w:val="006114C0"/>
    <w:rsid w:val="006114E5"/>
    <w:rsid w:val="00611A95"/>
    <w:rsid w:val="00611B59"/>
    <w:rsid w:val="00611BA3"/>
    <w:rsid w:val="00611CAB"/>
    <w:rsid w:val="00611E09"/>
    <w:rsid w:val="00611F45"/>
    <w:rsid w:val="0061207D"/>
    <w:rsid w:val="00612693"/>
    <w:rsid w:val="006127FD"/>
    <w:rsid w:val="0061286F"/>
    <w:rsid w:val="0061290A"/>
    <w:rsid w:val="0061297F"/>
    <w:rsid w:val="00612A41"/>
    <w:rsid w:val="00612B62"/>
    <w:rsid w:val="00612E12"/>
    <w:rsid w:val="00612EDA"/>
    <w:rsid w:val="006130E8"/>
    <w:rsid w:val="006134CD"/>
    <w:rsid w:val="006135C4"/>
    <w:rsid w:val="00613BE2"/>
    <w:rsid w:val="00613C06"/>
    <w:rsid w:val="00613F37"/>
    <w:rsid w:val="00614000"/>
    <w:rsid w:val="00614AFC"/>
    <w:rsid w:val="00614DFB"/>
    <w:rsid w:val="00615141"/>
    <w:rsid w:val="00615154"/>
    <w:rsid w:val="00615729"/>
    <w:rsid w:val="00615754"/>
    <w:rsid w:val="00615E35"/>
    <w:rsid w:val="00615F51"/>
    <w:rsid w:val="00616189"/>
    <w:rsid w:val="0061619A"/>
    <w:rsid w:val="00616265"/>
    <w:rsid w:val="006167FC"/>
    <w:rsid w:val="0061695A"/>
    <w:rsid w:val="00616B42"/>
    <w:rsid w:val="00616EAF"/>
    <w:rsid w:val="00616F04"/>
    <w:rsid w:val="00616FB1"/>
    <w:rsid w:val="006170C8"/>
    <w:rsid w:val="00617300"/>
    <w:rsid w:val="0061736D"/>
    <w:rsid w:val="0061774B"/>
    <w:rsid w:val="00617EBF"/>
    <w:rsid w:val="00617ECE"/>
    <w:rsid w:val="00620092"/>
    <w:rsid w:val="00620138"/>
    <w:rsid w:val="00620182"/>
    <w:rsid w:val="006202D8"/>
    <w:rsid w:val="0062038A"/>
    <w:rsid w:val="006205C3"/>
    <w:rsid w:val="006207F1"/>
    <w:rsid w:val="00620A97"/>
    <w:rsid w:val="006210E6"/>
    <w:rsid w:val="0062115E"/>
    <w:rsid w:val="0062144C"/>
    <w:rsid w:val="00621DBD"/>
    <w:rsid w:val="00621EA4"/>
    <w:rsid w:val="00621F6C"/>
    <w:rsid w:val="0062204A"/>
    <w:rsid w:val="006221D5"/>
    <w:rsid w:val="00622371"/>
    <w:rsid w:val="006228B1"/>
    <w:rsid w:val="00622909"/>
    <w:rsid w:val="006229FC"/>
    <w:rsid w:val="00622ACD"/>
    <w:rsid w:val="00622DD5"/>
    <w:rsid w:val="00622E7E"/>
    <w:rsid w:val="00623162"/>
    <w:rsid w:val="00623212"/>
    <w:rsid w:val="006232D6"/>
    <w:rsid w:val="00623DF5"/>
    <w:rsid w:val="00623E80"/>
    <w:rsid w:val="006240D0"/>
    <w:rsid w:val="006245A0"/>
    <w:rsid w:val="00624802"/>
    <w:rsid w:val="006248FA"/>
    <w:rsid w:val="00624923"/>
    <w:rsid w:val="00624B08"/>
    <w:rsid w:val="00624E43"/>
    <w:rsid w:val="00624E86"/>
    <w:rsid w:val="006251AF"/>
    <w:rsid w:val="0062563A"/>
    <w:rsid w:val="0062576C"/>
    <w:rsid w:val="00625870"/>
    <w:rsid w:val="0062596A"/>
    <w:rsid w:val="00625AC9"/>
    <w:rsid w:val="00625F6E"/>
    <w:rsid w:val="00626495"/>
    <w:rsid w:val="00626761"/>
    <w:rsid w:val="006268E1"/>
    <w:rsid w:val="00626955"/>
    <w:rsid w:val="00626B00"/>
    <w:rsid w:val="00626C8A"/>
    <w:rsid w:val="00626CC1"/>
    <w:rsid w:val="00626E50"/>
    <w:rsid w:val="006270D3"/>
    <w:rsid w:val="006275E7"/>
    <w:rsid w:val="0062782C"/>
    <w:rsid w:val="00627B93"/>
    <w:rsid w:val="00630272"/>
    <w:rsid w:val="006303DF"/>
    <w:rsid w:val="00630875"/>
    <w:rsid w:val="0063101D"/>
    <w:rsid w:val="006313B0"/>
    <w:rsid w:val="00631997"/>
    <w:rsid w:val="00631A43"/>
    <w:rsid w:val="00631B96"/>
    <w:rsid w:val="00631F2A"/>
    <w:rsid w:val="006321B6"/>
    <w:rsid w:val="006321B9"/>
    <w:rsid w:val="006322E5"/>
    <w:rsid w:val="006323CC"/>
    <w:rsid w:val="0063242E"/>
    <w:rsid w:val="006324DB"/>
    <w:rsid w:val="006325EE"/>
    <w:rsid w:val="006330BB"/>
    <w:rsid w:val="006338E9"/>
    <w:rsid w:val="006338EA"/>
    <w:rsid w:val="00633912"/>
    <w:rsid w:val="006349AA"/>
    <w:rsid w:val="00634B3E"/>
    <w:rsid w:val="00634DE4"/>
    <w:rsid w:val="00635181"/>
    <w:rsid w:val="0063538A"/>
    <w:rsid w:val="00635547"/>
    <w:rsid w:val="006355CC"/>
    <w:rsid w:val="0063564B"/>
    <w:rsid w:val="006356CA"/>
    <w:rsid w:val="0063586D"/>
    <w:rsid w:val="00635C21"/>
    <w:rsid w:val="00635CCA"/>
    <w:rsid w:val="0063613F"/>
    <w:rsid w:val="006362A4"/>
    <w:rsid w:val="006364B9"/>
    <w:rsid w:val="006365DB"/>
    <w:rsid w:val="00636BC8"/>
    <w:rsid w:val="00636E46"/>
    <w:rsid w:val="00636FC3"/>
    <w:rsid w:val="006373BA"/>
    <w:rsid w:val="0063746B"/>
    <w:rsid w:val="00637AE5"/>
    <w:rsid w:val="00637CBC"/>
    <w:rsid w:val="00637E73"/>
    <w:rsid w:val="00640143"/>
    <w:rsid w:val="00640595"/>
    <w:rsid w:val="006406AF"/>
    <w:rsid w:val="006408C1"/>
    <w:rsid w:val="00640F4E"/>
    <w:rsid w:val="00641353"/>
    <w:rsid w:val="006414A0"/>
    <w:rsid w:val="00641A96"/>
    <w:rsid w:val="00641C17"/>
    <w:rsid w:val="00641C92"/>
    <w:rsid w:val="00641EB0"/>
    <w:rsid w:val="00642A13"/>
    <w:rsid w:val="00642E0B"/>
    <w:rsid w:val="00642E68"/>
    <w:rsid w:val="00642F3D"/>
    <w:rsid w:val="006433F3"/>
    <w:rsid w:val="006435CA"/>
    <w:rsid w:val="0064372E"/>
    <w:rsid w:val="0064380D"/>
    <w:rsid w:val="00643A1E"/>
    <w:rsid w:val="00643A72"/>
    <w:rsid w:val="00643BBD"/>
    <w:rsid w:val="00643D2B"/>
    <w:rsid w:val="00643EEE"/>
    <w:rsid w:val="006441C1"/>
    <w:rsid w:val="00644322"/>
    <w:rsid w:val="00644BC8"/>
    <w:rsid w:val="006453AC"/>
    <w:rsid w:val="00645566"/>
    <w:rsid w:val="0064560D"/>
    <w:rsid w:val="006459A8"/>
    <w:rsid w:val="00645AAC"/>
    <w:rsid w:val="00645AC7"/>
    <w:rsid w:val="00645AD1"/>
    <w:rsid w:val="00645CA4"/>
    <w:rsid w:val="00645E83"/>
    <w:rsid w:val="00645EB1"/>
    <w:rsid w:val="00646191"/>
    <w:rsid w:val="006461FE"/>
    <w:rsid w:val="00646226"/>
    <w:rsid w:val="00646501"/>
    <w:rsid w:val="006469AD"/>
    <w:rsid w:val="00646BD3"/>
    <w:rsid w:val="006470E3"/>
    <w:rsid w:val="0064751A"/>
    <w:rsid w:val="00647716"/>
    <w:rsid w:val="0064792A"/>
    <w:rsid w:val="006479B3"/>
    <w:rsid w:val="00647A4A"/>
    <w:rsid w:val="00647AF9"/>
    <w:rsid w:val="00647FE6"/>
    <w:rsid w:val="006503B4"/>
    <w:rsid w:val="00650B8F"/>
    <w:rsid w:val="00650C59"/>
    <w:rsid w:val="00650D7F"/>
    <w:rsid w:val="00650E8B"/>
    <w:rsid w:val="00651545"/>
    <w:rsid w:val="0065154D"/>
    <w:rsid w:val="0065171C"/>
    <w:rsid w:val="0065185F"/>
    <w:rsid w:val="00651879"/>
    <w:rsid w:val="0065197F"/>
    <w:rsid w:val="00651E39"/>
    <w:rsid w:val="00651EE5"/>
    <w:rsid w:val="00652302"/>
    <w:rsid w:val="00652693"/>
    <w:rsid w:val="00652B6D"/>
    <w:rsid w:val="00652BCA"/>
    <w:rsid w:val="00652D14"/>
    <w:rsid w:val="00652D9B"/>
    <w:rsid w:val="00652E5C"/>
    <w:rsid w:val="006534A3"/>
    <w:rsid w:val="00653931"/>
    <w:rsid w:val="006540C5"/>
    <w:rsid w:val="006542B5"/>
    <w:rsid w:val="006544AC"/>
    <w:rsid w:val="0065485D"/>
    <w:rsid w:val="00654904"/>
    <w:rsid w:val="00654AA8"/>
    <w:rsid w:val="00654B22"/>
    <w:rsid w:val="00654E07"/>
    <w:rsid w:val="00654EDE"/>
    <w:rsid w:val="00654F9A"/>
    <w:rsid w:val="0065509E"/>
    <w:rsid w:val="006550AA"/>
    <w:rsid w:val="00655317"/>
    <w:rsid w:val="00655665"/>
    <w:rsid w:val="00655CA2"/>
    <w:rsid w:val="0065605C"/>
    <w:rsid w:val="006560DF"/>
    <w:rsid w:val="00656646"/>
    <w:rsid w:val="006569D5"/>
    <w:rsid w:val="006571E1"/>
    <w:rsid w:val="00657348"/>
    <w:rsid w:val="00657473"/>
    <w:rsid w:val="006575B0"/>
    <w:rsid w:val="00657680"/>
    <w:rsid w:val="00657718"/>
    <w:rsid w:val="00657789"/>
    <w:rsid w:val="00657A90"/>
    <w:rsid w:val="00657EAD"/>
    <w:rsid w:val="006605C7"/>
    <w:rsid w:val="00660913"/>
    <w:rsid w:val="00660C33"/>
    <w:rsid w:val="00660CEE"/>
    <w:rsid w:val="00660EC8"/>
    <w:rsid w:val="00660F69"/>
    <w:rsid w:val="0066119E"/>
    <w:rsid w:val="0066163F"/>
    <w:rsid w:val="0066164B"/>
    <w:rsid w:val="00661D8B"/>
    <w:rsid w:val="006623B9"/>
    <w:rsid w:val="00662668"/>
    <w:rsid w:val="0066286E"/>
    <w:rsid w:val="00662961"/>
    <w:rsid w:val="00663207"/>
    <w:rsid w:val="00663417"/>
    <w:rsid w:val="00663478"/>
    <w:rsid w:val="006635BA"/>
    <w:rsid w:val="006638CE"/>
    <w:rsid w:val="00663B76"/>
    <w:rsid w:val="00663BE2"/>
    <w:rsid w:val="006648B3"/>
    <w:rsid w:val="00665ACB"/>
    <w:rsid w:val="00666073"/>
    <w:rsid w:val="00666FEA"/>
    <w:rsid w:val="00667157"/>
    <w:rsid w:val="00667464"/>
    <w:rsid w:val="00667AF5"/>
    <w:rsid w:val="00667D2A"/>
    <w:rsid w:val="00667EC1"/>
    <w:rsid w:val="00670685"/>
    <w:rsid w:val="00670870"/>
    <w:rsid w:val="00671015"/>
    <w:rsid w:val="006711C1"/>
    <w:rsid w:val="0067169C"/>
    <w:rsid w:val="006716D2"/>
    <w:rsid w:val="0067176A"/>
    <w:rsid w:val="0067235F"/>
    <w:rsid w:val="00672793"/>
    <w:rsid w:val="00672C33"/>
    <w:rsid w:val="006733C1"/>
    <w:rsid w:val="0067347B"/>
    <w:rsid w:val="00673965"/>
    <w:rsid w:val="00673C11"/>
    <w:rsid w:val="00673F63"/>
    <w:rsid w:val="00674150"/>
    <w:rsid w:val="00674355"/>
    <w:rsid w:val="0067469A"/>
    <w:rsid w:val="006748AC"/>
    <w:rsid w:val="00674AD5"/>
    <w:rsid w:val="00674C0B"/>
    <w:rsid w:val="00674D06"/>
    <w:rsid w:val="00674DB1"/>
    <w:rsid w:val="00674FAB"/>
    <w:rsid w:val="006758B3"/>
    <w:rsid w:val="006759A7"/>
    <w:rsid w:val="00675E5B"/>
    <w:rsid w:val="00675F12"/>
    <w:rsid w:val="00675F27"/>
    <w:rsid w:val="00676042"/>
    <w:rsid w:val="0067606C"/>
    <w:rsid w:val="0067620F"/>
    <w:rsid w:val="006763B7"/>
    <w:rsid w:val="00676883"/>
    <w:rsid w:val="00676BFA"/>
    <w:rsid w:val="00676F14"/>
    <w:rsid w:val="00677120"/>
    <w:rsid w:val="00677A12"/>
    <w:rsid w:val="00677A63"/>
    <w:rsid w:val="00677D88"/>
    <w:rsid w:val="00677DE9"/>
    <w:rsid w:val="00677E0C"/>
    <w:rsid w:val="006802BD"/>
    <w:rsid w:val="006806AC"/>
    <w:rsid w:val="00680803"/>
    <w:rsid w:val="00680B75"/>
    <w:rsid w:val="00680D42"/>
    <w:rsid w:val="00681329"/>
    <w:rsid w:val="0068169C"/>
    <w:rsid w:val="006816AC"/>
    <w:rsid w:val="00681C9E"/>
    <w:rsid w:val="0068211A"/>
    <w:rsid w:val="00682128"/>
    <w:rsid w:val="0068231C"/>
    <w:rsid w:val="00682507"/>
    <w:rsid w:val="00682789"/>
    <w:rsid w:val="00682806"/>
    <w:rsid w:val="00682B7B"/>
    <w:rsid w:val="00682D24"/>
    <w:rsid w:val="00682DE5"/>
    <w:rsid w:val="00682FAF"/>
    <w:rsid w:val="00683830"/>
    <w:rsid w:val="00683C90"/>
    <w:rsid w:val="00683E92"/>
    <w:rsid w:val="00683E9A"/>
    <w:rsid w:val="00683F95"/>
    <w:rsid w:val="00683FD0"/>
    <w:rsid w:val="00684277"/>
    <w:rsid w:val="00684504"/>
    <w:rsid w:val="00684806"/>
    <w:rsid w:val="006848F7"/>
    <w:rsid w:val="00684922"/>
    <w:rsid w:val="00684AB1"/>
    <w:rsid w:val="00684DC3"/>
    <w:rsid w:val="00684FA3"/>
    <w:rsid w:val="006850B1"/>
    <w:rsid w:val="006853A2"/>
    <w:rsid w:val="006853D7"/>
    <w:rsid w:val="006857BF"/>
    <w:rsid w:val="00685C25"/>
    <w:rsid w:val="00685DA0"/>
    <w:rsid w:val="00686278"/>
    <w:rsid w:val="00686351"/>
    <w:rsid w:val="00686520"/>
    <w:rsid w:val="006867F3"/>
    <w:rsid w:val="0068692C"/>
    <w:rsid w:val="00686977"/>
    <w:rsid w:val="00686A6E"/>
    <w:rsid w:val="00686E83"/>
    <w:rsid w:val="00687225"/>
    <w:rsid w:val="0068723D"/>
    <w:rsid w:val="006872D0"/>
    <w:rsid w:val="0068734F"/>
    <w:rsid w:val="00687390"/>
    <w:rsid w:val="0068769E"/>
    <w:rsid w:val="00687D10"/>
    <w:rsid w:val="006900D0"/>
    <w:rsid w:val="006901AD"/>
    <w:rsid w:val="006902DC"/>
    <w:rsid w:val="006903AF"/>
    <w:rsid w:val="00690413"/>
    <w:rsid w:val="00690F3E"/>
    <w:rsid w:val="00691110"/>
    <w:rsid w:val="00691279"/>
    <w:rsid w:val="006913B9"/>
    <w:rsid w:val="006913ED"/>
    <w:rsid w:val="00691704"/>
    <w:rsid w:val="00691DF3"/>
    <w:rsid w:val="00691EE4"/>
    <w:rsid w:val="00692083"/>
    <w:rsid w:val="006922DE"/>
    <w:rsid w:val="0069264A"/>
    <w:rsid w:val="00692944"/>
    <w:rsid w:val="00692CDF"/>
    <w:rsid w:val="00692E21"/>
    <w:rsid w:val="00693234"/>
    <w:rsid w:val="0069331E"/>
    <w:rsid w:val="006936FE"/>
    <w:rsid w:val="00693C27"/>
    <w:rsid w:val="00693E78"/>
    <w:rsid w:val="00693F2A"/>
    <w:rsid w:val="0069408E"/>
    <w:rsid w:val="00694494"/>
    <w:rsid w:val="0069484A"/>
    <w:rsid w:val="006949B6"/>
    <w:rsid w:val="00694BF0"/>
    <w:rsid w:val="00694E2B"/>
    <w:rsid w:val="00694E7F"/>
    <w:rsid w:val="0069517A"/>
    <w:rsid w:val="006952B5"/>
    <w:rsid w:val="0069550B"/>
    <w:rsid w:val="0069556E"/>
    <w:rsid w:val="00695AFD"/>
    <w:rsid w:val="006964BE"/>
    <w:rsid w:val="0069709F"/>
    <w:rsid w:val="006970D2"/>
    <w:rsid w:val="006971FB"/>
    <w:rsid w:val="0069760E"/>
    <w:rsid w:val="00697A01"/>
    <w:rsid w:val="00697AD5"/>
    <w:rsid w:val="00697AFB"/>
    <w:rsid w:val="00697F47"/>
    <w:rsid w:val="006A0B99"/>
    <w:rsid w:val="006A0D25"/>
    <w:rsid w:val="006A0DD0"/>
    <w:rsid w:val="006A1207"/>
    <w:rsid w:val="006A1694"/>
    <w:rsid w:val="006A1A54"/>
    <w:rsid w:val="006A1B1B"/>
    <w:rsid w:val="006A1C75"/>
    <w:rsid w:val="006A27AC"/>
    <w:rsid w:val="006A2D2A"/>
    <w:rsid w:val="006A2F80"/>
    <w:rsid w:val="006A30F2"/>
    <w:rsid w:val="006A37FB"/>
    <w:rsid w:val="006A3801"/>
    <w:rsid w:val="006A3806"/>
    <w:rsid w:val="006A3979"/>
    <w:rsid w:val="006A3991"/>
    <w:rsid w:val="006A39C6"/>
    <w:rsid w:val="006A3D30"/>
    <w:rsid w:val="006A3D72"/>
    <w:rsid w:val="006A3F8E"/>
    <w:rsid w:val="006A4083"/>
    <w:rsid w:val="006A46F1"/>
    <w:rsid w:val="006A4789"/>
    <w:rsid w:val="006A4806"/>
    <w:rsid w:val="006A49CC"/>
    <w:rsid w:val="006A4A3F"/>
    <w:rsid w:val="006A4D0F"/>
    <w:rsid w:val="006A5184"/>
    <w:rsid w:val="006A51A0"/>
    <w:rsid w:val="006A5307"/>
    <w:rsid w:val="006A5523"/>
    <w:rsid w:val="006A553B"/>
    <w:rsid w:val="006A55B8"/>
    <w:rsid w:val="006A6698"/>
    <w:rsid w:val="006A6752"/>
    <w:rsid w:val="006A6775"/>
    <w:rsid w:val="006A6970"/>
    <w:rsid w:val="006A6976"/>
    <w:rsid w:val="006A6D1F"/>
    <w:rsid w:val="006A6DC1"/>
    <w:rsid w:val="006A71EE"/>
    <w:rsid w:val="006A73DE"/>
    <w:rsid w:val="006A74BD"/>
    <w:rsid w:val="006A7724"/>
    <w:rsid w:val="006A79CB"/>
    <w:rsid w:val="006A7A90"/>
    <w:rsid w:val="006A7AC2"/>
    <w:rsid w:val="006A7AE2"/>
    <w:rsid w:val="006A7C61"/>
    <w:rsid w:val="006A7F1E"/>
    <w:rsid w:val="006B0747"/>
    <w:rsid w:val="006B0989"/>
    <w:rsid w:val="006B0A32"/>
    <w:rsid w:val="006B1367"/>
    <w:rsid w:val="006B15AC"/>
    <w:rsid w:val="006B15DE"/>
    <w:rsid w:val="006B1C8F"/>
    <w:rsid w:val="006B1F08"/>
    <w:rsid w:val="006B205B"/>
    <w:rsid w:val="006B2066"/>
    <w:rsid w:val="006B23A9"/>
    <w:rsid w:val="006B2691"/>
    <w:rsid w:val="006B287E"/>
    <w:rsid w:val="006B2A2C"/>
    <w:rsid w:val="006B30E7"/>
    <w:rsid w:val="006B328F"/>
    <w:rsid w:val="006B344A"/>
    <w:rsid w:val="006B354E"/>
    <w:rsid w:val="006B3860"/>
    <w:rsid w:val="006B3B00"/>
    <w:rsid w:val="006B3B4D"/>
    <w:rsid w:val="006B3D41"/>
    <w:rsid w:val="006B3D54"/>
    <w:rsid w:val="006B3E48"/>
    <w:rsid w:val="006B448C"/>
    <w:rsid w:val="006B44B3"/>
    <w:rsid w:val="006B44D0"/>
    <w:rsid w:val="006B49D4"/>
    <w:rsid w:val="006B4CE7"/>
    <w:rsid w:val="006B4ED8"/>
    <w:rsid w:val="006B4F48"/>
    <w:rsid w:val="006B5124"/>
    <w:rsid w:val="006B5464"/>
    <w:rsid w:val="006B5804"/>
    <w:rsid w:val="006B58AF"/>
    <w:rsid w:val="006B59A3"/>
    <w:rsid w:val="006B5C8A"/>
    <w:rsid w:val="006B5E82"/>
    <w:rsid w:val="006B61D6"/>
    <w:rsid w:val="006B641E"/>
    <w:rsid w:val="006B6943"/>
    <w:rsid w:val="006B740A"/>
    <w:rsid w:val="006B78C0"/>
    <w:rsid w:val="006B791C"/>
    <w:rsid w:val="006B79D1"/>
    <w:rsid w:val="006B7A78"/>
    <w:rsid w:val="006B7B75"/>
    <w:rsid w:val="006B7BE9"/>
    <w:rsid w:val="006B7D26"/>
    <w:rsid w:val="006C08C9"/>
    <w:rsid w:val="006C095E"/>
    <w:rsid w:val="006C0A58"/>
    <w:rsid w:val="006C0B4A"/>
    <w:rsid w:val="006C0C25"/>
    <w:rsid w:val="006C0CDD"/>
    <w:rsid w:val="006C0D17"/>
    <w:rsid w:val="006C0DDD"/>
    <w:rsid w:val="006C0F7B"/>
    <w:rsid w:val="006C0FC2"/>
    <w:rsid w:val="006C0FC5"/>
    <w:rsid w:val="006C1159"/>
    <w:rsid w:val="006C1279"/>
    <w:rsid w:val="006C1322"/>
    <w:rsid w:val="006C1385"/>
    <w:rsid w:val="006C173A"/>
    <w:rsid w:val="006C1A7B"/>
    <w:rsid w:val="006C1CE0"/>
    <w:rsid w:val="006C1D40"/>
    <w:rsid w:val="006C20F9"/>
    <w:rsid w:val="006C2347"/>
    <w:rsid w:val="006C2651"/>
    <w:rsid w:val="006C26EF"/>
    <w:rsid w:val="006C29BF"/>
    <w:rsid w:val="006C2A69"/>
    <w:rsid w:val="006C2AC9"/>
    <w:rsid w:val="006C2B60"/>
    <w:rsid w:val="006C3238"/>
    <w:rsid w:val="006C33F0"/>
    <w:rsid w:val="006C386D"/>
    <w:rsid w:val="006C38BF"/>
    <w:rsid w:val="006C3AD7"/>
    <w:rsid w:val="006C3C82"/>
    <w:rsid w:val="006C41C7"/>
    <w:rsid w:val="006C4386"/>
    <w:rsid w:val="006C481E"/>
    <w:rsid w:val="006C4860"/>
    <w:rsid w:val="006C4A52"/>
    <w:rsid w:val="006C4B5F"/>
    <w:rsid w:val="006C4EF5"/>
    <w:rsid w:val="006C51D9"/>
    <w:rsid w:val="006C54F4"/>
    <w:rsid w:val="006C5A72"/>
    <w:rsid w:val="006C5A8B"/>
    <w:rsid w:val="006C5CA8"/>
    <w:rsid w:val="006C5D40"/>
    <w:rsid w:val="006C62AE"/>
    <w:rsid w:val="006C6349"/>
    <w:rsid w:val="006C665F"/>
    <w:rsid w:val="006C6703"/>
    <w:rsid w:val="006C67A9"/>
    <w:rsid w:val="006C69AF"/>
    <w:rsid w:val="006C6B0A"/>
    <w:rsid w:val="006C6E45"/>
    <w:rsid w:val="006C7266"/>
    <w:rsid w:val="006C72FB"/>
    <w:rsid w:val="006C772D"/>
    <w:rsid w:val="006C774D"/>
    <w:rsid w:val="006D0020"/>
    <w:rsid w:val="006D046A"/>
    <w:rsid w:val="006D0631"/>
    <w:rsid w:val="006D0834"/>
    <w:rsid w:val="006D104B"/>
    <w:rsid w:val="006D11A9"/>
    <w:rsid w:val="006D13B2"/>
    <w:rsid w:val="006D1621"/>
    <w:rsid w:val="006D1675"/>
    <w:rsid w:val="006D16E4"/>
    <w:rsid w:val="006D183E"/>
    <w:rsid w:val="006D1B02"/>
    <w:rsid w:val="006D1DA3"/>
    <w:rsid w:val="006D1EB6"/>
    <w:rsid w:val="006D1F73"/>
    <w:rsid w:val="006D1FA2"/>
    <w:rsid w:val="006D2122"/>
    <w:rsid w:val="006D235B"/>
    <w:rsid w:val="006D2459"/>
    <w:rsid w:val="006D273D"/>
    <w:rsid w:val="006D2750"/>
    <w:rsid w:val="006D2775"/>
    <w:rsid w:val="006D2B3C"/>
    <w:rsid w:val="006D2C6A"/>
    <w:rsid w:val="006D31A3"/>
    <w:rsid w:val="006D3270"/>
    <w:rsid w:val="006D3283"/>
    <w:rsid w:val="006D3565"/>
    <w:rsid w:val="006D35AA"/>
    <w:rsid w:val="006D3963"/>
    <w:rsid w:val="006D3AA6"/>
    <w:rsid w:val="006D46B4"/>
    <w:rsid w:val="006D4984"/>
    <w:rsid w:val="006D4ABA"/>
    <w:rsid w:val="006D4C68"/>
    <w:rsid w:val="006D4CDA"/>
    <w:rsid w:val="006D4CF0"/>
    <w:rsid w:val="006D4EC0"/>
    <w:rsid w:val="006D512C"/>
    <w:rsid w:val="006D5183"/>
    <w:rsid w:val="006D56EC"/>
    <w:rsid w:val="006D5843"/>
    <w:rsid w:val="006D5B44"/>
    <w:rsid w:val="006D5D93"/>
    <w:rsid w:val="006D5F48"/>
    <w:rsid w:val="006D6154"/>
    <w:rsid w:val="006D62D5"/>
    <w:rsid w:val="006D63CF"/>
    <w:rsid w:val="006D65DA"/>
    <w:rsid w:val="006D67EF"/>
    <w:rsid w:val="006D6944"/>
    <w:rsid w:val="006D6D19"/>
    <w:rsid w:val="006D6E01"/>
    <w:rsid w:val="006D6F9E"/>
    <w:rsid w:val="006D6FA1"/>
    <w:rsid w:val="006D71ED"/>
    <w:rsid w:val="006D728A"/>
    <w:rsid w:val="006D7551"/>
    <w:rsid w:val="006D7707"/>
    <w:rsid w:val="006D770D"/>
    <w:rsid w:val="006D7ABC"/>
    <w:rsid w:val="006E004F"/>
    <w:rsid w:val="006E07F8"/>
    <w:rsid w:val="006E08C5"/>
    <w:rsid w:val="006E0DAD"/>
    <w:rsid w:val="006E0F95"/>
    <w:rsid w:val="006E1207"/>
    <w:rsid w:val="006E136E"/>
    <w:rsid w:val="006E14B0"/>
    <w:rsid w:val="006E1A03"/>
    <w:rsid w:val="006E1A98"/>
    <w:rsid w:val="006E1AA3"/>
    <w:rsid w:val="006E1D60"/>
    <w:rsid w:val="006E1F8F"/>
    <w:rsid w:val="006E2046"/>
    <w:rsid w:val="006E206A"/>
    <w:rsid w:val="006E21D8"/>
    <w:rsid w:val="006E24EC"/>
    <w:rsid w:val="006E2551"/>
    <w:rsid w:val="006E25D3"/>
    <w:rsid w:val="006E2B34"/>
    <w:rsid w:val="006E2CE0"/>
    <w:rsid w:val="006E2E17"/>
    <w:rsid w:val="006E2F5F"/>
    <w:rsid w:val="006E3120"/>
    <w:rsid w:val="006E34AB"/>
    <w:rsid w:val="006E381F"/>
    <w:rsid w:val="006E3BC0"/>
    <w:rsid w:val="006E3CB4"/>
    <w:rsid w:val="006E3F69"/>
    <w:rsid w:val="006E42A9"/>
    <w:rsid w:val="006E480C"/>
    <w:rsid w:val="006E4E05"/>
    <w:rsid w:val="006E4E23"/>
    <w:rsid w:val="006E4E33"/>
    <w:rsid w:val="006E51B3"/>
    <w:rsid w:val="006E5225"/>
    <w:rsid w:val="006E551C"/>
    <w:rsid w:val="006E5A38"/>
    <w:rsid w:val="006E5B4E"/>
    <w:rsid w:val="006E5E22"/>
    <w:rsid w:val="006E5EF3"/>
    <w:rsid w:val="006E62F0"/>
    <w:rsid w:val="006E6521"/>
    <w:rsid w:val="006E65D6"/>
    <w:rsid w:val="006E6631"/>
    <w:rsid w:val="006E6922"/>
    <w:rsid w:val="006E698D"/>
    <w:rsid w:val="006E6D37"/>
    <w:rsid w:val="006E6F05"/>
    <w:rsid w:val="006E6FAB"/>
    <w:rsid w:val="006E7020"/>
    <w:rsid w:val="006E7148"/>
    <w:rsid w:val="006E73FA"/>
    <w:rsid w:val="006E7C6C"/>
    <w:rsid w:val="006F041C"/>
    <w:rsid w:val="006F0588"/>
    <w:rsid w:val="006F06A1"/>
    <w:rsid w:val="006F0EB7"/>
    <w:rsid w:val="006F0F5F"/>
    <w:rsid w:val="006F137C"/>
    <w:rsid w:val="006F14E5"/>
    <w:rsid w:val="006F1554"/>
    <w:rsid w:val="006F1BB7"/>
    <w:rsid w:val="006F1EDB"/>
    <w:rsid w:val="006F27EA"/>
    <w:rsid w:val="006F2DBD"/>
    <w:rsid w:val="006F2DF1"/>
    <w:rsid w:val="006F2E05"/>
    <w:rsid w:val="006F31D7"/>
    <w:rsid w:val="006F32DB"/>
    <w:rsid w:val="006F3352"/>
    <w:rsid w:val="006F35A1"/>
    <w:rsid w:val="006F35A4"/>
    <w:rsid w:val="006F3DD2"/>
    <w:rsid w:val="006F3EE6"/>
    <w:rsid w:val="006F4645"/>
    <w:rsid w:val="006F480C"/>
    <w:rsid w:val="006F4B05"/>
    <w:rsid w:val="006F4D11"/>
    <w:rsid w:val="006F516D"/>
    <w:rsid w:val="006F5358"/>
    <w:rsid w:val="006F5900"/>
    <w:rsid w:val="006F5964"/>
    <w:rsid w:val="006F5DD4"/>
    <w:rsid w:val="006F6347"/>
    <w:rsid w:val="006F6551"/>
    <w:rsid w:val="006F68D1"/>
    <w:rsid w:val="006F6ACB"/>
    <w:rsid w:val="006F6B5E"/>
    <w:rsid w:val="006F6B8C"/>
    <w:rsid w:val="006F6ECD"/>
    <w:rsid w:val="006F6F49"/>
    <w:rsid w:val="006F72D9"/>
    <w:rsid w:val="006F73DB"/>
    <w:rsid w:val="006F76BD"/>
    <w:rsid w:val="006F76DA"/>
    <w:rsid w:val="006F76EA"/>
    <w:rsid w:val="006F7787"/>
    <w:rsid w:val="006F79AE"/>
    <w:rsid w:val="006F7A09"/>
    <w:rsid w:val="006F7AAD"/>
    <w:rsid w:val="006F7AFB"/>
    <w:rsid w:val="006F7D81"/>
    <w:rsid w:val="00700102"/>
    <w:rsid w:val="00700230"/>
    <w:rsid w:val="007003F9"/>
    <w:rsid w:val="007003FD"/>
    <w:rsid w:val="00701019"/>
    <w:rsid w:val="0070106E"/>
    <w:rsid w:val="0070119E"/>
    <w:rsid w:val="007011AF"/>
    <w:rsid w:val="007012D9"/>
    <w:rsid w:val="007013C9"/>
    <w:rsid w:val="00701433"/>
    <w:rsid w:val="007014CD"/>
    <w:rsid w:val="0070175A"/>
    <w:rsid w:val="0070179B"/>
    <w:rsid w:val="007017FC"/>
    <w:rsid w:val="0070186F"/>
    <w:rsid w:val="007018A6"/>
    <w:rsid w:val="00701D58"/>
    <w:rsid w:val="00701F2F"/>
    <w:rsid w:val="007020EB"/>
    <w:rsid w:val="00702122"/>
    <w:rsid w:val="007021E3"/>
    <w:rsid w:val="00702308"/>
    <w:rsid w:val="007025FD"/>
    <w:rsid w:val="0070280F"/>
    <w:rsid w:val="00702F7E"/>
    <w:rsid w:val="00703235"/>
    <w:rsid w:val="007033FB"/>
    <w:rsid w:val="00703857"/>
    <w:rsid w:val="007039C5"/>
    <w:rsid w:val="00703A6E"/>
    <w:rsid w:val="00703B13"/>
    <w:rsid w:val="00703BEA"/>
    <w:rsid w:val="00704313"/>
    <w:rsid w:val="0070443A"/>
    <w:rsid w:val="007044BC"/>
    <w:rsid w:val="007045A9"/>
    <w:rsid w:val="00704608"/>
    <w:rsid w:val="007047EE"/>
    <w:rsid w:val="00704C15"/>
    <w:rsid w:val="00704ECE"/>
    <w:rsid w:val="007050AC"/>
    <w:rsid w:val="00705352"/>
    <w:rsid w:val="0070538D"/>
    <w:rsid w:val="0070560A"/>
    <w:rsid w:val="00705964"/>
    <w:rsid w:val="00705A0B"/>
    <w:rsid w:val="00705A1B"/>
    <w:rsid w:val="00705B38"/>
    <w:rsid w:val="00705C3F"/>
    <w:rsid w:val="00705E9D"/>
    <w:rsid w:val="00706234"/>
    <w:rsid w:val="0070626C"/>
    <w:rsid w:val="0070629C"/>
    <w:rsid w:val="0070634B"/>
    <w:rsid w:val="0070653E"/>
    <w:rsid w:val="00706649"/>
    <w:rsid w:val="0070669D"/>
    <w:rsid w:val="0070684C"/>
    <w:rsid w:val="007069B4"/>
    <w:rsid w:val="00706DDD"/>
    <w:rsid w:val="00706E82"/>
    <w:rsid w:val="00707087"/>
    <w:rsid w:val="00707192"/>
    <w:rsid w:val="00707509"/>
    <w:rsid w:val="0070766B"/>
    <w:rsid w:val="00707930"/>
    <w:rsid w:val="00707C6A"/>
    <w:rsid w:val="00707CA2"/>
    <w:rsid w:val="00707CD2"/>
    <w:rsid w:val="00707D06"/>
    <w:rsid w:val="00707E61"/>
    <w:rsid w:val="00710045"/>
    <w:rsid w:val="007109DA"/>
    <w:rsid w:val="00710AF2"/>
    <w:rsid w:val="00710BAC"/>
    <w:rsid w:val="00711503"/>
    <w:rsid w:val="00711942"/>
    <w:rsid w:val="00711D10"/>
    <w:rsid w:val="00711D80"/>
    <w:rsid w:val="007123F6"/>
    <w:rsid w:val="007128C3"/>
    <w:rsid w:val="00712931"/>
    <w:rsid w:val="00712966"/>
    <w:rsid w:val="00712A71"/>
    <w:rsid w:val="00712F5D"/>
    <w:rsid w:val="00713212"/>
    <w:rsid w:val="0071335B"/>
    <w:rsid w:val="00713768"/>
    <w:rsid w:val="007139E7"/>
    <w:rsid w:val="00713AAF"/>
    <w:rsid w:val="00713E03"/>
    <w:rsid w:val="00713F26"/>
    <w:rsid w:val="0071408A"/>
    <w:rsid w:val="00714243"/>
    <w:rsid w:val="007144EF"/>
    <w:rsid w:val="00714679"/>
    <w:rsid w:val="00714994"/>
    <w:rsid w:val="00714CD3"/>
    <w:rsid w:val="00714CF5"/>
    <w:rsid w:val="00714DEF"/>
    <w:rsid w:val="00715373"/>
    <w:rsid w:val="0071539E"/>
    <w:rsid w:val="007156A5"/>
    <w:rsid w:val="007156AD"/>
    <w:rsid w:val="00715A06"/>
    <w:rsid w:val="00715E9E"/>
    <w:rsid w:val="00715F0B"/>
    <w:rsid w:val="00715FFD"/>
    <w:rsid w:val="007162B3"/>
    <w:rsid w:val="00716362"/>
    <w:rsid w:val="007163E4"/>
    <w:rsid w:val="00716993"/>
    <w:rsid w:val="007170A8"/>
    <w:rsid w:val="00717220"/>
    <w:rsid w:val="00717371"/>
    <w:rsid w:val="00717493"/>
    <w:rsid w:val="007174E3"/>
    <w:rsid w:val="007177CC"/>
    <w:rsid w:val="007178A7"/>
    <w:rsid w:val="00717AA9"/>
    <w:rsid w:val="00717B29"/>
    <w:rsid w:val="00717D0A"/>
    <w:rsid w:val="00717E6F"/>
    <w:rsid w:val="0072001F"/>
    <w:rsid w:val="007202FB"/>
    <w:rsid w:val="007205AC"/>
    <w:rsid w:val="007207D8"/>
    <w:rsid w:val="00720816"/>
    <w:rsid w:val="00720D1F"/>
    <w:rsid w:val="007210B5"/>
    <w:rsid w:val="007210BE"/>
    <w:rsid w:val="00721480"/>
    <w:rsid w:val="0072169A"/>
    <w:rsid w:val="00721A7B"/>
    <w:rsid w:val="00722134"/>
    <w:rsid w:val="00722136"/>
    <w:rsid w:val="007221CE"/>
    <w:rsid w:val="007222CF"/>
    <w:rsid w:val="00722466"/>
    <w:rsid w:val="007224CD"/>
    <w:rsid w:val="00722794"/>
    <w:rsid w:val="00722F51"/>
    <w:rsid w:val="007231EA"/>
    <w:rsid w:val="007233F1"/>
    <w:rsid w:val="00723580"/>
    <w:rsid w:val="007235C9"/>
    <w:rsid w:val="00723770"/>
    <w:rsid w:val="007237FA"/>
    <w:rsid w:val="00723986"/>
    <w:rsid w:val="00723992"/>
    <w:rsid w:val="00723AB2"/>
    <w:rsid w:val="00723BDC"/>
    <w:rsid w:val="00723E68"/>
    <w:rsid w:val="00723EC1"/>
    <w:rsid w:val="0072404D"/>
    <w:rsid w:val="007240C5"/>
    <w:rsid w:val="00724125"/>
    <w:rsid w:val="007244BB"/>
    <w:rsid w:val="00724511"/>
    <w:rsid w:val="007248B6"/>
    <w:rsid w:val="00724BC3"/>
    <w:rsid w:val="00724BEB"/>
    <w:rsid w:val="00724F34"/>
    <w:rsid w:val="0072516A"/>
    <w:rsid w:val="00725245"/>
    <w:rsid w:val="0072554C"/>
    <w:rsid w:val="0072568B"/>
    <w:rsid w:val="007256B5"/>
    <w:rsid w:val="00725B5B"/>
    <w:rsid w:val="00725CD6"/>
    <w:rsid w:val="00725D33"/>
    <w:rsid w:val="00725F33"/>
    <w:rsid w:val="00725F8F"/>
    <w:rsid w:val="00725FAA"/>
    <w:rsid w:val="00725FC9"/>
    <w:rsid w:val="00725FF1"/>
    <w:rsid w:val="007264FB"/>
    <w:rsid w:val="007266E0"/>
    <w:rsid w:val="00726772"/>
    <w:rsid w:val="00726B00"/>
    <w:rsid w:val="00726C02"/>
    <w:rsid w:val="00726D27"/>
    <w:rsid w:val="00726F37"/>
    <w:rsid w:val="00727001"/>
    <w:rsid w:val="00727503"/>
    <w:rsid w:val="00727BDE"/>
    <w:rsid w:val="00727C11"/>
    <w:rsid w:val="00727D2C"/>
    <w:rsid w:val="007306C0"/>
    <w:rsid w:val="00730898"/>
    <w:rsid w:val="00731155"/>
    <w:rsid w:val="007312F4"/>
    <w:rsid w:val="00731567"/>
    <w:rsid w:val="007316B3"/>
    <w:rsid w:val="00731921"/>
    <w:rsid w:val="00731A1F"/>
    <w:rsid w:val="00731ECC"/>
    <w:rsid w:val="00732001"/>
    <w:rsid w:val="00732081"/>
    <w:rsid w:val="00732206"/>
    <w:rsid w:val="00732337"/>
    <w:rsid w:val="0073237A"/>
    <w:rsid w:val="00732A6A"/>
    <w:rsid w:val="00732C20"/>
    <w:rsid w:val="00732D1C"/>
    <w:rsid w:val="0073307A"/>
    <w:rsid w:val="007330AA"/>
    <w:rsid w:val="0073335E"/>
    <w:rsid w:val="00733640"/>
    <w:rsid w:val="00733A9C"/>
    <w:rsid w:val="0073417F"/>
    <w:rsid w:val="00734438"/>
    <w:rsid w:val="007348B4"/>
    <w:rsid w:val="00734A12"/>
    <w:rsid w:val="00734B8A"/>
    <w:rsid w:val="00734BF6"/>
    <w:rsid w:val="00734DFE"/>
    <w:rsid w:val="0073517B"/>
    <w:rsid w:val="007355B4"/>
    <w:rsid w:val="00735C41"/>
    <w:rsid w:val="00735F38"/>
    <w:rsid w:val="0073651B"/>
    <w:rsid w:val="00736DDC"/>
    <w:rsid w:val="00736F30"/>
    <w:rsid w:val="00737316"/>
    <w:rsid w:val="0073770A"/>
    <w:rsid w:val="00737775"/>
    <w:rsid w:val="007378F8"/>
    <w:rsid w:val="00737B3C"/>
    <w:rsid w:val="00737B9F"/>
    <w:rsid w:val="00737FC7"/>
    <w:rsid w:val="007401AB"/>
    <w:rsid w:val="00740410"/>
    <w:rsid w:val="007404BE"/>
    <w:rsid w:val="007407DA"/>
    <w:rsid w:val="007408A4"/>
    <w:rsid w:val="0074098A"/>
    <w:rsid w:val="00740AD5"/>
    <w:rsid w:val="00740F1B"/>
    <w:rsid w:val="00741223"/>
    <w:rsid w:val="00741AB1"/>
    <w:rsid w:val="00741C75"/>
    <w:rsid w:val="00741CF1"/>
    <w:rsid w:val="0074203C"/>
    <w:rsid w:val="00742BFD"/>
    <w:rsid w:val="007438B6"/>
    <w:rsid w:val="007439E6"/>
    <w:rsid w:val="007440B8"/>
    <w:rsid w:val="007441ED"/>
    <w:rsid w:val="00744266"/>
    <w:rsid w:val="007447A9"/>
    <w:rsid w:val="00744815"/>
    <w:rsid w:val="0074483A"/>
    <w:rsid w:val="007448F3"/>
    <w:rsid w:val="00744B5F"/>
    <w:rsid w:val="00744F3D"/>
    <w:rsid w:val="00745108"/>
    <w:rsid w:val="00745215"/>
    <w:rsid w:val="00745452"/>
    <w:rsid w:val="00745608"/>
    <w:rsid w:val="0074587D"/>
    <w:rsid w:val="00745ADA"/>
    <w:rsid w:val="00746184"/>
    <w:rsid w:val="00746BB2"/>
    <w:rsid w:val="00746F73"/>
    <w:rsid w:val="00747322"/>
    <w:rsid w:val="0074764C"/>
    <w:rsid w:val="007477A5"/>
    <w:rsid w:val="00747A0C"/>
    <w:rsid w:val="00747A72"/>
    <w:rsid w:val="00747C88"/>
    <w:rsid w:val="00747D06"/>
    <w:rsid w:val="00747F00"/>
    <w:rsid w:val="00747F4E"/>
    <w:rsid w:val="00750018"/>
    <w:rsid w:val="00750142"/>
    <w:rsid w:val="0075027C"/>
    <w:rsid w:val="0075066C"/>
    <w:rsid w:val="00750835"/>
    <w:rsid w:val="00750AE6"/>
    <w:rsid w:val="00751229"/>
    <w:rsid w:val="007514DA"/>
    <w:rsid w:val="0075152D"/>
    <w:rsid w:val="00751606"/>
    <w:rsid w:val="00751B74"/>
    <w:rsid w:val="00751C04"/>
    <w:rsid w:val="00751C58"/>
    <w:rsid w:val="00751E08"/>
    <w:rsid w:val="00751EDD"/>
    <w:rsid w:val="00751F87"/>
    <w:rsid w:val="007524CD"/>
    <w:rsid w:val="00752525"/>
    <w:rsid w:val="00752C35"/>
    <w:rsid w:val="00752D23"/>
    <w:rsid w:val="00753151"/>
    <w:rsid w:val="007535C9"/>
    <w:rsid w:val="00753C3B"/>
    <w:rsid w:val="00753DFA"/>
    <w:rsid w:val="00753E52"/>
    <w:rsid w:val="00753EA4"/>
    <w:rsid w:val="00754204"/>
    <w:rsid w:val="0075446B"/>
    <w:rsid w:val="00754623"/>
    <w:rsid w:val="00754670"/>
    <w:rsid w:val="00754B0C"/>
    <w:rsid w:val="00754B0E"/>
    <w:rsid w:val="00754E31"/>
    <w:rsid w:val="00754F41"/>
    <w:rsid w:val="007552D0"/>
    <w:rsid w:val="00755573"/>
    <w:rsid w:val="007555E9"/>
    <w:rsid w:val="00755CFA"/>
    <w:rsid w:val="00756528"/>
    <w:rsid w:val="007566B4"/>
    <w:rsid w:val="0075670C"/>
    <w:rsid w:val="00756A17"/>
    <w:rsid w:val="00756A18"/>
    <w:rsid w:val="00756B39"/>
    <w:rsid w:val="00756B5F"/>
    <w:rsid w:val="00756B86"/>
    <w:rsid w:val="00757004"/>
    <w:rsid w:val="0075714E"/>
    <w:rsid w:val="00757395"/>
    <w:rsid w:val="00757436"/>
    <w:rsid w:val="0075752C"/>
    <w:rsid w:val="0075793B"/>
    <w:rsid w:val="007601CC"/>
    <w:rsid w:val="007601D2"/>
    <w:rsid w:val="00760331"/>
    <w:rsid w:val="007607BC"/>
    <w:rsid w:val="00760A06"/>
    <w:rsid w:val="00760E07"/>
    <w:rsid w:val="00761061"/>
    <w:rsid w:val="007613E7"/>
    <w:rsid w:val="00761FBD"/>
    <w:rsid w:val="0076208E"/>
    <w:rsid w:val="007624F2"/>
    <w:rsid w:val="00762944"/>
    <w:rsid w:val="00762A49"/>
    <w:rsid w:val="0076340C"/>
    <w:rsid w:val="0076371D"/>
    <w:rsid w:val="00763949"/>
    <w:rsid w:val="00763D5B"/>
    <w:rsid w:val="00763E26"/>
    <w:rsid w:val="00763E5D"/>
    <w:rsid w:val="00763F94"/>
    <w:rsid w:val="00763FFC"/>
    <w:rsid w:val="007640EA"/>
    <w:rsid w:val="007641D2"/>
    <w:rsid w:val="007641F7"/>
    <w:rsid w:val="007642A1"/>
    <w:rsid w:val="007643A7"/>
    <w:rsid w:val="00764598"/>
    <w:rsid w:val="00764FA3"/>
    <w:rsid w:val="00765019"/>
    <w:rsid w:val="0076521A"/>
    <w:rsid w:val="0076547B"/>
    <w:rsid w:val="00765C86"/>
    <w:rsid w:val="00765DF6"/>
    <w:rsid w:val="0076617C"/>
    <w:rsid w:val="007662AD"/>
    <w:rsid w:val="0076633A"/>
    <w:rsid w:val="007667CF"/>
    <w:rsid w:val="00766CCD"/>
    <w:rsid w:val="00766D00"/>
    <w:rsid w:val="00766DD9"/>
    <w:rsid w:val="007672B9"/>
    <w:rsid w:val="007673A3"/>
    <w:rsid w:val="00767E08"/>
    <w:rsid w:val="00767E23"/>
    <w:rsid w:val="00767E69"/>
    <w:rsid w:val="00770471"/>
    <w:rsid w:val="00770493"/>
    <w:rsid w:val="007704F9"/>
    <w:rsid w:val="00770A21"/>
    <w:rsid w:val="00770A46"/>
    <w:rsid w:val="007710EC"/>
    <w:rsid w:val="007713AE"/>
    <w:rsid w:val="007715B4"/>
    <w:rsid w:val="007719E1"/>
    <w:rsid w:val="00771F10"/>
    <w:rsid w:val="0077200E"/>
    <w:rsid w:val="0077203A"/>
    <w:rsid w:val="00772047"/>
    <w:rsid w:val="00772165"/>
    <w:rsid w:val="00772489"/>
    <w:rsid w:val="007724D2"/>
    <w:rsid w:val="007724D9"/>
    <w:rsid w:val="007727C7"/>
    <w:rsid w:val="007729FA"/>
    <w:rsid w:val="00772DB2"/>
    <w:rsid w:val="00772DF3"/>
    <w:rsid w:val="00772E55"/>
    <w:rsid w:val="00772FAD"/>
    <w:rsid w:val="00773233"/>
    <w:rsid w:val="00773238"/>
    <w:rsid w:val="00773314"/>
    <w:rsid w:val="007733F8"/>
    <w:rsid w:val="0077371C"/>
    <w:rsid w:val="00773739"/>
    <w:rsid w:val="007737EB"/>
    <w:rsid w:val="00773804"/>
    <w:rsid w:val="00773A80"/>
    <w:rsid w:val="00773ADC"/>
    <w:rsid w:val="00773F3D"/>
    <w:rsid w:val="00773FA5"/>
    <w:rsid w:val="00774048"/>
    <w:rsid w:val="0077446C"/>
    <w:rsid w:val="0077448A"/>
    <w:rsid w:val="00774566"/>
    <w:rsid w:val="007747E1"/>
    <w:rsid w:val="007748C6"/>
    <w:rsid w:val="00774DBE"/>
    <w:rsid w:val="00774E6F"/>
    <w:rsid w:val="00774F5D"/>
    <w:rsid w:val="007753D4"/>
    <w:rsid w:val="007754BE"/>
    <w:rsid w:val="007758FC"/>
    <w:rsid w:val="00775D6C"/>
    <w:rsid w:val="00775E87"/>
    <w:rsid w:val="00776344"/>
    <w:rsid w:val="00776A9C"/>
    <w:rsid w:val="00776B28"/>
    <w:rsid w:val="00776E35"/>
    <w:rsid w:val="00776E74"/>
    <w:rsid w:val="00776F39"/>
    <w:rsid w:val="00776F89"/>
    <w:rsid w:val="00776FA8"/>
    <w:rsid w:val="00777097"/>
    <w:rsid w:val="007773D2"/>
    <w:rsid w:val="00777413"/>
    <w:rsid w:val="00777564"/>
    <w:rsid w:val="00777B4C"/>
    <w:rsid w:val="00777FAB"/>
    <w:rsid w:val="00777FDB"/>
    <w:rsid w:val="0078006C"/>
    <w:rsid w:val="007803FB"/>
    <w:rsid w:val="00780558"/>
    <w:rsid w:val="0078063C"/>
    <w:rsid w:val="007806E8"/>
    <w:rsid w:val="00780818"/>
    <w:rsid w:val="007809D2"/>
    <w:rsid w:val="00780B7A"/>
    <w:rsid w:val="00780D43"/>
    <w:rsid w:val="00780E27"/>
    <w:rsid w:val="00780E5C"/>
    <w:rsid w:val="00780EA8"/>
    <w:rsid w:val="00781187"/>
    <w:rsid w:val="0078144E"/>
    <w:rsid w:val="0078152E"/>
    <w:rsid w:val="007819A9"/>
    <w:rsid w:val="00781A70"/>
    <w:rsid w:val="00781B34"/>
    <w:rsid w:val="00781CB2"/>
    <w:rsid w:val="00781D6A"/>
    <w:rsid w:val="00781EA3"/>
    <w:rsid w:val="00781F53"/>
    <w:rsid w:val="0078215D"/>
    <w:rsid w:val="00782473"/>
    <w:rsid w:val="00782564"/>
    <w:rsid w:val="007825D8"/>
    <w:rsid w:val="007830B8"/>
    <w:rsid w:val="00783197"/>
    <w:rsid w:val="00783487"/>
    <w:rsid w:val="00783763"/>
    <w:rsid w:val="0078376C"/>
    <w:rsid w:val="00783998"/>
    <w:rsid w:val="00783B1E"/>
    <w:rsid w:val="00783C51"/>
    <w:rsid w:val="00784422"/>
    <w:rsid w:val="00784605"/>
    <w:rsid w:val="007846F8"/>
    <w:rsid w:val="00784BA0"/>
    <w:rsid w:val="00784BE6"/>
    <w:rsid w:val="007850D4"/>
    <w:rsid w:val="00785A3B"/>
    <w:rsid w:val="0078630C"/>
    <w:rsid w:val="007863F6"/>
    <w:rsid w:val="00786445"/>
    <w:rsid w:val="00786519"/>
    <w:rsid w:val="00786863"/>
    <w:rsid w:val="00786C9E"/>
    <w:rsid w:val="00786D72"/>
    <w:rsid w:val="00786DF5"/>
    <w:rsid w:val="0078705B"/>
    <w:rsid w:val="007870A8"/>
    <w:rsid w:val="007872E8"/>
    <w:rsid w:val="00787304"/>
    <w:rsid w:val="007873BB"/>
    <w:rsid w:val="0078753F"/>
    <w:rsid w:val="00787700"/>
    <w:rsid w:val="00787F0D"/>
    <w:rsid w:val="007900F6"/>
    <w:rsid w:val="00790519"/>
    <w:rsid w:val="00790849"/>
    <w:rsid w:val="00790BBA"/>
    <w:rsid w:val="00790E09"/>
    <w:rsid w:val="0079118B"/>
    <w:rsid w:val="007916BC"/>
    <w:rsid w:val="007918FE"/>
    <w:rsid w:val="00791BB3"/>
    <w:rsid w:val="00791C23"/>
    <w:rsid w:val="00792671"/>
    <w:rsid w:val="0079284B"/>
    <w:rsid w:val="007928AB"/>
    <w:rsid w:val="00792AFE"/>
    <w:rsid w:val="00792BE7"/>
    <w:rsid w:val="00792CAD"/>
    <w:rsid w:val="00792D18"/>
    <w:rsid w:val="00793198"/>
    <w:rsid w:val="00793451"/>
    <w:rsid w:val="00793531"/>
    <w:rsid w:val="0079361B"/>
    <w:rsid w:val="007938E6"/>
    <w:rsid w:val="007939AD"/>
    <w:rsid w:val="00793B3C"/>
    <w:rsid w:val="00794065"/>
    <w:rsid w:val="00794093"/>
    <w:rsid w:val="00794735"/>
    <w:rsid w:val="007948D3"/>
    <w:rsid w:val="00794ACF"/>
    <w:rsid w:val="00794C61"/>
    <w:rsid w:val="00794D9B"/>
    <w:rsid w:val="007951C7"/>
    <w:rsid w:val="0079551B"/>
    <w:rsid w:val="0079580C"/>
    <w:rsid w:val="00795898"/>
    <w:rsid w:val="007959A1"/>
    <w:rsid w:val="007959EA"/>
    <w:rsid w:val="00795A55"/>
    <w:rsid w:val="00795B50"/>
    <w:rsid w:val="0079660B"/>
    <w:rsid w:val="00796704"/>
    <w:rsid w:val="007968B9"/>
    <w:rsid w:val="0079777B"/>
    <w:rsid w:val="007977BD"/>
    <w:rsid w:val="007979D7"/>
    <w:rsid w:val="00797AE7"/>
    <w:rsid w:val="007A04FC"/>
    <w:rsid w:val="007A0589"/>
    <w:rsid w:val="007A05B6"/>
    <w:rsid w:val="007A07FC"/>
    <w:rsid w:val="007A0858"/>
    <w:rsid w:val="007A0895"/>
    <w:rsid w:val="007A0A02"/>
    <w:rsid w:val="007A0C23"/>
    <w:rsid w:val="007A130E"/>
    <w:rsid w:val="007A1352"/>
    <w:rsid w:val="007A1817"/>
    <w:rsid w:val="007A19BF"/>
    <w:rsid w:val="007A1A28"/>
    <w:rsid w:val="007A1C78"/>
    <w:rsid w:val="007A1E3C"/>
    <w:rsid w:val="007A1F74"/>
    <w:rsid w:val="007A2129"/>
    <w:rsid w:val="007A24DA"/>
    <w:rsid w:val="007A2A5A"/>
    <w:rsid w:val="007A2D21"/>
    <w:rsid w:val="007A318C"/>
    <w:rsid w:val="007A325A"/>
    <w:rsid w:val="007A3979"/>
    <w:rsid w:val="007A3D39"/>
    <w:rsid w:val="007A437F"/>
    <w:rsid w:val="007A4519"/>
    <w:rsid w:val="007A4BD2"/>
    <w:rsid w:val="007A4FB1"/>
    <w:rsid w:val="007A5293"/>
    <w:rsid w:val="007A59F0"/>
    <w:rsid w:val="007A5C0E"/>
    <w:rsid w:val="007A5D64"/>
    <w:rsid w:val="007A5FCB"/>
    <w:rsid w:val="007A6191"/>
    <w:rsid w:val="007A6467"/>
    <w:rsid w:val="007A6568"/>
    <w:rsid w:val="007A6689"/>
    <w:rsid w:val="007A67BD"/>
    <w:rsid w:val="007A6885"/>
    <w:rsid w:val="007A6891"/>
    <w:rsid w:val="007A6A18"/>
    <w:rsid w:val="007A6B3F"/>
    <w:rsid w:val="007A6BB1"/>
    <w:rsid w:val="007A6BEF"/>
    <w:rsid w:val="007A6FA2"/>
    <w:rsid w:val="007A7392"/>
    <w:rsid w:val="007A78E8"/>
    <w:rsid w:val="007A7FF6"/>
    <w:rsid w:val="007B0078"/>
    <w:rsid w:val="007B01A5"/>
    <w:rsid w:val="007B01C9"/>
    <w:rsid w:val="007B0245"/>
    <w:rsid w:val="007B0768"/>
    <w:rsid w:val="007B0C35"/>
    <w:rsid w:val="007B0D85"/>
    <w:rsid w:val="007B11D3"/>
    <w:rsid w:val="007B16EA"/>
    <w:rsid w:val="007B1774"/>
    <w:rsid w:val="007B17B1"/>
    <w:rsid w:val="007B1A93"/>
    <w:rsid w:val="007B1C04"/>
    <w:rsid w:val="007B1DDA"/>
    <w:rsid w:val="007B1EFD"/>
    <w:rsid w:val="007B2393"/>
    <w:rsid w:val="007B239B"/>
    <w:rsid w:val="007B28CB"/>
    <w:rsid w:val="007B2A36"/>
    <w:rsid w:val="007B2F3F"/>
    <w:rsid w:val="007B3140"/>
    <w:rsid w:val="007B37E0"/>
    <w:rsid w:val="007B393A"/>
    <w:rsid w:val="007B3ABF"/>
    <w:rsid w:val="007B3C7A"/>
    <w:rsid w:val="007B4161"/>
    <w:rsid w:val="007B450E"/>
    <w:rsid w:val="007B45C5"/>
    <w:rsid w:val="007B4640"/>
    <w:rsid w:val="007B471D"/>
    <w:rsid w:val="007B4B18"/>
    <w:rsid w:val="007B4D1E"/>
    <w:rsid w:val="007B5383"/>
    <w:rsid w:val="007B5968"/>
    <w:rsid w:val="007B5C02"/>
    <w:rsid w:val="007B67BD"/>
    <w:rsid w:val="007B691B"/>
    <w:rsid w:val="007B6F16"/>
    <w:rsid w:val="007B737E"/>
    <w:rsid w:val="007B74BA"/>
    <w:rsid w:val="007B753B"/>
    <w:rsid w:val="007C01E5"/>
    <w:rsid w:val="007C06A9"/>
    <w:rsid w:val="007C06FA"/>
    <w:rsid w:val="007C080A"/>
    <w:rsid w:val="007C0E70"/>
    <w:rsid w:val="007C0EDD"/>
    <w:rsid w:val="007C1460"/>
    <w:rsid w:val="007C14C0"/>
    <w:rsid w:val="007C1AE9"/>
    <w:rsid w:val="007C1C02"/>
    <w:rsid w:val="007C1E15"/>
    <w:rsid w:val="007C1F74"/>
    <w:rsid w:val="007C233D"/>
    <w:rsid w:val="007C249A"/>
    <w:rsid w:val="007C2A2E"/>
    <w:rsid w:val="007C2D6B"/>
    <w:rsid w:val="007C2E3C"/>
    <w:rsid w:val="007C2F69"/>
    <w:rsid w:val="007C3380"/>
    <w:rsid w:val="007C35DC"/>
    <w:rsid w:val="007C378D"/>
    <w:rsid w:val="007C3AEE"/>
    <w:rsid w:val="007C3C35"/>
    <w:rsid w:val="007C4121"/>
    <w:rsid w:val="007C420B"/>
    <w:rsid w:val="007C421E"/>
    <w:rsid w:val="007C4417"/>
    <w:rsid w:val="007C44B8"/>
    <w:rsid w:val="007C4572"/>
    <w:rsid w:val="007C48DE"/>
    <w:rsid w:val="007C4F18"/>
    <w:rsid w:val="007C507B"/>
    <w:rsid w:val="007C50B2"/>
    <w:rsid w:val="007C565A"/>
    <w:rsid w:val="007C573A"/>
    <w:rsid w:val="007C62E3"/>
    <w:rsid w:val="007C64CB"/>
    <w:rsid w:val="007C667E"/>
    <w:rsid w:val="007C67D8"/>
    <w:rsid w:val="007C6921"/>
    <w:rsid w:val="007C714B"/>
    <w:rsid w:val="007C743A"/>
    <w:rsid w:val="007C7B2C"/>
    <w:rsid w:val="007C7B2F"/>
    <w:rsid w:val="007C7CD7"/>
    <w:rsid w:val="007C7E36"/>
    <w:rsid w:val="007C7F21"/>
    <w:rsid w:val="007D0432"/>
    <w:rsid w:val="007D0464"/>
    <w:rsid w:val="007D048B"/>
    <w:rsid w:val="007D0963"/>
    <w:rsid w:val="007D0AE6"/>
    <w:rsid w:val="007D0DA8"/>
    <w:rsid w:val="007D0DF0"/>
    <w:rsid w:val="007D1163"/>
    <w:rsid w:val="007D128F"/>
    <w:rsid w:val="007D1326"/>
    <w:rsid w:val="007D1806"/>
    <w:rsid w:val="007D19FF"/>
    <w:rsid w:val="007D1A36"/>
    <w:rsid w:val="007D24AF"/>
    <w:rsid w:val="007D25A4"/>
    <w:rsid w:val="007D26AF"/>
    <w:rsid w:val="007D2A12"/>
    <w:rsid w:val="007D2B77"/>
    <w:rsid w:val="007D2C17"/>
    <w:rsid w:val="007D2C4D"/>
    <w:rsid w:val="007D2D8A"/>
    <w:rsid w:val="007D3032"/>
    <w:rsid w:val="007D33B0"/>
    <w:rsid w:val="007D360D"/>
    <w:rsid w:val="007D3927"/>
    <w:rsid w:val="007D3B17"/>
    <w:rsid w:val="007D3BAC"/>
    <w:rsid w:val="007D3E7B"/>
    <w:rsid w:val="007D4004"/>
    <w:rsid w:val="007D541C"/>
    <w:rsid w:val="007D5958"/>
    <w:rsid w:val="007D5E0D"/>
    <w:rsid w:val="007D5F7C"/>
    <w:rsid w:val="007D61DF"/>
    <w:rsid w:val="007D634A"/>
    <w:rsid w:val="007D6789"/>
    <w:rsid w:val="007D6874"/>
    <w:rsid w:val="007D6908"/>
    <w:rsid w:val="007D7085"/>
    <w:rsid w:val="007D72E4"/>
    <w:rsid w:val="007D7691"/>
    <w:rsid w:val="007D7956"/>
    <w:rsid w:val="007D7E61"/>
    <w:rsid w:val="007D7EDE"/>
    <w:rsid w:val="007E0399"/>
    <w:rsid w:val="007E09CA"/>
    <w:rsid w:val="007E0A59"/>
    <w:rsid w:val="007E0EA3"/>
    <w:rsid w:val="007E111E"/>
    <w:rsid w:val="007E1184"/>
    <w:rsid w:val="007E1247"/>
    <w:rsid w:val="007E14B2"/>
    <w:rsid w:val="007E15B0"/>
    <w:rsid w:val="007E1AD4"/>
    <w:rsid w:val="007E1E69"/>
    <w:rsid w:val="007E24A5"/>
    <w:rsid w:val="007E2640"/>
    <w:rsid w:val="007E2EA1"/>
    <w:rsid w:val="007E2EDC"/>
    <w:rsid w:val="007E31ED"/>
    <w:rsid w:val="007E392E"/>
    <w:rsid w:val="007E3B3E"/>
    <w:rsid w:val="007E3B6D"/>
    <w:rsid w:val="007E4325"/>
    <w:rsid w:val="007E4498"/>
    <w:rsid w:val="007E4855"/>
    <w:rsid w:val="007E4861"/>
    <w:rsid w:val="007E48BD"/>
    <w:rsid w:val="007E4A44"/>
    <w:rsid w:val="007E4AFE"/>
    <w:rsid w:val="007E4CBB"/>
    <w:rsid w:val="007E4D50"/>
    <w:rsid w:val="007E4DF8"/>
    <w:rsid w:val="007E5464"/>
    <w:rsid w:val="007E5524"/>
    <w:rsid w:val="007E6009"/>
    <w:rsid w:val="007E6131"/>
    <w:rsid w:val="007E623B"/>
    <w:rsid w:val="007E684D"/>
    <w:rsid w:val="007E6854"/>
    <w:rsid w:val="007E6CD7"/>
    <w:rsid w:val="007E6DDF"/>
    <w:rsid w:val="007E71CE"/>
    <w:rsid w:val="007E7574"/>
    <w:rsid w:val="007E78E9"/>
    <w:rsid w:val="007E7965"/>
    <w:rsid w:val="007E7EE1"/>
    <w:rsid w:val="007F018E"/>
    <w:rsid w:val="007F0542"/>
    <w:rsid w:val="007F073C"/>
    <w:rsid w:val="007F0A20"/>
    <w:rsid w:val="007F0AA8"/>
    <w:rsid w:val="007F0B3B"/>
    <w:rsid w:val="007F0F3F"/>
    <w:rsid w:val="007F12C7"/>
    <w:rsid w:val="007F130C"/>
    <w:rsid w:val="007F1359"/>
    <w:rsid w:val="007F13E0"/>
    <w:rsid w:val="007F15BB"/>
    <w:rsid w:val="007F1860"/>
    <w:rsid w:val="007F19DB"/>
    <w:rsid w:val="007F1A15"/>
    <w:rsid w:val="007F1A16"/>
    <w:rsid w:val="007F1B8F"/>
    <w:rsid w:val="007F1D81"/>
    <w:rsid w:val="007F2751"/>
    <w:rsid w:val="007F2989"/>
    <w:rsid w:val="007F29CB"/>
    <w:rsid w:val="007F2EB7"/>
    <w:rsid w:val="007F2F53"/>
    <w:rsid w:val="007F32AD"/>
    <w:rsid w:val="007F3463"/>
    <w:rsid w:val="007F3705"/>
    <w:rsid w:val="007F37B4"/>
    <w:rsid w:val="007F3918"/>
    <w:rsid w:val="007F396F"/>
    <w:rsid w:val="007F3B95"/>
    <w:rsid w:val="007F3ED5"/>
    <w:rsid w:val="007F3FEF"/>
    <w:rsid w:val="007F41F5"/>
    <w:rsid w:val="007F4382"/>
    <w:rsid w:val="007F486F"/>
    <w:rsid w:val="007F48E8"/>
    <w:rsid w:val="007F4A84"/>
    <w:rsid w:val="007F4AA5"/>
    <w:rsid w:val="007F4B28"/>
    <w:rsid w:val="007F4B65"/>
    <w:rsid w:val="007F4EEE"/>
    <w:rsid w:val="007F58A2"/>
    <w:rsid w:val="007F5B0C"/>
    <w:rsid w:val="007F5BDF"/>
    <w:rsid w:val="007F5CE1"/>
    <w:rsid w:val="007F6700"/>
    <w:rsid w:val="007F6F70"/>
    <w:rsid w:val="007F7014"/>
    <w:rsid w:val="007F7095"/>
    <w:rsid w:val="007F7721"/>
    <w:rsid w:val="007F782B"/>
    <w:rsid w:val="007F7AD6"/>
    <w:rsid w:val="007F7DDB"/>
    <w:rsid w:val="007F7EA5"/>
    <w:rsid w:val="0080036A"/>
    <w:rsid w:val="00800837"/>
    <w:rsid w:val="008008E2"/>
    <w:rsid w:val="00800A99"/>
    <w:rsid w:val="00800F04"/>
    <w:rsid w:val="00801094"/>
    <w:rsid w:val="0080115B"/>
    <w:rsid w:val="008012B5"/>
    <w:rsid w:val="00801916"/>
    <w:rsid w:val="00801B00"/>
    <w:rsid w:val="00801D63"/>
    <w:rsid w:val="00801F21"/>
    <w:rsid w:val="008022C9"/>
    <w:rsid w:val="0080239A"/>
    <w:rsid w:val="008023A6"/>
    <w:rsid w:val="0080244F"/>
    <w:rsid w:val="008025D7"/>
    <w:rsid w:val="00802948"/>
    <w:rsid w:val="00802B60"/>
    <w:rsid w:val="00802D60"/>
    <w:rsid w:val="00802DA8"/>
    <w:rsid w:val="00802F18"/>
    <w:rsid w:val="00802FCC"/>
    <w:rsid w:val="00803124"/>
    <w:rsid w:val="00803239"/>
    <w:rsid w:val="008035FF"/>
    <w:rsid w:val="00803604"/>
    <w:rsid w:val="00803662"/>
    <w:rsid w:val="00803B0E"/>
    <w:rsid w:val="00803D21"/>
    <w:rsid w:val="00803D91"/>
    <w:rsid w:val="00803DB6"/>
    <w:rsid w:val="0080404D"/>
    <w:rsid w:val="008041B4"/>
    <w:rsid w:val="00804404"/>
    <w:rsid w:val="008044E1"/>
    <w:rsid w:val="00804508"/>
    <w:rsid w:val="00804BD7"/>
    <w:rsid w:val="00804D1E"/>
    <w:rsid w:val="0080503C"/>
    <w:rsid w:val="00805194"/>
    <w:rsid w:val="00805300"/>
    <w:rsid w:val="0080570C"/>
    <w:rsid w:val="0080579E"/>
    <w:rsid w:val="00805848"/>
    <w:rsid w:val="00805966"/>
    <w:rsid w:val="00805F0A"/>
    <w:rsid w:val="008060AD"/>
    <w:rsid w:val="0080633E"/>
    <w:rsid w:val="0080662B"/>
    <w:rsid w:val="00806A1F"/>
    <w:rsid w:val="00806C74"/>
    <w:rsid w:val="00807073"/>
    <w:rsid w:val="008070B0"/>
    <w:rsid w:val="00807392"/>
    <w:rsid w:val="00807537"/>
    <w:rsid w:val="0080784F"/>
    <w:rsid w:val="00807ADD"/>
    <w:rsid w:val="00807C97"/>
    <w:rsid w:val="00807E02"/>
    <w:rsid w:val="00807F0D"/>
    <w:rsid w:val="0081003C"/>
    <w:rsid w:val="00810279"/>
    <w:rsid w:val="0081055F"/>
    <w:rsid w:val="008106B2"/>
    <w:rsid w:val="00810BFD"/>
    <w:rsid w:val="00810CF7"/>
    <w:rsid w:val="00810D07"/>
    <w:rsid w:val="008112D9"/>
    <w:rsid w:val="0081194A"/>
    <w:rsid w:val="00812303"/>
    <w:rsid w:val="00812352"/>
    <w:rsid w:val="0081263C"/>
    <w:rsid w:val="00812641"/>
    <w:rsid w:val="0081266A"/>
    <w:rsid w:val="00812878"/>
    <w:rsid w:val="00812D89"/>
    <w:rsid w:val="00812E4F"/>
    <w:rsid w:val="00812E98"/>
    <w:rsid w:val="00813002"/>
    <w:rsid w:val="00813A02"/>
    <w:rsid w:val="00813C2C"/>
    <w:rsid w:val="00813CE9"/>
    <w:rsid w:val="00814575"/>
    <w:rsid w:val="00814B3E"/>
    <w:rsid w:val="00814C9F"/>
    <w:rsid w:val="008153D0"/>
    <w:rsid w:val="00815588"/>
    <w:rsid w:val="00815693"/>
    <w:rsid w:val="008156B4"/>
    <w:rsid w:val="00815922"/>
    <w:rsid w:val="00815BAA"/>
    <w:rsid w:val="00815E3A"/>
    <w:rsid w:val="00816243"/>
    <w:rsid w:val="00816597"/>
    <w:rsid w:val="00816D7A"/>
    <w:rsid w:val="00817185"/>
    <w:rsid w:val="008171C4"/>
    <w:rsid w:val="0081730B"/>
    <w:rsid w:val="00817B90"/>
    <w:rsid w:val="00817F08"/>
    <w:rsid w:val="00817F2E"/>
    <w:rsid w:val="00820202"/>
    <w:rsid w:val="008202DA"/>
    <w:rsid w:val="008204BF"/>
    <w:rsid w:val="0082051E"/>
    <w:rsid w:val="0082057F"/>
    <w:rsid w:val="008208A2"/>
    <w:rsid w:val="00820DD2"/>
    <w:rsid w:val="00820FCB"/>
    <w:rsid w:val="00821191"/>
    <w:rsid w:val="00821610"/>
    <w:rsid w:val="00821702"/>
    <w:rsid w:val="008218BD"/>
    <w:rsid w:val="008218FE"/>
    <w:rsid w:val="00821C69"/>
    <w:rsid w:val="00821C9E"/>
    <w:rsid w:val="00821DF2"/>
    <w:rsid w:val="00821EBB"/>
    <w:rsid w:val="008222F8"/>
    <w:rsid w:val="008223B1"/>
    <w:rsid w:val="008225CD"/>
    <w:rsid w:val="008226A1"/>
    <w:rsid w:val="0082270F"/>
    <w:rsid w:val="00822C11"/>
    <w:rsid w:val="00822C35"/>
    <w:rsid w:val="00822F06"/>
    <w:rsid w:val="00823245"/>
    <w:rsid w:val="008233F4"/>
    <w:rsid w:val="0082341B"/>
    <w:rsid w:val="008236E5"/>
    <w:rsid w:val="008236EE"/>
    <w:rsid w:val="00823824"/>
    <w:rsid w:val="00823E19"/>
    <w:rsid w:val="00823FA0"/>
    <w:rsid w:val="008240D0"/>
    <w:rsid w:val="00824202"/>
    <w:rsid w:val="00824834"/>
    <w:rsid w:val="00825011"/>
    <w:rsid w:val="008253B0"/>
    <w:rsid w:val="00825C3F"/>
    <w:rsid w:val="00825E33"/>
    <w:rsid w:val="008261B8"/>
    <w:rsid w:val="008262DA"/>
    <w:rsid w:val="0082634A"/>
    <w:rsid w:val="0082640C"/>
    <w:rsid w:val="0082667E"/>
    <w:rsid w:val="008266EF"/>
    <w:rsid w:val="00826A1E"/>
    <w:rsid w:val="00826B55"/>
    <w:rsid w:val="00827033"/>
    <w:rsid w:val="0082718F"/>
    <w:rsid w:val="008272E9"/>
    <w:rsid w:val="008275A4"/>
    <w:rsid w:val="0082770B"/>
    <w:rsid w:val="00827869"/>
    <w:rsid w:val="00827D93"/>
    <w:rsid w:val="00827EA5"/>
    <w:rsid w:val="008300F1"/>
    <w:rsid w:val="00830241"/>
    <w:rsid w:val="00830325"/>
    <w:rsid w:val="00830381"/>
    <w:rsid w:val="0083059C"/>
    <w:rsid w:val="008307E7"/>
    <w:rsid w:val="00830D4D"/>
    <w:rsid w:val="00830D63"/>
    <w:rsid w:val="0083106E"/>
    <w:rsid w:val="0083181C"/>
    <w:rsid w:val="00831A2A"/>
    <w:rsid w:val="00832128"/>
    <w:rsid w:val="0083233C"/>
    <w:rsid w:val="00832C59"/>
    <w:rsid w:val="00832DFB"/>
    <w:rsid w:val="00832ECF"/>
    <w:rsid w:val="00833045"/>
    <w:rsid w:val="00833068"/>
    <w:rsid w:val="008331BE"/>
    <w:rsid w:val="008332B0"/>
    <w:rsid w:val="008332E3"/>
    <w:rsid w:val="008333C9"/>
    <w:rsid w:val="00833417"/>
    <w:rsid w:val="00833E99"/>
    <w:rsid w:val="00834070"/>
    <w:rsid w:val="0083449D"/>
    <w:rsid w:val="0083465D"/>
    <w:rsid w:val="00834819"/>
    <w:rsid w:val="0083494E"/>
    <w:rsid w:val="008349F2"/>
    <w:rsid w:val="00834CF4"/>
    <w:rsid w:val="00834E6C"/>
    <w:rsid w:val="0083508D"/>
    <w:rsid w:val="00835708"/>
    <w:rsid w:val="0083572F"/>
    <w:rsid w:val="00835794"/>
    <w:rsid w:val="00835B11"/>
    <w:rsid w:val="00835D58"/>
    <w:rsid w:val="0083626E"/>
    <w:rsid w:val="00836404"/>
    <w:rsid w:val="008374AF"/>
    <w:rsid w:val="00837817"/>
    <w:rsid w:val="00837934"/>
    <w:rsid w:val="008379F0"/>
    <w:rsid w:val="00837C34"/>
    <w:rsid w:val="00840217"/>
    <w:rsid w:val="00840266"/>
    <w:rsid w:val="008402FE"/>
    <w:rsid w:val="00840626"/>
    <w:rsid w:val="008406FD"/>
    <w:rsid w:val="00840702"/>
    <w:rsid w:val="00840742"/>
    <w:rsid w:val="00840A35"/>
    <w:rsid w:val="00840F25"/>
    <w:rsid w:val="0084107C"/>
    <w:rsid w:val="00841337"/>
    <w:rsid w:val="00841846"/>
    <w:rsid w:val="00841886"/>
    <w:rsid w:val="008419E5"/>
    <w:rsid w:val="00841D85"/>
    <w:rsid w:val="00841E46"/>
    <w:rsid w:val="00841F3F"/>
    <w:rsid w:val="00842155"/>
    <w:rsid w:val="0084257C"/>
    <w:rsid w:val="008425CE"/>
    <w:rsid w:val="008427F1"/>
    <w:rsid w:val="00842CFC"/>
    <w:rsid w:val="00842F56"/>
    <w:rsid w:val="00842F67"/>
    <w:rsid w:val="008435A2"/>
    <w:rsid w:val="00843668"/>
    <w:rsid w:val="008436BF"/>
    <w:rsid w:val="0084370F"/>
    <w:rsid w:val="00843A7F"/>
    <w:rsid w:val="00843B4E"/>
    <w:rsid w:val="00843EBB"/>
    <w:rsid w:val="00844093"/>
    <w:rsid w:val="0084436E"/>
    <w:rsid w:val="0084486B"/>
    <w:rsid w:val="008448D0"/>
    <w:rsid w:val="00844C88"/>
    <w:rsid w:val="008456B3"/>
    <w:rsid w:val="00845A4D"/>
    <w:rsid w:val="00845C62"/>
    <w:rsid w:val="00845F11"/>
    <w:rsid w:val="00845F27"/>
    <w:rsid w:val="00845F73"/>
    <w:rsid w:val="008469B2"/>
    <w:rsid w:val="00846BB4"/>
    <w:rsid w:val="00846F33"/>
    <w:rsid w:val="00847056"/>
    <w:rsid w:val="008470B2"/>
    <w:rsid w:val="0084720E"/>
    <w:rsid w:val="008473D3"/>
    <w:rsid w:val="00847467"/>
    <w:rsid w:val="008474F4"/>
    <w:rsid w:val="00847553"/>
    <w:rsid w:val="00847C96"/>
    <w:rsid w:val="00847FBC"/>
    <w:rsid w:val="00850281"/>
    <w:rsid w:val="008503D3"/>
    <w:rsid w:val="008506E0"/>
    <w:rsid w:val="008509B2"/>
    <w:rsid w:val="00850D1C"/>
    <w:rsid w:val="00850FD8"/>
    <w:rsid w:val="008510FE"/>
    <w:rsid w:val="008516BA"/>
    <w:rsid w:val="00851ABC"/>
    <w:rsid w:val="00851BDA"/>
    <w:rsid w:val="0085254C"/>
    <w:rsid w:val="00852648"/>
    <w:rsid w:val="008527A8"/>
    <w:rsid w:val="00852979"/>
    <w:rsid w:val="00852BBF"/>
    <w:rsid w:val="00852DE6"/>
    <w:rsid w:val="00852E5F"/>
    <w:rsid w:val="00852F0C"/>
    <w:rsid w:val="008530FD"/>
    <w:rsid w:val="00853114"/>
    <w:rsid w:val="00853215"/>
    <w:rsid w:val="008535F9"/>
    <w:rsid w:val="0085368F"/>
    <w:rsid w:val="00853815"/>
    <w:rsid w:val="00853AD5"/>
    <w:rsid w:val="00853DD4"/>
    <w:rsid w:val="00853E6B"/>
    <w:rsid w:val="00854116"/>
    <w:rsid w:val="00854488"/>
    <w:rsid w:val="0085449E"/>
    <w:rsid w:val="008546A2"/>
    <w:rsid w:val="008546B5"/>
    <w:rsid w:val="008546CF"/>
    <w:rsid w:val="00854703"/>
    <w:rsid w:val="00854836"/>
    <w:rsid w:val="008548DB"/>
    <w:rsid w:val="00854A61"/>
    <w:rsid w:val="00854D12"/>
    <w:rsid w:val="008551E6"/>
    <w:rsid w:val="0085535D"/>
    <w:rsid w:val="00855B11"/>
    <w:rsid w:val="00855EC1"/>
    <w:rsid w:val="008564CE"/>
    <w:rsid w:val="008568E7"/>
    <w:rsid w:val="0085693C"/>
    <w:rsid w:val="00856E3B"/>
    <w:rsid w:val="0085706A"/>
    <w:rsid w:val="00857212"/>
    <w:rsid w:val="0085744E"/>
    <w:rsid w:val="00857603"/>
    <w:rsid w:val="00857656"/>
    <w:rsid w:val="0085779C"/>
    <w:rsid w:val="00857B83"/>
    <w:rsid w:val="00857F39"/>
    <w:rsid w:val="00857F85"/>
    <w:rsid w:val="00860569"/>
    <w:rsid w:val="008608D2"/>
    <w:rsid w:val="00860986"/>
    <w:rsid w:val="00860DB1"/>
    <w:rsid w:val="00860E55"/>
    <w:rsid w:val="0086109A"/>
    <w:rsid w:val="0086139D"/>
    <w:rsid w:val="0086152E"/>
    <w:rsid w:val="0086166E"/>
    <w:rsid w:val="0086168C"/>
    <w:rsid w:val="00861AE6"/>
    <w:rsid w:val="00861B58"/>
    <w:rsid w:val="00861FC4"/>
    <w:rsid w:val="008624BD"/>
    <w:rsid w:val="008627D3"/>
    <w:rsid w:val="00862DE2"/>
    <w:rsid w:val="00862E50"/>
    <w:rsid w:val="0086302D"/>
    <w:rsid w:val="0086304E"/>
    <w:rsid w:val="008630E9"/>
    <w:rsid w:val="0086313C"/>
    <w:rsid w:val="00863306"/>
    <w:rsid w:val="0086339F"/>
    <w:rsid w:val="00863694"/>
    <w:rsid w:val="00863B1B"/>
    <w:rsid w:val="00863B3D"/>
    <w:rsid w:val="00863CAA"/>
    <w:rsid w:val="00863D1F"/>
    <w:rsid w:val="00863E0F"/>
    <w:rsid w:val="00863F3F"/>
    <w:rsid w:val="00864123"/>
    <w:rsid w:val="00864179"/>
    <w:rsid w:val="008641C3"/>
    <w:rsid w:val="0086427F"/>
    <w:rsid w:val="008646D7"/>
    <w:rsid w:val="008647E2"/>
    <w:rsid w:val="00864972"/>
    <w:rsid w:val="00864D91"/>
    <w:rsid w:val="0086534D"/>
    <w:rsid w:val="008653BE"/>
    <w:rsid w:val="008654AC"/>
    <w:rsid w:val="0086570F"/>
    <w:rsid w:val="00865C2E"/>
    <w:rsid w:val="00866371"/>
    <w:rsid w:val="008663FA"/>
    <w:rsid w:val="0086697B"/>
    <w:rsid w:val="00866A4E"/>
    <w:rsid w:val="00866B2E"/>
    <w:rsid w:val="00866DC1"/>
    <w:rsid w:val="0086725F"/>
    <w:rsid w:val="008676D5"/>
    <w:rsid w:val="00867834"/>
    <w:rsid w:val="00867F75"/>
    <w:rsid w:val="00867F78"/>
    <w:rsid w:val="00867F7D"/>
    <w:rsid w:val="008702C7"/>
    <w:rsid w:val="008712B0"/>
    <w:rsid w:val="008712C8"/>
    <w:rsid w:val="0087136C"/>
    <w:rsid w:val="00871399"/>
    <w:rsid w:val="00871518"/>
    <w:rsid w:val="0087175E"/>
    <w:rsid w:val="008718AB"/>
    <w:rsid w:val="00871900"/>
    <w:rsid w:val="00871EE2"/>
    <w:rsid w:val="00871FC3"/>
    <w:rsid w:val="00872403"/>
    <w:rsid w:val="00872775"/>
    <w:rsid w:val="008727DF"/>
    <w:rsid w:val="008727E7"/>
    <w:rsid w:val="00872804"/>
    <w:rsid w:val="008734EE"/>
    <w:rsid w:val="008735F6"/>
    <w:rsid w:val="00873629"/>
    <w:rsid w:val="00873635"/>
    <w:rsid w:val="00873706"/>
    <w:rsid w:val="008739BC"/>
    <w:rsid w:val="008739CF"/>
    <w:rsid w:val="00873D6D"/>
    <w:rsid w:val="0087435D"/>
    <w:rsid w:val="00874768"/>
    <w:rsid w:val="00874D5F"/>
    <w:rsid w:val="00874DCF"/>
    <w:rsid w:val="00874E2C"/>
    <w:rsid w:val="00874EA8"/>
    <w:rsid w:val="00874EB9"/>
    <w:rsid w:val="008750ED"/>
    <w:rsid w:val="00875128"/>
    <w:rsid w:val="008754A7"/>
    <w:rsid w:val="00875553"/>
    <w:rsid w:val="008758B6"/>
    <w:rsid w:val="00875A13"/>
    <w:rsid w:val="00875BA8"/>
    <w:rsid w:val="00875D23"/>
    <w:rsid w:val="00876124"/>
    <w:rsid w:val="008766A9"/>
    <w:rsid w:val="008767EF"/>
    <w:rsid w:val="008768EF"/>
    <w:rsid w:val="00876B41"/>
    <w:rsid w:val="00876C54"/>
    <w:rsid w:val="00876C75"/>
    <w:rsid w:val="0087717C"/>
    <w:rsid w:val="00877275"/>
    <w:rsid w:val="00877609"/>
    <w:rsid w:val="008777B0"/>
    <w:rsid w:val="008777CB"/>
    <w:rsid w:val="00877CEE"/>
    <w:rsid w:val="008802D7"/>
    <w:rsid w:val="008808CF"/>
    <w:rsid w:val="00880C2A"/>
    <w:rsid w:val="00880C59"/>
    <w:rsid w:val="00881770"/>
    <w:rsid w:val="00881CD8"/>
    <w:rsid w:val="0088234F"/>
    <w:rsid w:val="00882611"/>
    <w:rsid w:val="00882AA5"/>
    <w:rsid w:val="00882CE2"/>
    <w:rsid w:val="00882E0A"/>
    <w:rsid w:val="008830B3"/>
    <w:rsid w:val="00883158"/>
    <w:rsid w:val="008833E9"/>
    <w:rsid w:val="008833FA"/>
    <w:rsid w:val="00883722"/>
    <w:rsid w:val="00883953"/>
    <w:rsid w:val="00883A82"/>
    <w:rsid w:val="00883CD5"/>
    <w:rsid w:val="00883EDF"/>
    <w:rsid w:val="00883EE5"/>
    <w:rsid w:val="00884030"/>
    <w:rsid w:val="008844E2"/>
    <w:rsid w:val="00884676"/>
    <w:rsid w:val="0088477A"/>
    <w:rsid w:val="00884987"/>
    <w:rsid w:val="00884A02"/>
    <w:rsid w:val="00884BC1"/>
    <w:rsid w:val="00884D76"/>
    <w:rsid w:val="00884D7B"/>
    <w:rsid w:val="00884DA9"/>
    <w:rsid w:val="00884F3C"/>
    <w:rsid w:val="0088501D"/>
    <w:rsid w:val="0088518A"/>
    <w:rsid w:val="008854E5"/>
    <w:rsid w:val="008856EE"/>
    <w:rsid w:val="0088593E"/>
    <w:rsid w:val="00885B85"/>
    <w:rsid w:val="00885DA1"/>
    <w:rsid w:val="00885DB4"/>
    <w:rsid w:val="00885DC0"/>
    <w:rsid w:val="00886044"/>
    <w:rsid w:val="008863B0"/>
    <w:rsid w:val="00886648"/>
    <w:rsid w:val="008866D4"/>
    <w:rsid w:val="00886802"/>
    <w:rsid w:val="00886D29"/>
    <w:rsid w:val="00886D41"/>
    <w:rsid w:val="00886F82"/>
    <w:rsid w:val="00887027"/>
    <w:rsid w:val="00887208"/>
    <w:rsid w:val="0088727C"/>
    <w:rsid w:val="0088758C"/>
    <w:rsid w:val="008878E4"/>
    <w:rsid w:val="00887ABD"/>
    <w:rsid w:val="00887C96"/>
    <w:rsid w:val="00887DC1"/>
    <w:rsid w:val="00887E5E"/>
    <w:rsid w:val="008901D0"/>
    <w:rsid w:val="00890269"/>
    <w:rsid w:val="0089028A"/>
    <w:rsid w:val="00890323"/>
    <w:rsid w:val="00890340"/>
    <w:rsid w:val="00890452"/>
    <w:rsid w:val="008904AE"/>
    <w:rsid w:val="0089091C"/>
    <w:rsid w:val="00890ABC"/>
    <w:rsid w:val="00890C10"/>
    <w:rsid w:val="00891103"/>
    <w:rsid w:val="00891293"/>
    <w:rsid w:val="008912DA"/>
    <w:rsid w:val="00891611"/>
    <w:rsid w:val="00891CA3"/>
    <w:rsid w:val="008922C4"/>
    <w:rsid w:val="008925BA"/>
    <w:rsid w:val="00892714"/>
    <w:rsid w:val="0089295E"/>
    <w:rsid w:val="008929A1"/>
    <w:rsid w:val="008938D8"/>
    <w:rsid w:val="00893976"/>
    <w:rsid w:val="00893B16"/>
    <w:rsid w:val="00893CF7"/>
    <w:rsid w:val="00894076"/>
    <w:rsid w:val="00894289"/>
    <w:rsid w:val="00894404"/>
    <w:rsid w:val="00894544"/>
    <w:rsid w:val="00894597"/>
    <w:rsid w:val="0089484C"/>
    <w:rsid w:val="0089485B"/>
    <w:rsid w:val="00894863"/>
    <w:rsid w:val="008948C3"/>
    <w:rsid w:val="00894A78"/>
    <w:rsid w:val="00894C1D"/>
    <w:rsid w:val="00894E48"/>
    <w:rsid w:val="008953BE"/>
    <w:rsid w:val="0089574F"/>
    <w:rsid w:val="00895B60"/>
    <w:rsid w:val="00896400"/>
    <w:rsid w:val="008964E0"/>
    <w:rsid w:val="008967E9"/>
    <w:rsid w:val="0089680D"/>
    <w:rsid w:val="0089684E"/>
    <w:rsid w:val="00896A06"/>
    <w:rsid w:val="00896ABB"/>
    <w:rsid w:val="0089735E"/>
    <w:rsid w:val="00897903"/>
    <w:rsid w:val="00897B09"/>
    <w:rsid w:val="00897D7D"/>
    <w:rsid w:val="00897DEB"/>
    <w:rsid w:val="00897E0E"/>
    <w:rsid w:val="00897E5F"/>
    <w:rsid w:val="008A01A0"/>
    <w:rsid w:val="008A0364"/>
    <w:rsid w:val="008A040F"/>
    <w:rsid w:val="008A073D"/>
    <w:rsid w:val="008A0B8D"/>
    <w:rsid w:val="008A0BD2"/>
    <w:rsid w:val="008A123F"/>
    <w:rsid w:val="008A145F"/>
    <w:rsid w:val="008A165D"/>
    <w:rsid w:val="008A17AB"/>
    <w:rsid w:val="008A193F"/>
    <w:rsid w:val="008A1F72"/>
    <w:rsid w:val="008A2051"/>
    <w:rsid w:val="008A20E7"/>
    <w:rsid w:val="008A2162"/>
    <w:rsid w:val="008A2163"/>
    <w:rsid w:val="008A244C"/>
    <w:rsid w:val="008A2674"/>
    <w:rsid w:val="008A29E9"/>
    <w:rsid w:val="008A2BB8"/>
    <w:rsid w:val="008A2BC8"/>
    <w:rsid w:val="008A32FB"/>
    <w:rsid w:val="008A34A6"/>
    <w:rsid w:val="008A3880"/>
    <w:rsid w:val="008A3882"/>
    <w:rsid w:val="008A3AAB"/>
    <w:rsid w:val="008A3C19"/>
    <w:rsid w:val="008A3DFD"/>
    <w:rsid w:val="008A3E59"/>
    <w:rsid w:val="008A451B"/>
    <w:rsid w:val="008A45C3"/>
    <w:rsid w:val="008A45DB"/>
    <w:rsid w:val="008A4B40"/>
    <w:rsid w:val="008A4D16"/>
    <w:rsid w:val="008A4D32"/>
    <w:rsid w:val="008A51D9"/>
    <w:rsid w:val="008A581A"/>
    <w:rsid w:val="008A5970"/>
    <w:rsid w:val="008A59CF"/>
    <w:rsid w:val="008A5D71"/>
    <w:rsid w:val="008A5E0D"/>
    <w:rsid w:val="008A5E83"/>
    <w:rsid w:val="008A5EAA"/>
    <w:rsid w:val="008A61B1"/>
    <w:rsid w:val="008A6580"/>
    <w:rsid w:val="008A677C"/>
    <w:rsid w:val="008A68DE"/>
    <w:rsid w:val="008A6BD8"/>
    <w:rsid w:val="008A6BFA"/>
    <w:rsid w:val="008A6C30"/>
    <w:rsid w:val="008A6F79"/>
    <w:rsid w:val="008A720B"/>
    <w:rsid w:val="008A7235"/>
    <w:rsid w:val="008A7550"/>
    <w:rsid w:val="008A7689"/>
    <w:rsid w:val="008A77BA"/>
    <w:rsid w:val="008B0828"/>
    <w:rsid w:val="008B0B2B"/>
    <w:rsid w:val="008B0E1A"/>
    <w:rsid w:val="008B0EF6"/>
    <w:rsid w:val="008B108E"/>
    <w:rsid w:val="008B143D"/>
    <w:rsid w:val="008B1519"/>
    <w:rsid w:val="008B1706"/>
    <w:rsid w:val="008B1AF3"/>
    <w:rsid w:val="008B1E71"/>
    <w:rsid w:val="008B20F2"/>
    <w:rsid w:val="008B229D"/>
    <w:rsid w:val="008B24C6"/>
    <w:rsid w:val="008B27B3"/>
    <w:rsid w:val="008B29AD"/>
    <w:rsid w:val="008B29EA"/>
    <w:rsid w:val="008B2A1C"/>
    <w:rsid w:val="008B2F84"/>
    <w:rsid w:val="008B309E"/>
    <w:rsid w:val="008B343B"/>
    <w:rsid w:val="008B34EC"/>
    <w:rsid w:val="008B44BF"/>
    <w:rsid w:val="008B455B"/>
    <w:rsid w:val="008B45C2"/>
    <w:rsid w:val="008B45D2"/>
    <w:rsid w:val="008B468D"/>
    <w:rsid w:val="008B46D8"/>
    <w:rsid w:val="008B470A"/>
    <w:rsid w:val="008B4A09"/>
    <w:rsid w:val="008B4DF9"/>
    <w:rsid w:val="008B4EF7"/>
    <w:rsid w:val="008B4F2F"/>
    <w:rsid w:val="008B4F86"/>
    <w:rsid w:val="008B5017"/>
    <w:rsid w:val="008B5066"/>
    <w:rsid w:val="008B5364"/>
    <w:rsid w:val="008B5394"/>
    <w:rsid w:val="008B54AB"/>
    <w:rsid w:val="008B57C0"/>
    <w:rsid w:val="008B59AA"/>
    <w:rsid w:val="008B5F0D"/>
    <w:rsid w:val="008B5F55"/>
    <w:rsid w:val="008B65BD"/>
    <w:rsid w:val="008B6751"/>
    <w:rsid w:val="008B6B0F"/>
    <w:rsid w:val="008B6E46"/>
    <w:rsid w:val="008B7307"/>
    <w:rsid w:val="008B73D7"/>
    <w:rsid w:val="008B7867"/>
    <w:rsid w:val="008B7958"/>
    <w:rsid w:val="008B79C3"/>
    <w:rsid w:val="008C02F9"/>
    <w:rsid w:val="008C0CAE"/>
    <w:rsid w:val="008C0CD5"/>
    <w:rsid w:val="008C1527"/>
    <w:rsid w:val="008C17EE"/>
    <w:rsid w:val="008C1903"/>
    <w:rsid w:val="008C1925"/>
    <w:rsid w:val="008C1A79"/>
    <w:rsid w:val="008C1B28"/>
    <w:rsid w:val="008C1D01"/>
    <w:rsid w:val="008C20F2"/>
    <w:rsid w:val="008C2118"/>
    <w:rsid w:val="008C21D1"/>
    <w:rsid w:val="008C2488"/>
    <w:rsid w:val="008C25F6"/>
    <w:rsid w:val="008C2730"/>
    <w:rsid w:val="008C2A06"/>
    <w:rsid w:val="008C2A42"/>
    <w:rsid w:val="008C33B1"/>
    <w:rsid w:val="008C35B6"/>
    <w:rsid w:val="008C3A76"/>
    <w:rsid w:val="008C3D33"/>
    <w:rsid w:val="008C3DD7"/>
    <w:rsid w:val="008C3E57"/>
    <w:rsid w:val="008C3F5C"/>
    <w:rsid w:val="008C40BE"/>
    <w:rsid w:val="008C4475"/>
    <w:rsid w:val="008C47AF"/>
    <w:rsid w:val="008C4A64"/>
    <w:rsid w:val="008C4AF0"/>
    <w:rsid w:val="008C4DED"/>
    <w:rsid w:val="008C54F3"/>
    <w:rsid w:val="008C5544"/>
    <w:rsid w:val="008C585B"/>
    <w:rsid w:val="008C6031"/>
    <w:rsid w:val="008C617B"/>
    <w:rsid w:val="008C61B2"/>
    <w:rsid w:val="008C637A"/>
    <w:rsid w:val="008C642B"/>
    <w:rsid w:val="008C6FB5"/>
    <w:rsid w:val="008C74F2"/>
    <w:rsid w:val="008C75CF"/>
    <w:rsid w:val="008C77DB"/>
    <w:rsid w:val="008C79EE"/>
    <w:rsid w:val="008D0864"/>
    <w:rsid w:val="008D0A14"/>
    <w:rsid w:val="008D0A8D"/>
    <w:rsid w:val="008D0C2E"/>
    <w:rsid w:val="008D1058"/>
    <w:rsid w:val="008D17D2"/>
    <w:rsid w:val="008D184C"/>
    <w:rsid w:val="008D1D7C"/>
    <w:rsid w:val="008D1DA9"/>
    <w:rsid w:val="008D20CD"/>
    <w:rsid w:val="008D2A69"/>
    <w:rsid w:val="008D2B2A"/>
    <w:rsid w:val="008D2BA3"/>
    <w:rsid w:val="008D2ED5"/>
    <w:rsid w:val="008D3135"/>
    <w:rsid w:val="008D3BC2"/>
    <w:rsid w:val="008D3C50"/>
    <w:rsid w:val="008D3CFA"/>
    <w:rsid w:val="008D41AE"/>
    <w:rsid w:val="008D4481"/>
    <w:rsid w:val="008D470E"/>
    <w:rsid w:val="008D48BC"/>
    <w:rsid w:val="008D4A5F"/>
    <w:rsid w:val="008D4C8C"/>
    <w:rsid w:val="008D4D3F"/>
    <w:rsid w:val="008D4D61"/>
    <w:rsid w:val="008D552D"/>
    <w:rsid w:val="008D573E"/>
    <w:rsid w:val="008D57B1"/>
    <w:rsid w:val="008D57EF"/>
    <w:rsid w:val="008D58B9"/>
    <w:rsid w:val="008D5F26"/>
    <w:rsid w:val="008D6107"/>
    <w:rsid w:val="008D613E"/>
    <w:rsid w:val="008D6381"/>
    <w:rsid w:val="008D63DF"/>
    <w:rsid w:val="008D6717"/>
    <w:rsid w:val="008D7026"/>
    <w:rsid w:val="008D71FA"/>
    <w:rsid w:val="008D7257"/>
    <w:rsid w:val="008D7D20"/>
    <w:rsid w:val="008E0374"/>
    <w:rsid w:val="008E037A"/>
    <w:rsid w:val="008E0509"/>
    <w:rsid w:val="008E0809"/>
    <w:rsid w:val="008E0BE9"/>
    <w:rsid w:val="008E1482"/>
    <w:rsid w:val="008E1CFA"/>
    <w:rsid w:val="008E1DCE"/>
    <w:rsid w:val="008E1F8B"/>
    <w:rsid w:val="008E259F"/>
    <w:rsid w:val="008E26CB"/>
    <w:rsid w:val="008E2C49"/>
    <w:rsid w:val="008E311E"/>
    <w:rsid w:val="008E3295"/>
    <w:rsid w:val="008E375B"/>
    <w:rsid w:val="008E3927"/>
    <w:rsid w:val="008E399D"/>
    <w:rsid w:val="008E3B3D"/>
    <w:rsid w:val="008E3C2E"/>
    <w:rsid w:val="008E3F37"/>
    <w:rsid w:val="008E4013"/>
    <w:rsid w:val="008E40E6"/>
    <w:rsid w:val="008E42B4"/>
    <w:rsid w:val="008E435F"/>
    <w:rsid w:val="008E4695"/>
    <w:rsid w:val="008E4A04"/>
    <w:rsid w:val="008E4E05"/>
    <w:rsid w:val="008E50E8"/>
    <w:rsid w:val="008E517A"/>
    <w:rsid w:val="008E5225"/>
    <w:rsid w:val="008E55AB"/>
    <w:rsid w:val="008E588B"/>
    <w:rsid w:val="008E61E7"/>
    <w:rsid w:val="008E6376"/>
    <w:rsid w:val="008E646E"/>
    <w:rsid w:val="008E652D"/>
    <w:rsid w:val="008E661F"/>
    <w:rsid w:val="008E677C"/>
    <w:rsid w:val="008E68D9"/>
    <w:rsid w:val="008E6AEF"/>
    <w:rsid w:val="008E6AF3"/>
    <w:rsid w:val="008E6B8B"/>
    <w:rsid w:val="008E6E15"/>
    <w:rsid w:val="008E6E6E"/>
    <w:rsid w:val="008E6FF8"/>
    <w:rsid w:val="008E71DF"/>
    <w:rsid w:val="008E722D"/>
    <w:rsid w:val="008E7360"/>
    <w:rsid w:val="008E73A2"/>
    <w:rsid w:val="008E74F6"/>
    <w:rsid w:val="008E75C5"/>
    <w:rsid w:val="008E767E"/>
    <w:rsid w:val="008E7A0F"/>
    <w:rsid w:val="008E7DB0"/>
    <w:rsid w:val="008F02AB"/>
    <w:rsid w:val="008F03A1"/>
    <w:rsid w:val="008F0899"/>
    <w:rsid w:val="008F0C6F"/>
    <w:rsid w:val="008F0D28"/>
    <w:rsid w:val="008F0DE5"/>
    <w:rsid w:val="008F10CB"/>
    <w:rsid w:val="008F117E"/>
    <w:rsid w:val="008F1559"/>
    <w:rsid w:val="008F16AC"/>
    <w:rsid w:val="008F1768"/>
    <w:rsid w:val="008F177B"/>
    <w:rsid w:val="008F199E"/>
    <w:rsid w:val="008F1B8E"/>
    <w:rsid w:val="008F1D61"/>
    <w:rsid w:val="008F2ABE"/>
    <w:rsid w:val="008F2C7D"/>
    <w:rsid w:val="008F2C9E"/>
    <w:rsid w:val="008F2E2D"/>
    <w:rsid w:val="008F2F44"/>
    <w:rsid w:val="008F342C"/>
    <w:rsid w:val="008F34A5"/>
    <w:rsid w:val="008F38E7"/>
    <w:rsid w:val="008F3A3D"/>
    <w:rsid w:val="008F3D86"/>
    <w:rsid w:val="008F3E4D"/>
    <w:rsid w:val="008F438A"/>
    <w:rsid w:val="008F4548"/>
    <w:rsid w:val="008F4A2D"/>
    <w:rsid w:val="008F4BB9"/>
    <w:rsid w:val="008F4C78"/>
    <w:rsid w:val="008F4F72"/>
    <w:rsid w:val="008F4F9D"/>
    <w:rsid w:val="008F517C"/>
    <w:rsid w:val="008F51DE"/>
    <w:rsid w:val="008F51ED"/>
    <w:rsid w:val="008F5361"/>
    <w:rsid w:val="008F542D"/>
    <w:rsid w:val="008F56A5"/>
    <w:rsid w:val="008F5855"/>
    <w:rsid w:val="008F5CB3"/>
    <w:rsid w:val="008F5D23"/>
    <w:rsid w:val="008F5D88"/>
    <w:rsid w:val="008F65CB"/>
    <w:rsid w:val="008F6A93"/>
    <w:rsid w:val="008F6AE3"/>
    <w:rsid w:val="008F6B56"/>
    <w:rsid w:val="008F71C0"/>
    <w:rsid w:val="008F7319"/>
    <w:rsid w:val="008F73A1"/>
    <w:rsid w:val="008F7404"/>
    <w:rsid w:val="008F7D4A"/>
    <w:rsid w:val="009001DE"/>
    <w:rsid w:val="0090026F"/>
    <w:rsid w:val="00900558"/>
    <w:rsid w:val="0090058C"/>
    <w:rsid w:val="009006BA"/>
    <w:rsid w:val="0090092B"/>
    <w:rsid w:val="00900BBB"/>
    <w:rsid w:val="00900CB2"/>
    <w:rsid w:val="00900DC9"/>
    <w:rsid w:val="00900E47"/>
    <w:rsid w:val="00901704"/>
    <w:rsid w:val="009018DA"/>
    <w:rsid w:val="00901B97"/>
    <w:rsid w:val="00902050"/>
    <w:rsid w:val="0090213D"/>
    <w:rsid w:val="009021F5"/>
    <w:rsid w:val="00902758"/>
    <w:rsid w:val="00902C42"/>
    <w:rsid w:val="00902C47"/>
    <w:rsid w:val="00903121"/>
    <w:rsid w:val="009033FB"/>
    <w:rsid w:val="0090343F"/>
    <w:rsid w:val="009034C8"/>
    <w:rsid w:val="00903ADF"/>
    <w:rsid w:val="00903AE6"/>
    <w:rsid w:val="00903F17"/>
    <w:rsid w:val="009049BC"/>
    <w:rsid w:val="00904B5C"/>
    <w:rsid w:val="0090529E"/>
    <w:rsid w:val="009056A6"/>
    <w:rsid w:val="00905A66"/>
    <w:rsid w:val="00905C9F"/>
    <w:rsid w:val="00905DAF"/>
    <w:rsid w:val="00905E77"/>
    <w:rsid w:val="0090622B"/>
    <w:rsid w:val="009062B4"/>
    <w:rsid w:val="0090650D"/>
    <w:rsid w:val="00906A52"/>
    <w:rsid w:val="00906B65"/>
    <w:rsid w:val="00906C22"/>
    <w:rsid w:val="00906C30"/>
    <w:rsid w:val="0090734B"/>
    <w:rsid w:val="00907411"/>
    <w:rsid w:val="00907653"/>
    <w:rsid w:val="00907655"/>
    <w:rsid w:val="009076A9"/>
    <w:rsid w:val="0090799C"/>
    <w:rsid w:val="00907A35"/>
    <w:rsid w:val="00907FE7"/>
    <w:rsid w:val="00910213"/>
    <w:rsid w:val="00910231"/>
    <w:rsid w:val="009102BF"/>
    <w:rsid w:val="00910680"/>
    <w:rsid w:val="009107AE"/>
    <w:rsid w:val="0091083B"/>
    <w:rsid w:val="00910B13"/>
    <w:rsid w:val="00910CDE"/>
    <w:rsid w:val="00910DA2"/>
    <w:rsid w:val="00910FBA"/>
    <w:rsid w:val="00911202"/>
    <w:rsid w:val="009112BA"/>
    <w:rsid w:val="009116A6"/>
    <w:rsid w:val="00911725"/>
    <w:rsid w:val="0091180F"/>
    <w:rsid w:val="00911896"/>
    <w:rsid w:val="00911B77"/>
    <w:rsid w:val="00911E9B"/>
    <w:rsid w:val="00912123"/>
    <w:rsid w:val="00912137"/>
    <w:rsid w:val="0091233B"/>
    <w:rsid w:val="0091243D"/>
    <w:rsid w:val="009124F0"/>
    <w:rsid w:val="00912817"/>
    <w:rsid w:val="00912A42"/>
    <w:rsid w:val="0091305A"/>
    <w:rsid w:val="00913067"/>
    <w:rsid w:val="00913126"/>
    <w:rsid w:val="0091325F"/>
    <w:rsid w:val="009139C2"/>
    <w:rsid w:val="00913AAF"/>
    <w:rsid w:val="00913B6D"/>
    <w:rsid w:val="00913B86"/>
    <w:rsid w:val="00913EE8"/>
    <w:rsid w:val="0091401F"/>
    <w:rsid w:val="0091407C"/>
    <w:rsid w:val="0091408B"/>
    <w:rsid w:val="00914957"/>
    <w:rsid w:val="00914C26"/>
    <w:rsid w:val="009152CA"/>
    <w:rsid w:val="00916288"/>
    <w:rsid w:val="009163DE"/>
    <w:rsid w:val="0091647A"/>
    <w:rsid w:val="00916743"/>
    <w:rsid w:val="00916778"/>
    <w:rsid w:val="00916CD3"/>
    <w:rsid w:val="00916D63"/>
    <w:rsid w:val="00916EDD"/>
    <w:rsid w:val="0091711B"/>
    <w:rsid w:val="00917122"/>
    <w:rsid w:val="0091735F"/>
    <w:rsid w:val="00917414"/>
    <w:rsid w:val="009174FB"/>
    <w:rsid w:val="00917533"/>
    <w:rsid w:val="0091791E"/>
    <w:rsid w:val="00917A8D"/>
    <w:rsid w:val="00917BA1"/>
    <w:rsid w:val="00917ECA"/>
    <w:rsid w:val="00917EE8"/>
    <w:rsid w:val="009205F3"/>
    <w:rsid w:val="00920687"/>
    <w:rsid w:val="0092096D"/>
    <w:rsid w:val="00920CEC"/>
    <w:rsid w:val="00920F1B"/>
    <w:rsid w:val="0092103D"/>
    <w:rsid w:val="009210F4"/>
    <w:rsid w:val="00921240"/>
    <w:rsid w:val="00921379"/>
    <w:rsid w:val="00921482"/>
    <w:rsid w:val="0092167E"/>
    <w:rsid w:val="009216B9"/>
    <w:rsid w:val="00921970"/>
    <w:rsid w:val="00921F08"/>
    <w:rsid w:val="00922438"/>
    <w:rsid w:val="009225C3"/>
    <w:rsid w:val="00922888"/>
    <w:rsid w:val="00923497"/>
    <w:rsid w:val="009235D6"/>
    <w:rsid w:val="00923AAD"/>
    <w:rsid w:val="00923ADE"/>
    <w:rsid w:val="00923BC2"/>
    <w:rsid w:val="00923BC9"/>
    <w:rsid w:val="00923D3D"/>
    <w:rsid w:val="0092424D"/>
    <w:rsid w:val="0092458B"/>
    <w:rsid w:val="009248EF"/>
    <w:rsid w:val="0092499F"/>
    <w:rsid w:val="00924C76"/>
    <w:rsid w:val="00924D83"/>
    <w:rsid w:val="00924E93"/>
    <w:rsid w:val="00924FF3"/>
    <w:rsid w:val="00925351"/>
    <w:rsid w:val="0092552E"/>
    <w:rsid w:val="00925DD3"/>
    <w:rsid w:val="00926262"/>
    <w:rsid w:val="00926608"/>
    <w:rsid w:val="00926968"/>
    <w:rsid w:val="00926FD8"/>
    <w:rsid w:val="0092703E"/>
    <w:rsid w:val="00927045"/>
    <w:rsid w:val="009278AF"/>
    <w:rsid w:val="00927955"/>
    <w:rsid w:val="00927A1D"/>
    <w:rsid w:val="00927AE8"/>
    <w:rsid w:val="00927D57"/>
    <w:rsid w:val="00927E4F"/>
    <w:rsid w:val="00927FE0"/>
    <w:rsid w:val="00927FF2"/>
    <w:rsid w:val="0093034C"/>
    <w:rsid w:val="00930596"/>
    <w:rsid w:val="00930762"/>
    <w:rsid w:val="00930D31"/>
    <w:rsid w:val="00931284"/>
    <w:rsid w:val="009314AF"/>
    <w:rsid w:val="009316DC"/>
    <w:rsid w:val="00931742"/>
    <w:rsid w:val="0093175D"/>
    <w:rsid w:val="00931BD9"/>
    <w:rsid w:val="00931C55"/>
    <w:rsid w:val="00931ECE"/>
    <w:rsid w:val="00931F69"/>
    <w:rsid w:val="009324EE"/>
    <w:rsid w:val="0093254A"/>
    <w:rsid w:val="009325E3"/>
    <w:rsid w:val="00932846"/>
    <w:rsid w:val="00932D55"/>
    <w:rsid w:val="00933370"/>
    <w:rsid w:val="009333FE"/>
    <w:rsid w:val="00933652"/>
    <w:rsid w:val="0093398C"/>
    <w:rsid w:val="00933C62"/>
    <w:rsid w:val="00933ECB"/>
    <w:rsid w:val="009342F9"/>
    <w:rsid w:val="00934864"/>
    <w:rsid w:val="00934F45"/>
    <w:rsid w:val="009356D0"/>
    <w:rsid w:val="00935728"/>
    <w:rsid w:val="009358AF"/>
    <w:rsid w:val="009358C7"/>
    <w:rsid w:val="0093595B"/>
    <w:rsid w:val="00935B2B"/>
    <w:rsid w:val="00935CF3"/>
    <w:rsid w:val="00935D4F"/>
    <w:rsid w:val="00936288"/>
    <w:rsid w:val="0093647A"/>
    <w:rsid w:val="009366CF"/>
    <w:rsid w:val="009368CA"/>
    <w:rsid w:val="00936C87"/>
    <w:rsid w:val="00936D90"/>
    <w:rsid w:val="00937060"/>
    <w:rsid w:val="00937299"/>
    <w:rsid w:val="00937462"/>
    <w:rsid w:val="009375A9"/>
    <w:rsid w:val="00937711"/>
    <w:rsid w:val="00937742"/>
    <w:rsid w:val="0093792D"/>
    <w:rsid w:val="00937DA3"/>
    <w:rsid w:val="00937F8D"/>
    <w:rsid w:val="009400A2"/>
    <w:rsid w:val="009401C5"/>
    <w:rsid w:val="00940210"/>
    <w:rsid w:val="009402FB"/>
    <w:rsid w:val="00940341"/>
    <w:rsid w:val="009404D4"/>
    <w:rsid w:val="00940595"/>
    <w:rsid w:val="009406AC"/>
    <w:rsid w:val="00940792"/>
    <w:rsid w:val="00940B5D"/>
    <w:rsid w:val="00940E3B"/>
    <w:rsid w:val="00940EED"/>
    <w:rsid w:val="00941089"/>
    <w:rsid w:val="00941B84"/>
    <w:rsid w:val="009421CA"/>
    <w:rsid w:val="00942723"/>
    <w:rsid w:val="009427D8"/>
    <w:rsid w:val="009428FA"/>
    <w:rsid w:val="00942AB9"/>
    <w:rsid w:val="00942DE4"/>
    <w:rsid w:val="00942F2E"/>
    <w:rsid w:val="009430A2"/>
    <w:rsid w:val="00943648"/>
    <w:rsid w:val="009439E9"/>
    <w:rsid w:val="00943A15"/>
    <w:rsid w:val="00943CC6"/>
    <w:rsid w:val="00943D56"/>
    <w:rsid w:val="00943E79"/>
    <w:rsid w:val="00943EE9"/>
    <w:rsid w:val="00944443"/>
    <w:rsid w:val="00944551"/>
    <w:rsid w:val="0094461A"/>
    <w:rsid w:val="00944A04"/>
    <w:rsid w:val="00944A34"/>
    <w:rsid w:val="00944A50"/>
    <w:rsid w:val="00944B43"/>
    <w:rsid w:val="00944FBF"/>
    <w:rsid w:val="009451C0"/>
    <w:rsid w:val="00945754"/>
    <w:rsid w:val="00945806"/>
    <w:rsid w:val="00945968"/>
    <w:rsid w:val="00945B80"/>
    <w:rsid w:val="00945D79"/>
    <w:rsid w:val="00945F5A"/>
    <w:rsid w:val="009466D5"/>
    <w:rsid w:val="00946EF9"/>
    <w:rsid w:val="009470C3"/>
    <w:rsid w:val="00947392"/>
    <w:rsid w:val="00947430"/>
    <w:rsid w:val="0094773C"/>
    <w:rsid w:val="00947748"/>
    <w:rsid w:val="009477E1"/>
    <w:rsid w:val="009477F8"/>
    <w:rsid w:val="00947A69"/>
    <w:rsid w:val="00950041"/>
    <w:rsid w:val="00950445"/>
    <w:rsid w:val="009505AC"/>
    <w:rsid w:val="009509B5"/>
    <w:rsid w:val="00950BC8"/>
    <w:rsid w:val="00950C37"/>
    <w:rsid w:val="00950C5E"/>
    <w:rsid w:val="00951201"/>
    <w:rsid w:val="00951A7C"/>
    <w:rsid w:val="00951B3F"/>
    <w:rsid w:val="00951C1C"/>
    <w:rsid w:val="00951D60"/>
    <w:rsid w:val="00952013"/>
    <w:rsid w:val="00952283"/>
    <w:rsid w:val="009526D9"/>
    <w:rsid w:val="00952716"/>
    <w:rsid w:val="0095280C"/>
    <w:rsid w:val="00952854"/>
    <w:rsid w:val="0095288F"/>
    <w:rsid w:val="00952AAF"/>
    <w:rsid w:val="00952CA2"/>
    <w:rsid w:val="0095334E"/>
    <w:rsid w:val="0095343F"/>
    <w:rsid w:val="00953484"/>
    <w:rsid w:val="00953892"/>
    <w:rsid w:val="00953981"/>
    <w:rsid w:val="009539CA"/>
    <w:rsid w:val="00953A2E"/>
    <w:rsid w:val="00953AEC"/>
    <w:rsid w:val="00953CE1"/>
    <w:rsid w:val="00953D38"/>
    <w:rsid w:val="00953E31"/>
    <w:rsid w:val="00953F70"/>
    <w:rsid w:val="00954288"/>
    <w:rsid w:val="00954558"/>
    <w:rsid w:val="009545AE"/>
    <w:rsid w:val="009545BF"/>
    <w:rsid w:val="009546A4"/>
    <w:rsid w:val="0095472F"/>
    <w:rsid w:val="009547E4"/>
    <w:rsid w:val="009548E6"/>
    <w:rsid w:val="00954DBC"/>
    <w:rsid w:val="00954E64"/>
    <w:rsid w:val="00954E85"/>
    <w:rsid w:val="00954FF7"/>
    <w:rsid w:val="00955106"/>
    <w:rsid w:val="0095521F"/>
    <w:rsid w:val="00955326"/>
    <w:rsid w:val="009554FF"/>
    <w:rsid w:val="00955656"/>
    <w:rsid w:val="00956113"/>
    <w:rsid w:val="00956142"/>
    <w:rsid w:val="00956327"/>
    <w:rsid w:val="0095643B"/>
    <w:rsid w:val="0095647B"/>
    <w:rsid w:val="00956615"/>
    <w:rsid w:val="009566C5"/>
    <w:rsid w:val="009567BB"/>
    <w:rsid w:val="009568C8"/>
    <w:rsid w:val="00956A1B"/>
    <w:rsid w:val="009570CD"/>
    <w:rsid w:val="0095721B"/>
    <w:rsid w:val="0095777D"/>
    <w:rsid w:val="00957B2E"/>
    <w:rsid w:val="00957D33"/>
    <w:rsid w:val="00957D5C"/>
    <w:rsid w:val="00957F98"/>
    <w:rsid w:val="00960230"/>
    <w:rsid w:val="0096029C"/>
    <w:rsid w:val="00960332"/>
    <w:rsid w:val="0096037C"/>
    <w:rsid w:val="009606BA"/>
    <w:rsid w:val="00960712"/>
    <w:rsid w:val="00960B34"/>
    <w:rsid w:val="00960D4F"/>
    <w:rsid w:val="0096115E"/>
    <w:rsid w:val="00961536"/>
    <w:rsid w:val="009616FE"/>
    <w:rsid w:val="009618DA"/>
    <w:rsid w:val="00961BFE"/>
    <w:rsid w:val="00962328"/>
    <w:rsid w:val="009628FE"/>
    <w:rsid w:val="00962995"/>
    <w:rsid w:val="009629C0"/>
    <w:rsid w:val="00962ECD"/>
    <w:rsid w:val="00963279"/>
    <w:rsid w:val="00963503"/>
    <w:rsid w:val="00963A44"/>
    <w:rsid w:val="00963AB0"/>
    <w:rsid w:val="0096404C"/>
    <w:rsid w:val="0096446D"/>
    <w:rsid w:val="009648F3"/>
    <w:rsid w:val="00964A73"/>
    <w:rsid w:val="00964AD2"/>
    <w:rsid w:val="00964B85"/>
    <w:rsid w:val="00964E07"/>
    <w:rsid w:val="00964ED8"/>
    <w:rsid w:val="00965192"/>
    <w:rsid w:val="009651F3"/>
    <w:rsid w:val="009653BC"/>
    <w:rsid w:val="009655F9"/>
    <w:rsid w:val="00965CD2"/>
    <w:rsid w:val="00965D8E"/>
    <w:rsid w:val="00966008"/>
    <w:rsid w:val="00966097"/>
    <w:rsid w:val="009665A1"/>
    <w:rsid w:val="0096683B"/>
    <w:rsid w:val="00966847"/>
    <w:rsid w:val="0096684A"/>
    <w:rsid w:val="0096699B"/>
    <w:rsid w:val="009669EB"/>
    <w:rsid w:val="00966BD0"/>
    <w:rsid w:val="0096703F"/>
    <w:rsid w:val="0096707C"/>
    <w:rsid w:val="00967417"/>
    <w:rsid w:val="00967554"/>
    <w:rsid w:val="009679EA"/>
    <w:rsid w:val="009679F3"/>
    <w:rsid w:val="00967A29"/>
    <w:rsid w:val="00967AD7"/>
    <w:rsid w:val="00967B1D"/>
    <w:rsid w:val="00967D73"/>
    <w:rsid w:val="00967EB0"/>
    <w:rsid w:val="00967F3F"/>
    <w:rsid w:val="009701F7"/>
    <w:rsid w:val="0097046D"/>
    <w:rsid w:val="009704B8"/>
    <w:rsid w:val="00970595"/>
    <w:rsid w:val="00970E20"/>
    <w:rsid w:val="00970FB5"/>
    <w:rsid w:val="009712B3"/>
    <w:rsid w:val="009712FB"/>
    <w:rsid w:val="009714B6"/>
    <w:rsid w:val="009719C3"/>
    <w:rsid w:val="00971BC5"/>
    <w:rsid w:val="00971E73"/>
    <w:rsid w:val="009720F4"/>
    <w:rsid w:val="009724A4"/>
    <w:rsid w:val="0097284E"/>
    <w:rsid w:val="00972C7E"/>
    <w:rsid w:val="00973494"/>
    <w:rsid w:val="0097350F"/>
    <w:rsid w:val="00973717"/>
    <w:rsid w:val="00973997"/>
    <w:rsid w:val="00973CB8"/>
    <w:rsid w:val="00973CEC"/>
    <w:rsid w:val="00973D4B"/>
    <w:rsid w:val="009741D1"/>
    <w:rsid w:val="0097477A"/>
    <w:rsid w:val="0097480C"/>
    <w:rsid w:val="00974A05"/>
    <w:rsid w:val="00974AB7"/>
    <w:rsid w:val="00974B4E"/>
    <w:rsid w:val="00974BEF"/>
    <w:rsid w:val="00974D22"/>
    <w:rsid w:val="00974DD3"/>
    <w:rsid w:val="00974E3A"/>
    <w:rsid w:val="0097501D"/>
    <w:rsid w:val="0097514C"/>
    <w:rsid w:val="009751AB"/>
    <w:rsid w:val="0097552C"/>
    <w:rsid w:val="0097554E"/>
    <w:rsid w:val="009757B9"/>
    <w:rsid w:val="0097595C"/>
    <w:rsid w:val="00975A18"/>
    <w:rsid w:val="00975BE1"/>
    <w:rsid w:val="00975F63"/>
    <w:rsid w:val="00975FB9"/>
    <w:rsid w:val="00975FEF"/>
    <w:rsid w:val="00976513"/>
    <w:rsid w:val="00976C1D"/>
    <w:rsid w:val="00976C1E"/>
    <w:rsid w:val="00977583"/>
    <w:rsid w:val="00977B78"/>
    <w:rsid w:val="00977C11"/>
    <w:rsid w:val="00977FEE"/>
    <w:rsid w:val="00980447"/>
    <w:rsid w:val="00980702"/>
    <w:rsid w:val="00980885"/>
    <w:rsid w:val="00980D95"/>
    <w:rsid w:val="0098102D"/>
    <w:rsid w:val="009810F5"/>
    <w:rsid w:val="009812A4"/>
    <w:rsid w:val="009813BC"/>
    <w:rsid w:val="0098152A"/>
    <w:rsid w:val="0098181B"/>
    <w:rsid w:val="009818EE"/>
    <w:rsid w:val="00981A2A"/>
    <w:rsid w:val="00981B6D"/>
    <w:rsid w:val="00981F15"/>
    <w:rsid w:val="00982087"/>
    <w:rsid w:val="009820B9"/>
    <w:rsid w:val="009823B0"/>
    <w:rsid w:val="009823EE"/>
    <w:rsid w:val="009827D8"/>
    <w:rsid w:val="00982BF2"/>
    <w:rsid w:val="00982D2D"/>
    <w:rsid w:val="00982D6D"/>
    <w:rsid w:val="00982E87"/>
    <w:rsid w:val="009833C5"/>
    <w:rsid w:val="009836A8"/>
    <w:rsid w:val="00983843"/>
    <w:rsid w:val="00983E46"/>
    <w:rsid w:val="00983E83"/>
    <w:rsid w:val="00983EA7"/>
    <w:rsid w:val="00984004"/>
    <w:rsid w:val="00984349"/>
    <w:rsid w:val="009844B7"/>
    <w:rsid w:val="00984675"/>
    <w:rsid w:val="00984967"/>
    <w:rsid w:val="00984DF6"/>
    <w:rsid w:val="00984E41"/>
    <w:rsid w:val="00984F8A"/>
    <w:rsid w:val="00984F90"/>
    <w:rsid w:val="009851E2"/>
    <w:rsid w:val="00985282"/>
    <w:rsid w:val="009855DA"/>
    <w:rsid w:val="00985690"/>
    <w:rsid w:val="00985868"/>
    <w:rsid w:val="00985908"/>
    <w:rsid w:val="00985B3C"/>
    <w:rsid w:val="00985E3C"/>
    <w:rsid w:val="009863FB"/>
    <w:rsid w:val="00986C45"/>
    <w:rsid w:val="00987160"/>
    <w:rsid w:val="00987194"/>
    <w:rsid w:val="00987351"/>
    <w:rsid w:val="00987426"/>
    <w:rsid w:val="00987489"/>
    <w:rsid w:val="009878E1"/>
    <w:rsid w:val="00987A4E"/>
    <w:rsid w:val="00987C99"/>
    <w:rsid w:val="009900C6"/>
    <w:rsid w:val="009902A6"/>
    <w:rsid w:val="009909E0"/>
    <w:rsid w:val="00990B66"/>
    <w:rsid w:val="00990BEA"/>
    <w:rsid w:val="00990DBE"/>
    <w:rsid w:val="00990ECF"/>
    <w:rsid w:val="00991398"/>
    <w:rsid w:val="009913CD"/>
    <w:rsid w:val="009913D8"/>
    <w:rsid w:val="00991420"/>
    <w:rsid w:val="00991539"/>
    <w:rsid w:val="009919C9"/>
    <w:rsid w:val="00992055"/>
    <w:rsid w:val="00992223"/>
    <w:rsid w:val="00992315"/>
    <w:rsid w:val="00992469"/>
    <w:rsid w:val="00992857"/>
    <w:rsid w:val="00992BB0"/>
    <w:rsid w:val="00993185"/>
    <w:rsid w:val="0099388A"/>
    <w:rsid w:val="009938E7"/>
    <w:rsid w:val="00993A0D"/>
    <w:rsid w:val="00993A20"/>
    <w:rsid w:val="00993C6C"/>
    <w:rsid w:val="00993CB2"/>
    <w:rsid w:val="00993F51"/>
    <w:rsid w:val="009941B0"/>
    <w:rsid w:val="00994A38"/>
    <w:rsid w:val="00994A4B"/>
    <w:rsid w:val="00994A72"/>
    <w:rsid w:val="0099532C"/>
    <w:rsid w:val="009953F3"/>
    <w:rsid w:val="009956FE"/>
    <w:rsid w:val="00995D3D"/>
    <w:rsid w:val="00995F39"/>
    <w:rsid w:val="009960BB"/>
    <w:rsid w:val="00996125"/>
    <w:rsid w:val="0099696C"/>
    <w:rsid w:val="00996CEC"/>
    <w:rsid w:val="00996DD4"/>
    <w:rsid w:val="00996EF0"/>
    <w:rsid w:val="00996FEB"/>
    <w:rsid w:val="0099748F"/>
    <w:rsid w:val="009977C4"/>
    <w:rsid w:val="00997BA9"/>
    <w:rsid w:val="00997D73"/>
    <w:rsid w:val="00997E0F"/>
    <w:rsid w:val="00997FD7"/>
    <w:rsid w:val="009A033B"/>
    <w:rsid w:val="009A03BE"/>
    <w:rsid w:val="009A0478"/>
    <w:rsid w:val="009A0624"/>
    <w:rsid w:val="009A0810"/>
    <w:rsid w:val="009A0D89"/>
    <w:rsid w:val="009A0F81"/>
    <w:rsid w:val="009A0FD2"/>
    <w:rsid w:val="009A132C"/>
    <w:rsid w:val="009A1355"/>
    <w:rsid w:val="009A14A9"/>
    <w:rsid w:val="009A1764"/>
    <w:rsid w:val="009A1C42"/>
    <w:rsid w:val="009A2095"/>
    <w:rsid w:val="009A2120"/>
    <w:rsid w:val="009A2239"/>
    <w:rsid w:val="009A22B0"/>
    <w:rsid w:val="009A22BE"/>
    <w:rsid w:val="009A243B"/>
    <w:rsid w:val="009A2446"/>
    <w:rsid w:val="009A24A1"/>
    <w:rsid w:val="009A2871"/>
    <w:rsid w:val="009A2937"/>
    <w:rsid w:val="009A29D9"/>
    <w:rsid w:val="009A2CF0"/>
    <w:rsid w:val="009A2F23"/>
    <w:rsid w:val="009A3A62"/>
    <w:rsid w:val="009A3CC3"/>
    <w:rsid w:val="009A3E74"/>
    <w:rsid w:val="009A3EDF"/>
    <w:rsid w:val="009A4108"/>
    <w:rsid w:val="009A41BF"/>
    <w:rsid w:val="009A42C2"/>
    <w:rsid w:val="009A4512"/>
    <w:rsid w:val="009A4571"/>
    <w:rsid w:val="009A4ADF"/>
    <w:rsid w:val="009A4CC1"/>
    <w:rsid w:val="009A4DAB"/>
    <w:rsid w:val="009A4E83"/>
    <w:rsid w:val="009A4EB3"/>
    <w:rsid w:val="009A4FED"/>
    <w:rsid w:val="009A51AF"/>
    <w:rsid w:val="009A51D3"/>
    <w:rsid w:val="009A52BE"/>
    <w:rsid w:val="009A546E"/>
    <w:rsid w:val="009A55AB"/>
    <w:rsid w:val="009A5925"/>
    <w:rsid w:val="009A5A4F"/>
    <w:rsid w:val="009A5BC1"/>
    <w:rsid w:val="009A5BC4"/>
    <w:rsid w:val="009A5E53"/>
    <w:rsid w:val="009A615B"/>
    <w:rsid w:val="009A62E1"/>
    <w:rsid w:val="009A63F7"/>
    <w:rsid w:val="009A651B"/>
    <w:rsid w:val="009A68EB"/>
    <w:rsid w:val="009A7166"/>
    <w:rsid w:val="009A71E1"/>
    <w:rsid w:val="009A768E"/>
    <w:rsid w:val="009A76D9"/>
    <w:rsid w:val="009A79F5"/>
    <w:rsid w:val="009A7A6C"/>
    <w:rsid w:val="009B02C9"/>
    <w:rsid w:val="009B0719"/>
    <w:rsid w:val="009B0B82"/>
    <w:rsid w:val="009B0E03"/>
    <w:rsid w:val="009B10C5"/>
    <w:rsid w:val="009B12CC"/>
    <w:rsid w:val="009B14F7"/>
    <w:rsid w:val="009B192C"/>
    <w:rsid w:val="009B1CEE"/>
    <w:rsid w:val="009B1D0F"/>
    <w:rsid w:val="009B1ED2"/>
    <w:rsid w:val="009B1FC7"/>
    <w:rsid w:val="009B1FF9"/>
    <w:rsid w:val="009B21D7"/>
    <w:rsid w:val="009B23B3"/>
    <w:rsid w:val="009B278A"/>
    <w:rsid w:val="009B294F"/>
    <w:rsid w:val="009B2DFB"/>
    <w:rsid w:val="009B3322"/>
    <w:rsid w:val="009B3463"/>
    <w:rsid w:val="009B3FBF"/>
    <w:rsid w:val="009B4685"/>
    <w:rsid w:val="009B4CFE"/>
    <w:rsid w:val="009B506D"/>
    <w:rsid w:val="009B637C"/>
    <w:rsid w:val="009B669A"/>
    <w:rsid w:val="009B6760"/>
    <w:rsid w:val="009B69C7"/>
    <w:rsid w:val="009B6A8B"/>
    <w:rsid w:val="009B6EFA"/>
    <w:rsid w:val="009B6F27"/>
    <w:rsid w:val="009B6F2E"/>
    <w:rsid w:val="009B70AE"/>
    <w:rsid w:val="009B7499"/>
    <w:rsid w:val="009B76DE"/>
    <w:rsid w:val="009B77E9"/>
    <w:rsid w:val="009B786D"/>
    <w:rsid w:val="009B7AA9"/>
    <w:rsid w:val="009B7C15"/>
    <w:rsid w:val="009B7E24"/>
    <w:rsid w:val="009C0404"/>
    <w:rsid w:val="009C0787"/>
    <w:rsid w:val="009C08AF"/>
    <w:rsid w:val="009C0D8D"/>
    <w:rsid w:val="009C0E95"/>
    <w:rsid w:val="009C103D"/>
    <w:rsid w:val="009C112A"/>
    <w:rsid w:val="009C142E"/>
    <w:rsid w:val="009C17B1"/>
    <w:rsid w:val="009C1873"/>
    <w:rsid w:val="009C1C69"/>
    <w:rsid w:val="009C1D87"/>
    <w:rsid w:val="009C24B4"/>
    <w:rsid w:val="009C2660"/>
    <w:rsid w:val="009C2A7E"/>
    <w:rsid w:val="009C2E52"/>
    <w:rsid w:val="009C31E8"/>
    <w:rsid w:val="009C3637"/>
    <w:rsid w:val="009C3710"/>
    <w:rsid w:val="009C37B4"/>
    <w:rsid w:val="009C3813"/>
    <w:rsid w:val="009C3845"/>
    <w:rsid w:val="009C38C9"/>
    <w:rsid w:val="009C3A27"/>
    <w:rsid w:val="009C3DE5"/>
    <w:rsid w:val="009C3F32"/>
    <w:rsid w:val="009C4371"/>
    <w:rsid w:val="009C44ED"/>
    <w:rsid w:val="009C46FF"/>
    <w:rsid w:val="009C473E"/>
    <w:rsid w:val="009C4E24"/>
    <w:rsid w:val="009C4F3F"/>
    <w:rsid w:val="009C4F57"/>
    <w:rsid w:val="009C505C"/>
    <w:rsid w:val="009C5302"/>
    <w:rsid w:val="009C56EF"/>
    <w:rsid w:val="009C5951"/>
    <w:rsid w:val="009C5A3B"/>
    <w:rsid w:val="009C5BE0"/>
    <w:rsid w:val="009C64E3"/>
    <w:rsid w:val="009C655C"/>
    <w:rsid w:val="009C6783"/>
    <w:rsid w:val="009C69ED"/>
    <w:rsid w:val="009C6A03"/>
    <w:rsid w:val="009C6AE4"/>
    <w:rsid w:val="009C6C46"/>
    <w:rsid w:val="009C6FCF"/>
    <w:rsid w:val="009C7182"/>
    <w:rsid w:val="009C7189"/>
    <w:rsid w:val="009C74EF"/>
    <w:rsid w:val="009C787C"/>
    <w:rsid w:val="009C7C99"/>
    <w:rsid w:val="009C7CBA"/>
    <w:rsid w:val="009C7E6D"/>
    <w:rsid w:val="009D015C"/>
    <w:rsid w:val="009D018B"/>
    <w:rsid w:val="009D0342"/>
    <w:rsid w:val="009D0381"/>
    <w:rsid w:val="009D07D1"/>
    <w:rsid w:val="009D0CF9"/>
    <w:rsid w:val="009D0F81"/>
    <w:rsid w:val="009D0FE0"/>
    <w:rsid w:val="009D1039"/>
    <w:rsid w:val="009D10BA"/>
    <w:rsid w:val="009D1199"/>
    <w:rsid w:val="009D1342"/>
    <w:rsid w:val="009D155B"/>
    <w:rsid w:val="009D16F8"/>
    <w:rsid w:val="009D184D"/>
    <w:rsid w:val="009D1C18"/>
    <w:rsid w:val="009D1F5E"/>
    <w:rsid w:val="009D2088"/>
    <w:rsid w:val="009D2586"/>
    <w:rsid w:val="009D2D3A"/>
    <w:rsid w:val="009D2DB9"/>
    <w:rsid w:val="009D2E80"/>
    <w:rsid w:val="009D2EDF"/>
    <w:rsid w:val="009D31A9"/>
    <w:rsid w:val="009D3549"/>
    <w:rsid w:val="009D392F"/>
    <w:rsid w:val="009D3965"/>
    <w:rsid w:val="009D3C01"/>
    <w:rsid w:val="009D3FB9"/>
    <w:rsid w:val="009D4030"/>
    <w:rsid w:val="009D4059"/>
    <w:rsid w:val="009D43EA"/>
    <w:rsid w:val="009D471B"/>
    <w:rsid w:val="009D4AF0"/>
    <w:rsid w:val="009D4C2E"/>
    <w:rsid w:val="009D4D3D"/>
    <w:rsid w:val="009D5166"/>
    <w:rsid w:val="009D57FE"/>
    <w:rsid w:val="009D5E42"/>
    <w:rsid w:val="009D5F8A"/>
    <w:rsid w:val="009D605C"/>
    <w:rsid w:val="009D632F"/>
    <w:rsid w:val="009D64FC"/>
    <w:rsid w:val="009D656D"/>
    <w:rsid w:val="009D68F7"/>
    <w:rsid w:val="009D6C79"/>
    <w:rsid w:val="009D6F69"/>
    <w:rsid w:val="009D70D5"/>
    <w:rsid w:val="009D78D7"/>
    <w:rsid w:val="009E0232"/>
    <w:rsid w:val="009E0276"/>
    <w:rsid w:val="009E0591"/>
    <w:rsid w:val="009E07E5"/>
    <w:rsid w:val="009E0A64"/>
    <w:rsid w:val="009E1064"/>
    <w:rsid w:val="009E137A"/>
    <w:rsid w:val="009E142E"/>
    <w:rsid w:val="009E1465"/>
    <w:rsid w:val="009E18C2"/>
    <w:rsid w:val="009E19A3"/>
    <w:rsid w:val="009E1CC6"/>
    <w:rsid w:val="009E1CEA"/>
    <w:rsid w:val="009E23EB"/>
    <w:rsid w:val="009E265A"/>
    <w:rsid w:val="009E2708"/>
    <w:rsid w:val="009E29E6"/>
    <w:rsid w:val="009E2EAD"/>
    <w:rsid w:val="009E320E"/>
    <w:rsid w:val="009E3317"/>
    <w:rsid w:val="009E3405"/>
    <w:rsid w:val="009E3459"/>
    <w:rsid w:val="009E3473"/>
    <w:rsid w:val="009E3A94"/>
    <w:rsid w:val="009E3B18"/>
    <w:rsid w:val="009E3C7D"/>
    <w:rsid w:val="009E3D4C"/>
    <w:rsid w:val="009E3E6D"/>
    <w:rsid w:val="009E3FD0"/>
    <w:rsid w:val="009E42BF"/>
    <w:rsid w:val="009E43F8"/>
    <w:rsid w:val="009E45B2"/>
    <w:rsid w:val="009E4779"/>
    <w:rsid w:val="009E4BA4"/>
    <w:rsid w:val="009E4EA5"/>
    <w:rsid w:val="009E4FCA"/>
    <w:rsid w:val="009E4FFB"/>
    <w:rsid w:val="009E50FB"/>
    <w:rsid w:val="009E53D2"/>
    <w:rsid w:val="009E5400"/>
    <w:rsid w:val="009E564F"/>
    <w:rsid w:val="009E5A5C"/>
    <w:rsid w:val="009E5BEC"/>
    <w:rsid w:val="009E5DF9"/>
    <w:rsid w:val="009E66B1"/>
    <w:rsid w:val="009E6E45"/>
    <w:rsid w:val="009E703D"/>
    <w:rsid w:val="009E742E"/>
    <w:rsid w:val="009E7519"/>
    <w:rsid w:val="009E760B"/>
    <w:rsid w:val="009E79B9"/>
    <w:rsid w:val="009E7E47"/>
    <w:rsid w:val="009E7E8B"/>
    <w:rsid w:val="009E7F1B"/>
    <w:rsid w:val="009F03A6"/>
    <w:rsid w:val="009F0B65"/>
    <w:rsid w:val="009F0EAA"/>
    <w:rsid w:val="009F10A3"/>
    <w:rsid w:val="009F1117"/>
    <w:rsid w:val="009F14EB"/>
    <w:rsid w:val="009F180E"/>
    <w:rsid w:val="009F1CE5"/>
    <w:rsid w:val="009F221E"/>
    <w:rsid w:val="009F293E"/>
    <w:rsid w:val="009F2ADB"/>
    <w:rsid w:val="009F2C16"/>
    <w:rsid w:val="009F2D33"/>
    <w:rsid w:val="009F2F5C"/>
    <w:rsid w:val="009F318E"/>
    <w:rsid w:val="009F333C"/>
    <w:rsid w:val="009F3750"/>
    <w:rsid w:val="009F3A7D"/>
    <w:rsid w:val="009F41E8"/>
    <w:rsid w:val="009F4388"/>
    <w:rsid w:val="009F4737"/>
    <w:rsid w:val="009F4881"/>
    <w:rsid w:val="009F489A"/>
    <w:rsid w:val="009F48A9"/>
    <w:rsid w:val="009F4F9B"/>
    <w:rsid w:val="009F5804"/>
    <w:rsid w:val="009F5DD1"/>
    <w:rsid w:val="009F5E6C"/>
    <w:rsid w:val="009F60E7"/>
    <w:rsid w:val="009F61D5"/>
    <w:rsid w:val="009F6A95"/>
    <w:rsid w:val="009F6B31"/>
    <w:rsid w:val="009F6B3E"/>
    <w:rsid w:val="009F6D9B"/>
    <w:rsid w:val="009F6E62"/>
    <w:rsid w:val="009F720A"/>
    <w:rsid w:val="009F730F"/>
    <w:rsid w:val="009F7358"/>
    <w:rsid w:val="009F7524"/>
    <w:rsid w:val="009F7743"/>
    <w:rsid w:val="009F7812"/>
    <w:rsid w:val="009F7D42"/>
    <w:rsid w:val="009F7DBE"/>
    <w:rsid w:val="00A00155"/>
    <w:rsid w:val="00A00239"/>
    <w:rsid w:val="00A002FC"/>
    <w:rsid w:val="00A003C4"/>
    <w:rsid w:val="00A0052A"/>
    <w:rsid w:val="00A0095B"/>
    <w:rsid w:val="00A00AB1"/>
    <w:rsid w:val="00A00C2B"/>
    <w:rsid w:val="00A00EC5"/>
    <w:rsid w:val="00A0113A"/>
    <w:rsid w:val="00A01423"/>
    <w:rsid w:val="00A01630"/>
    <w:rsid w:val="00A01756"/>
    <w:rsid w:val="00A017AC"/>
    <w:rsid w:val="00A01941"/>
    <w:rsid w:val="00A01C96"/>
    <w:rsid w:val="00A01D10"/>
    <w:rsid w:val="00A01FAE"/>
    <w:rsid w:val="00A02673"/>
    <w:rsid w:val="00A026B2"/>
    <w:rsid w:val="00A027A3"/>
    <w:rsid w:val="00A027A6"/>
    <w:rsid w:val="00A02AD8"/>
    <w:rsid w:val="00A0309B"/>
    <w:rsid w:val="00A03388"/>
    <w:rsid w:val="00A033DB"/>
    <w:rsid w:val="00A03A6D"/>
    <w:rsid w:val="00A03DF3"/>
    <w:rsid w:val="00A040C8"/>
    <w:rsid w:val="00A04207"/>
    <w:rsid w:val="00A04253"/>
    <w:rsid w:val="00A04522"/>
    <w:rsid w:val="00A04541"/>
    <w:rsid w:val="00A045FF"/>
    <w:rsid w:val="00A04848"/>
    <w:rsid w:val="00A049C9"/>
    <w:rsid w:val="00A04D91"/>
    <w:rsid w:val="00A0516D"/>
    <w:rsid w:val="00A05177"/>
    <w:rsid w:val="00A051B0"/>
    <w:rsid w:val="00A05278"/>
    <w:rsid w:val="00A052C9"/>
    <w:rsid w:val="00A055B2"/>
    <w:rsid w:val="00A05708"/>
    <w:rsid w:val="00A058BF"/>
    <w:rsid w:val="00A058C9"/>
    <w:rsid w:val="00A05B3E"/>
    <w:rsid w:val="00A0634D"/>
    <w:rsid w:val="00A06425"/>
    <w:rsid w:val="00A06CCC"/>
    <w:rsid w:val="00A07076"/>
    <w:rsid w:val="00A07199"/>
    <w:rsid w:val="00A07648"/>
    <w:rsid w:val="00A077C6"/>
    <w:rsid w:val="00A07CD7"/>
    <w:rsid w:val="00A100A1"/>
    <w:rsid w:val="00A10653"/>
    <w:rsid w:val="00A10707"/>
    <w:rsid w:val="00A10890"/>
    <w:rsid w:val="00A10A46"/>
    <w:rsid w:val="00A1112C"/>
    <w:rsid w:val="00A11332"/>
    <w:rsid w:val="00A1170D"/>
    <w:rsid w:val="00A11870"/>
    <w:rsid w:val="00A11999"/>
    <w:rsid w:val="00A11AED"/>
    <w:rsid w:val="00A11EFE"/>
    <w:rsid w:val="00A11FD7"/>
    <w:rsid w:val="00A1212F"/>
    <w:rsid w:val="00A12301"/>
    <w:rsid w:val="00A1238B"/>
    <w:rsid w:val="00A123BA"/>
    <w:rsid w:val="00A126B2"/>
    <w:rsid w:val="00A1270F"/>
    <w:rsid w:val="00A12999"/>
    <w:rsid w:val="00A12B56"/>
    <w:rsid w:val="00A12D3F"/>
    <w:rsid w:val="00A12D96"/>
    <w:rsid w:val="00A12F30"/>
    <w:rsid w:val="00A12F75"/>
    <w:rsid w:val="00A135C6"/>
    <w:rsid w:val="00A135D2"/>
    <w:rsid w:val="00A137BC"/>
    <w:rsid w:val="00A13B22"/>
    <w:rsid w:val="00A13E3F"/>
    <w:rsid w:val="00A13FA3"/>
    <w:rsid w:val="00A140B2"/>
    <w:rsid w:val="00A141B4"/>
    <w:rsid w:val="00A1420B"/>
    <w:rsid w:val="00A142E2"/>
    <w:rsid w:val="00A14973"/>
    <w:rsid w:val="00A14F29"/>
    <w:rsid w:val="00A14F4E"/>
    <w:rsid w:val="00A15502"/>
    <w:rsid w:val="00A15C1B"/>
    <w:rsid w:val="00A15C2F"/>
    <w:rsid w:val="00A160EF"/>
    <w:rsid w:val="00A161AC"/>
    <w:rsid w:val="00A1658B"/>
    <w:rsid w:val="00A165BA"/>
    <w:rsid w:val="00A16662"/>
    <w:rsid w:val="00A16AEB"/>
    <w:rsid w:val="00A17280"/>
    <w:rsid w:val="00A1755E"/>
    <w:rsid w:val="00A176F9"/>
    <w:rsid w:val="00A178F5"/>
    <w:rsid w:val="00A17EF0"/>
    <w:rsid w:val="00A2032F"/>
    <w:rsid w:val="00A20573"/>
    <w:rsid w:val="00A2090D"/>
    <w:rsid w:val="00A20A5E"/>
    <w:rsid w:val="00A20C8D"/>
    <w:rsid w:val="00A20DA1"/>
    <w:rsid w:val="00A20ED9"/>
    <w:rsid w:val="00A2105B"/>
    <w:rsid w:val="00A21BC1"/>
    <w:rsid w:val="00A21C7A"/>
    <w:rsid w:val="00A21F2B"/>
    <w:rsid w:val="00A21FD7"/>
    <w:rsid w:val="00A22136"/>
    <w:rsid w:val="00A222E5"/>
    <w:rsid w:val="00A22DA1"/>
    <w:rsid w:val="00A23661"/>
    <w:rsid w:val="00A23909"/>
    <w:rsid w:val="00A23AF0"/>
    <w:rsid w:val="00A23C9C"/>
    <w:rsid w:val="00A23E6A"/>
    <w:rsid w:val="00A2411E"/>
    <w:rsid w:val="00A2494C"/>
    <w:rsid w:val="00A24D15"/>
    <w:rsid w:val="00A24D7D"/>
    <w:rsid w:val="00A253A0"/>
    <w:rsid w:val="00A2552D"/>
    <w:rsid w:val="00A25913"/>
    <w:rsid w:val="00A25B23"/>
    <w:rsid w:val="00A25C6A"/>
    <w:rsid w:val="00A25E98"/>
    <w:rsid w:val="00A25F44"/>
    <w:rsid w:val="00A260AA"/>
    <w:rsid w:val="00A261EF"/>
    <w:rsid w:val="00A26720"/>
    <w:rsid w:val="00A26779"/>
    <w:rsid w:val="00A2691A"/>
    <w:rsid w:val="00A26944"/>
    <w:rsid w:val="00A26C83"/>
    <w:rsid w:val="00A26D22"/>
    <w:rsid w:val="00A2719A"/>
    <w:rsid w:val="00A276BA"/>
    <w:rsid w:val="00A2786A"/>
    <w:rsid w:val="00A2792A"/>
    <w:rsid w:val="00A27935"/>
    <w:rsid w:val="00A27AD8"/>
    <w:rsid w:val="00A27B6F"/>
    <w:rsid w:val="00A27BED"/>
    <w:rsid w:val="00A27F5E"/>
    <w:rsid w:val="00A30484"/>
    <w:rsid w:val="00A30591"/>
    <w:rsid w:val="00A30679"/>
    <w:rsid w:val="00A307F7"/>
    <w:rsid w:val="00A30AEE"/>
    <w:rsid w:val="00A30C5A"/>
    <w:rsid w:val="00A314FB"/>
    <w:rsid w:val="00A31536"/>
    <w:rsid w:val="00A31608"/>
    <w:rsid w:val="00A31FD5"/>
    <w:rsid w:val="00A32148"/>
    <w:rsid w:val="00A32202"/>
    <w:rsid w:val="00A32296"/>
    <w:rsid w:val="00A32418"/>
    <w:rsid w:val="00A324CC"/>
    <w:rsid w:val="00A32DE8"/>
    <w:rsid w:val="00A332F3"/>
    <w:rsid w:val="00A334F2"/>
    <w:rsid w:val="00A3365F"/>
    <w:rsid w:val="00A33AF2"/>
    <w:rsid w:val="00A33E2F"/>
    <w:rsid w:val="00A33E92"/>
    <w:rsid w:val="00A3416C"/>
    <w:rsid w:val="00A34256"/>
    <w:rsid w:val="00A3456E"/>
    <w:rsid w:val="00A346E5"/>
    <w:rsid w:val="00A34A3A"/>
    <w:rsid w:val="00A34CF0"/>
    <w:rsid w:val="00A34F59"/>
    <w:rsid w:val="00A3518F"/>
    <w:rsid w:val="00A3525E"/>
    <w:rsid w:val="00A3530B"/>
    <w:rsid w:val="00A36092"/>
    <w:rsid w:val="00A361D4"/>
    <w:rsid w:val="00A36284"/>
    <w:rsid w:val="00A36339"/>
    <w:rsid w:val="00A364FF"/>
    <w:rsid w:val="00A3668C"/>
    <w:rsid w:val="00A3699B"/>
    <w:rsid w:val="00A36DB9"/>
    <w:rsid w:val="00A36EA0"/>
    <w:rsid w:val="00A37285"/>
    <w:rsid w:val="00A37908"/>
    <w:rsid w:val="00A37B27"/>
    <w:rsid w:val="00A4028C"/>
    <w:rsid w:val="00A40525"/>
    <w:rsid w:val="00A40633"/>
    <w:rsid w:val="00A40867"/>
    <w:rsid w:val="00A40B14"/>
    <w:rsid w:val="00A40BF8"/>
    <w:rsid w:val="00A40C99"/>
    <w:rsid w:val="00A4115C"/>
    <w:rsid w:val="00A41465"/>
    <w:rsid w:val="00A41562"/>
    <w:rsid w:val="00A41580"/>
    <w:rsid w:val="00A416EE"/>
    <w:rsid w:val="00A41876"/>
    <w:rsid w:val="00A41D49"/>
    <w:rsid w:val="00A41DD7"/>
    <w:rsid w:val="00A41E3F"/>
    <w:rsid w:val="00A41E7B"/>
    <w:rsid w:val="00A422A9"/>
    <w:rsid w:val="00A425BD"/>
    <w:rsid w:val="00A427D9"/>
    <w:rsid w:val="00A42AD8"/>
    <w:rsid w:val="00A42E88"/>
    <w:rsid w:val="00A42EAA"/>
    <w:rsid w:val="00A4308E"/>
    <w:rsid w:val="00A431C8"/>
    <w:rsid w:val="00A43577"/>
    <w:rsid w:val="00A4369E"/>
    <w:rsid w:val="00A437DE"/>
    <w:rsid w:val="00A43E2D"/>
    <w:rsid w:val="00A43E7F"/>
    <w:rsid w:val="00A4404F"/>
    <w:rsid w:val="00A446BA"/>
    <w:rsid w:val="00A44755"/>
    <w:rsid w:val="00A447E8"/>
    <w:rsid w:val="00A44887"/>
    <w:rsid w:val="00A44C45"/>
    <w:rsid w:val="00A4502E"/>
    <w:rsid w:val="00A4516B"/>
    <w:rsid w:val="00A453C7"/>
    <w:rsid w:val="00A455ED"/>
    <w:rsid w:val="00A4563C"/>
    <w:rsid w:val="00A45949"/>
    <w:rsid w:val="00A45965"/>
    <w:rsid w:val="00A45A64"/>
    <w:rsid w:val="00A45FAE"/>
    <w:rsid w:val="00A46155"/>
    <w:rsid w:val="00A463BC"/>
    <w:rsid w:val="00A46460"/>
    <w:rsid w:val="00A4789D"/>
    <w:rsid w:val="00A47B8F"/>
    <w:rsid w:val="00A47DB2"/>
    <w:rsid w:val="00A5026D"/>
    <w:rsid w:val="00A504C3"/>
    <w:rsid w:val="00A50632"/>
    <w:rsid w:val="00A50701"/>
    <w:rsid w:val="00A50864"/>
    <w:rsid w:val="00A50960"/>
    <w:rsid w:val="00A509F0"/>
    <w:rsid w:val="00A50CEF"/>
    <w:rsid w:val="00A51C72"/>
    <w:rsid w:val="00A51ED3"/>
    <w:rsid w:val="00A522C6"/>
    <w:rsid w:val="00A52438"/>
    <w:rsid w:val="00A524F7"/>
    <w:rsid w:val="00A52571"/>
    <w:rsid w:val="00A52965"/>
    <w:rsid w:val="00A52B7C"/>
    <w:rsid w:val="00A53306"/>
    <w:rsid w:val="00A5339A"/>
    <w:rsid w:val="00A53941"/>
    <w:rsid w:val="00A53C7F"/>
    <w:rsid w:val="00A54605"/>
    <w:rsid w:val="00A546EA"/>
    <w:rsid w:val="00A54820"/>
    <w:rsid w:val="00A54C5B"/>
    <w:rsid w:val="00A54D60"/>
    <w:rsid w:val="00A54EBF"/>
    <w:rsid w:val="00A55167"/>
    <w:rsid w:val="00A55541"/>
    <w:rsid w:val="00A557FE"/>
    <w:rsid w:val="00A5596A"/>
    <w:rsid w:val="00A55DD2"/>
    <w:rsid w:val="00A561C2"/>
    <w:rsid w:val="00A56234"/>
    <w:rsid w:val="00A562A4"/>
    <w:rsid w:val="00A562E3"/>
    <w:rsid w:val="00A5668E"/>
    <w:rsid w:val="00A56722"/>
    <w:rsid w:val="00A56B02"/>
    <w:rsid w:val="00A56CA4"/>
    <w:rsid w:val="00A56DAE"/>
    <w:rsid w:val="00A57207"/>
    <w:rsid w:val="00A576BA"/>
    <w:rsid w:val="00A57780"/>
    <w:rsid w:val="00A6055F"/>
    <w:rsid w:val="00A60680"/>
    <w:rsid w:val="00A60B3C"/>
    <w:rsid w:val="00A60FA5"/>
    <w:rsid w:val="00A610C8"/>
    <w:rsid w:val="00A61202"/>
    <w:rsid w:val="00A6142C"/>
    <w:rsid w:val="00A61532"/>
    <w:rsid w:val="00A6164E"/>
    <w:rsid w:val="00A61D4B"/>
    <w:rsid w:val="00A61F96"/>
    <w:rsid w:val="00A61FBA"/>
    <w:rsid w:val="00A6245C"/>
    <w:rsid w:val="00A624B2"/>
    <w:rsid w:val="00A626E8"/>
    <w:rsid w:val="00A62C53"/>
    <w:rsid w:val="00A62ED9"/>
    <w:rsid w:val="00A62F03"/>
    <w:rsid w:val="00A630C4"/>
    <w:rsid w:val="00A63190"/>
    <w:rsid w:val="00A63353"/>
    <w:rsid w:val="00A63473"/>
    <w:rsid w:val="00A634AD"/>
    <w:rsid w:val="00A63997"/>
    <w:rsid w:val="00A639B5"/>
    <w:rsid w:val="00A639CE"/>
    <w:rsid w:val="00A63E04"/>
    <w:rsid w:val="00A64527"/>
    <w:rsid w:val="00A64568"/>
    <w:rsid w:val="00A64A17"/>
    <w:rsid w:val="00A64D50"/>
    <w:rsid w:val="00A64D62"/>
    <w:rsid w:val="00A64E39"/>
    <w:rsid w:val="00A64F3E"/>
    <w:rsid w:val="00A64F3F"/>
    <w:rsid w:val="00A6573C"/>
    <w:rsid w:val="00A660CF"/>
    <w:rsid w:val="00A66E9F"/>
    <w:rsid w:val="00A675A6"/>
    <w:rsid w:val="00A67B7A"/>
    <w:rsid w:val="00A7030D"/>
    <w:rsid w:val="00A70A0D"/>
    <w:rsid w:val="00A70B5D"/>
    <w:rsid w:val="00A70C11"/>
    <w:rsid w:val="00A70E04"/>
    <w:rsid w:val="00A7183C"/>
    <w:rsid w:val="00A71B58"/>
    <w:rsid w:val="00A722F3"/>
    <w:rsid w:val="00A72701"/>
    <w:rsid w:val="00A72883"/>
    <w:rsid w:val="00A72BB3"/>
    <w:rsid w:val="00A72BC2"/>
    <w:rsid w:val="00A72BC3"/>
    <w:rsid w:val="00A72D69"/>
    <w:rsid w:val="00A72EE8"/>
    <w:rsid w:val="00A72F7B"/>
    <w:rsid w:val="00A73028"/>
    <w:rsid w:val="00A73186"/>
    <w:rsid w:val="00A73402"/>
    <w:rsid w:val="00A73426"/>
    <w:rsid w:val="00A734F8"/>
    <w:rsid w:val="00A735B4"/>
    <w:rsid w:val="00A73BB6"/>
    <w:rsid w:val="00A745E3"/>
    <w:rsid w:val="00A749EF"/>
    <w:rsid w:val="00A74B74"/>
    <w:rsid w:val="00A74B7A"/>
    <w:rsid w:val="00A74D76"/>
    <w:rsid w:val="00A752E5"/>
    <w:rsid w:val="00A754B7"/>
    <w:rsid w:val="00A757CA"/>
    <w:rsid w:val="00A75B12"/>
    <w:rsid w:val="00A75B30"/>
    <w:rsid w:val="00A75D03"/>
    <w:rsid w:val="00A760AB"/>
    <w:rsid w:val="00A7646D"/>
    <w:rsid w:val="00A764F8"/>
    <w:rsid w:val="00A76502"/>
    <w:rsid w:val="00A7695D"/>
    <w:rsid w:val="00A76ABC"/>
    <w:rsid w:val="00A76C12"/>
    <w:rsid w:val="00A76C2B"/>
    <w:rsid w:val="00A76E0C"/>
    <w:rsid w:val="00A76EF4"/>
    <w:rsid w:val="00A77060"/>
    <w:rsid w:val="00A772B8"/>
    <w:rsid w:val="00A77334"/>
    <w:rsid w:val="00A77461"/>
    <w:rsid w:val="00A775B5"/>
    <w:rsid w:val="00A776C2"/>
    <w:rsid w:val="00A77D23"/>
    <w:rsid w:val="00A77D66"/>
    <w:rsid w:val="00A77D80"/>
    <w:rsid w:val="00A77E02"/>
    <w:rsid w:val="00A77E8B"/>
    <w:rsid w:val="00A80731"/>
    <w:rsid w:val="00A80744"/>
    <w:rsid w:val="00A807BA"/>
    <w:rsid w:val="00A80C1C"/>
    <w:rsid w:val="00A80C45"/>
    <w:rsid w:val="00A80EB1"/>
    <w:rsid w:val="00A80F22"/>
    <w:rsid w:val="00A80FEA"/>
    <w:rsid w:val="00A811F0"/>
    <w:rsid w:val="00A816C1"/>
    <w:rsid w:val="00A81A81"/>
    <w:rsid w:val="00A81DA8"/>
    <w:rsid w:val="00A81DE0"/>
    <w:rsid w:val="00A81E6E"/>
    <w:rsid w:val="00A81EFB"/>
    <w:rsid w:val="00A820E8"/>
    <w:rsid w:val="00A8237E"/>
    <w:rsid w:val="00A8253E"/>
    <w:rsid w:val="00A826B7"/>
    <w:rsid w:val="00A83152"/>
    <w:rsid w:val="00A83464"/>
    <w:rsid w:val="00A8366E"/>
    <w:rsid w:val="00A838F2"/>
    <w:rsid w:val="00A83906"/>
    <w:rsid w:val="00A83916"/>
    <w:rsid w:val="00A83A7C"/>
    <w:rsid w:val="00A83B8F"/>
    <w:rsid w:val="00A83CE5"/>
    <w:rsid w:val="00A83EC2"/>
    <w:rsid w:val="00A83EED"/>
    <w:rsid w:val="00A840B7"/>
    <w:rsid w:val="00A84113"/>
    <w:rsid w:val="00A843B4"/>
    <w:rsid w:val="00A845D4"/>
    <w:rsid w:val="00A84890"/>
    <w:rsid w:val="00A84B2A"/>
    <w:rsid w:val="00A85084"/>
    <w:rsid w:val="00A85B4C"/>
    <w:rsid w:val="00A85D0F"/>
    <w:rsid w:val="00A86064"/>
    <w:rsid w:val="00A863D3"/>
    <w:rsid w:val="00A863FE"/>
    <w:rsid w:val="00A867F3"/>
    <w:rsid w:val="00A86832"/>
    <w:rsid w:val="00A86D4D"/>
    <w:rsid w:val="00A86DA6"/>
    <w:rsid w:val="00A86E89"/>
    <w:rsid w:val="00A87A0A"/>
    <w:rsid w:val="00A87AEE"/>
    <w:rsid w:val="00A90311"/>
    <w:rsid w:val="00A9037B"/>
    <w:rsid w:val="00A904E8"/>
    <w:rsid w:val="00A90ACF"/>
    <w:rsid w:val="00A90CF5"/>
    <w:rsid w:val="00A913D0"/>
    <w:rsid w:val="00A9153E"/>
    <w:rsid w:val="00A91948"/>
    <w:rsid w:val="00A91B12"/>
    <w:rsid w:val="00A91C61"/>
    <w:rsid w:val="00A91C9D"/>
    <w:rsid w:val="00A91D5F"/>
    <w:rsid w:val="00A91FB8"/>
    <w:rsid w:val="00A92151"/>
    <w:rsid w:val="00A92966"/>
    <w:rsid w:val="00A92B88"/>
    <w:rsid w:val="00A92C10"/>
    <w:rsid w:val="00A92FBB"/>
    <w:rsid w:val="00A932B8"/>
    <w:rsid w:val="00A933E3"/>
    <w:rsid w:val="00A935BD"/>
    <w:rsid w:val="00A935F6"/>
    <w:rsid w:val="00A93685"/>
    <w:rsid w:val="00A93DCB"/>
    <w:rsid w:val="00A9411A"/>
    <w:rsid w:val="00A947C1"/>
    <w:rsid w:val="00A94C1D"/>
    <w:rsid w:val="00A94E67"/>
    <w:rsid w:val="00A94EF2"/>
    <w:rsid w:val="00A95322"/>
    <w:rsid w:val="00A9556A"/>
    <w:rsid w:val="00A95F0B"/>
    <w:rsid w:val="00A9614B"/>
    <w:rsid w:val="00A96784"/>
    <w:rsid w:val="00A9691F"/>
    <w:rsid w:val="00A96CF0"/>
    <w:rsid w:val="00A96ED8"/>
    <w:rsid w:val="00A971D2"/>
    <w:rsid w:val="00A974B7"/>
    <w:rsid w:val="00A9752A"/>
    <w:rsid w:val="00A97AFA"/>
    <w:rsid w:val="00AA027D"/>
    <w:rsid w:val="00AA042E"/>
    <w:rsid w:val="00AA04F2"/>
    <w:rsid w:val="00AA0B74"/>
    <w:rsid w:val="00AA0C4A"/>
    <w:rsid w:val="00AA0CAE"/>
    <w:rsid w:val="00AA0F05"/>
    <w:rsid w:val="00AA13DF"/>
    <w:rsid w:val="00AA155B"/>
    <w:rsid w:val="00AA17BE"/>
    <w:rsid w:val="00AA1906"/>
    <w:rsid w:val="00AA2029"/>
    <w:rsid w:val="00AA213B"/>
    <w:rsid w:val="00AA248C"/>
    <w:rsid w:val="00AA2491"/>
    <w:rsid w:val="00AA2731"/>
    <w:rsid w:val="00AA27D8"/>
    <w:rsid w:val="00AA2A4A"/>
    <w:rsid w:val="00AA2A80"/>
    <w:rsid w:val="00AA2B96"/>
    <w:rsid w:val="00AA3136"/>
    <w:rsid w:val="00AA3158"/>
    <w:rsid w:val="00AA31C3"/>
    <w:rsid w:val="00AA32F6"/>
    <w:rsid w:val="00AA343F"/>
    <w:rsid w:val="00AA36D9"/>
    <w:rsid w:val="00AA373D"/>
    <w:rsid w:val="00AA3D11"/>
    <w:rsid w:val="00AA3DF6"/>
    <w:rsid w:val="00AA3ECA"/>
    <w:rsid w:val="00AA3FB6"/>
    <w:rsid w:val="00AA43CE"/>
    <w:rsid w:val="00AA46D3"/>
    <w:rsid w:val="00AA49A9"/>
    <w:rsid w:val="00AA4D6E"/>
    <w:rsid w:val="00AA4EA2"/>
    <w:rsid w:val="00AA4EFA"/>
    <w:rsid w:val="00AA4FEB"/>
    <w:rsid w:val="00AA5130"/>
    <w:rsid w:val="00AA54AE"/>
    <w:rsid w:val="00AA5799"/>
    <w:rsid w:val="00AA5D7B"/>
    <w:rsid w:val="00AA5F9B"/>
    <w:rsid w:val="00AA64AD"/>
    <w:rsid w:val="00AA6929"/>
    <w:rsid w:val="00AA6C4B"/>
    <w:rsid w:val="00AA6E71"/>
    <w:rsid w:val="00AA723E"/>
    <w:rsid w:val="00AA76B8"/>
    <w:rsid w:val="00AA7B39"/>
    <w:rsid w:val="00AA7C76"/>
    <w:rsid w:val="00AB01F2"/>
    <w:rsid w:val="00AB031D"/>
    <w:rsid w:val="00AB053A"/>
    <w:rsid w:val="00AB0730"/>
    <w:rsid w:val="00AB0809"/>
    <w:rsid w:val="00AB0996"/>
    <w:rsid w:val="00AB0A6F"/>
    <w:rsid w:val="00AB0E5C"/>
    <w:rsid w:val="00AB0FBA"/>
    <w:rsid w:val="00AB1071"/>
    <w:rsid w:val="00AB112E"/>
    <w:rsid w:val="00AB124C"/>
    <w:rsid w:val="00AB12B6"/>
    <w:rsid w:val="00AB12F0"/>
    <w:rsid w:val="00AB14C8"/>
    <w:rsid w:val="00AB1643"/>
    <w:rsid w:val="00AB1B0F"/>
    <w:rsid w:val="00AB1BA6"/>
    <w:rsid w:val="00AB1BFE"/>
    <w:rsid w:val="00AB1E8B"/>
    <w:rsid w:val="00AB2255"/>
    <w:rsid w:val="00AB2592"/>
    <w:rsid w:val="00AB28BA"/>
    <w:rsid w:val="00AB290A"/>
    <w:rsid w:val="00AB2B79"/>
    <w:rsid w:val="00AB2DB1"/>
    <w:rsid w:val="00AB370F"/>
    <w:rsid w:val="00AB3B98"/>
    <w:rsid w:val="00AB3BDA"/>
    <w:rsid w:val="00AB3FFD"/>
    <w:rsid w:val="00AB45E4"/>
    <w:rsid w:val="00AB46D2"/>
    <w:rsid w:val="00AB47A2"/>
    <w:rsid w:val="00AB4B8E"/>
    <w:rsid w:val="00AB4BA9"/>
    <w:rsid w:val="00AB4C8C"/>
    <w:rsid w:val="00AB4E08"/>
    <w:rsid w:val="00AB50ED"/>
    <w:rsid w:val="00AB5333"/>
    <w:rsid w:val="00AB57E5"/>
    <w:rsid w:val="00AB5AA0"/>
    <w:rsid w:val="00AB5B53"/>
    <w:rsid w:val="00AB5E25"/>
    <w:rsid w:val="00AB5E9C"/>
    <w:rsid w:val="00AB5F72"/>
    <w:rsid w:val="00AB5FFE"/>
    <w:rsid w:val="00AB62AA"/>
    <w:rsid w:val="00AB6362"/>
    <w:rsid w:val="00AB665E"/>
    <w:rsid w:val="00AB66E1"/>
    <w:rsid w:val="00AB67F9"/>
    <w:rsid w:val="00AB6887"/>
    <w:rsid w:val="00AB6959"/>
    <w:rsid w:val="00AB6A0B"/>
    <w:rsid w:val="00AB6AB0"/>
    <w:rsid w:val="00AB777E"/>
    <w:rsid w:val="00AC003D"/>
    <w:rsid w:val="00AC0965"/>
    <w:rsid w:val="00AC0AF4"/>
    <w:rsid w:val="00AC0F4C"/>
    <w:rsid w:val="00AC121C"/>
    <w:rsid w:val="00AC136E"/>
    <w:rsid w:val="00AC1423"/>
    <w:rsid w:val="00AC14DF"/>
    <w:rsid w:val="00AC1559"/>
    <w:rsid w:val="00AC165F"/>
    <w:rsid w:val="00AC17E0"/>
    <w:rsid w:val="00AC1B77"/>
    <w:rsid w:val="00AC231F"/>
    <w:rsid w:val="00AC232D"/>
    <w:rsid w:val="00AC26CF"/>
    <w:rsid w:val="00AC2785"/>
    <w:rsid w:val="00AC2811"/>
    <w:rsid w:val="00AC2B54"/>
    <w:rsid w:val="00AC2E5D"/>
    <w:rsid w:val="00AC3152"/>
    <w:rsid w:val="00AC3921"/>
    <w:rsid w:val="00AC3975"/>
    <w:rsid w:val="00AC3BE7"/>
    <w:rsid w:val="00AC3DF4"/>
    <w:rsid w:val="00AC4020"/>
    <w:rsid w:val="00AC41B7"/>
    <w:rsid w:val="00AC439A"/>
    <w:rsid w:val="00AC4ABF"/>
    <w:rsid w:val="00AC4C2E"/>
    <w:rsid w:val="00AC4DCF"/>
    <w:rsid w:val="00AC4E72"/>
    <w:rsid w:val="00AC4FD4"/>
    <w:rsid w:val="00AC512F"/>
    <w:rsid w:val="00AC5178"/>
    <w:rsid w:val="00AC5187"/>
    <w:rsid w:val="00AC54EE"/>
    <w:rsid w:val="00AC57EE"/>
    <w:rsid w:val="00AC5895"/>
    <w:rsid w:val="00AC59F6"/>
    <w:rsid w:val="00AC5AF3"/>
    <w:rsid w:val="00AC5C71"/>
    <w:rsid w:val="00AC5F1E"/>
    <w:rsid w:val="00AC624B"/>
    <w:rsid w:val="00AC6326"/>
    <w:rsid w:val="00AC65D0"/>
    <w:rsid w:val="00AC6903"/>
    <w:rsid w:val="00AC69D2"/>
    <w:rsid w:val="00AC6A8D"/>
    <w:rsid w:val="00AC6AA1"/>
    <w:rsid w:val="00AC6EA9"/>
    <w:rsid w:val="00AC72DE"/>
    <w:rsid w:val="00AC7678"/>
    <w:rsid w:val="00AC768A"/>
    <w:rsid w:val="00AC776B"/>
    <w:rsid w:val="00AC777B"/>
    <w:rsid w:val="00AC78AF"/>
    <w:rsid w:val="00AC78FE"/>
    <w:rsid w:val="00AC7AAF"/>
    <w:rsid w:val="00AC7F9A"/>
    <w:rsid w:val="00AD00EB"/>
    <w:rsid w:val="00AD013A"/>
    <w:rsid w:val="00AD05E6"/>
    <w:rsid w:val="00AD078A"/>
    <w:rsid w:val="00AD091B"/>
    <w:rsid w:val="00AD0C66"/>
    <w:rsid w:val="00AD0EB0"/>
    <w:rsid w:val="00AD0F37"/>
    <w:rsid w:val="00AD10F6"/>
    <w:rsid w:val="00AD1665"/>
    <w:rsid w:val="00AD1895"/>
    <w:rsid w:val="00AD19E3"/>
    <w:rsid w:val="00AD1EF0"/>
    <w:rsid w:val="00AD21E1"/>
    <w:rsid w:val="00AD22C2"/>
    <w:rsid w:val="00AD2409"/>
    <w:rsid w:val="00AD2504"/>
    <w:rsid w:val="00AD2532"/>
    <w:rsid w:val="00AD2620"/>
    <w:rsid w:val="00AD29BF"/>
    <w:rsid w:val="00AD2C04"/>
    <w:rsid w:val="00AD2D86"/>
    <w:rsid w:val="00AD2E53"/>
    <w:rsid w:val="00AD2F03"/>
    <w:rsid w:val="00AD2F75"/>
    <w:rsid w:val="00AD3278"/>
    <w:rsid w:val="00AD3F3D"/>
    <w:rsid w:val="00AD4186"/>
    <w:rsid w:val="00AD432E"/>
    <w:rsid w:val="00AD4366"/>
    <w:rsid w:val="00AD44C9"/>
    <w:rsid w:val="00AD473E"/>
    <w:rsid w:val="00AD4A75"/>
    <w:rsid w:val="00AD4D5B"/>
    <w:rsid w:val="00AD54DE"/>
    <w:rsid w:val="00AD5637"/>
    <w:rsid w:val="00AD5712"/>
    <w:rsid w:val="00AD5871"/>
    <w:rsid w:val="00AD5949"/>
    <w:rsid w:val="00AD5A13"/>
    <w:rsid w:val="00AD5C92"/>
    <w:rsid w:val="00AD5F0B"/>
    <w:rsid w:val="00AD60E6"/>
    <w:rsid w:val="00AD6143"/>
    <w:rsid w:val="00AD6408"/>
    <w:rsid w:val="00AD642B"/>
    <w:rsid w:val="00AD69B1"/>
    <w:rsid w:val="00AD6C91"/>
    <w:rsid w:val="00AD6CC9"/>
    <w:rsid w:val="00AD6E4E"/>
    <w:rsid w:val="00AD6ED7"/>
    <w:rsid w:val="00AD70CF"/>
    <w:rsid w:val="00AD7295"/>
    <w:rsid w:val="00AD75D0"/>
    <w:rsid w:val="00AD78E4"/>
    <w:rsid w:val="00AD7A14"/>
    <w:rsid w:val="00AD7C2A"/>
    <w:rsid w:val="00AD7EE4"/>
    <w:rsid w:val="00AE0260"/>
    <w:rsid w:val="00AE0776"/>
    <w:rsid w:val="00AE087C"/>
    <w:rsid w:val="00AE09A2"/>
    <w:rsid w:val="00AE0F99"/>
    <w:rsid w:val="00AE1031"/>
    <w:rsid w:val="00AE1FB4"/>
    <w:rsid w:val="00AE2124"/>
    <w:rsid w:val="00AE21C7"/>
    <w:rsid w:val="00AE261B"/>
    <w:rsid w:val="00AE2685"/>
    <w:rsid w:val="00AE291F"/>
    <w:rsid w:val="00AE2CA1"/>
    <w:rsid w:val="00AE306A"/>
    <w:rsid w:val="00AE3183"/>
    <w:rsid w:val="00AE3404"/>
    <w:rsid w:val="00AE34E9"/>
    <w:rsid w:val="00AE35A3"/>
    <w:rsid w:val="00AE3634"/>
    <w:rsid w:val="00AE3749"/>
    <w:rsid w:val="00AE3882"/>
    <w:rsid w:val="00AE3B14"/>
    <w:rsid w:val="00AE3B78"/>
    <w:rsid w:val="00AE3DC7"/>
    <w:rsid w:val="00AE3FD9"/>
    <w:rsid w:val="00AE4136"/>
    <w:rsid w:val="00AE42E1"/>
    <w:rsid w:val="00AE44A6"/>
    <w:rsid w:val="00AE46EB"/>
    <w:rsid w:val="00AE486B"/>
    <w:rsid w:val="00AE4BA3"/>
    <w:rsid w:val="00AE4BF7"/>
    <w:rsid w:val="00AE4EFF"/>
    <w:rsid w:val="00AE5156"/>
    <w:rsid w:val="00AE5311"/>
    <w:rsid w:val="00AE5665"/>
    <w:rsid w:val="00AE58CB"/>
    <w:rsid w:val="00AE614A"/>
    <w:rsid w:val="00AE6924"/>
    <w:rsid w:val="00AE6CEF"/>
    <w:rsid w:val="00AE6D34"/>
    <w:rsid w:val="00AE6DE9"/>
    <w:rsid w:val="00AE6E19"/>
    <w:rsid w:val="00AE6E31"/>
    <w:rsid w:val="00AE6EC8"/>
    <w:rsid w:val="00AE7263"/>
    <w:rsid w:val="00AE728E"/>
    <w:rsid w:val="00AE72CF"/>
    <w:rsid w:val="00AE7345"/>
    <w:rsid w:val="00AE77CC"/>
    <w:rsid w:val="00AE7977"/>
    <w:rsid w:val="00AE7A10"/>
    <w:rsid w:val="00AF02F2"/>
    <w:rsid w:val="00AF03A8"/>
    <w:rsid w:val="00AF062E"/>
    <w:rsid w:val="00AF083C"/>
    <w:rsid w:val="00AF0E27"/>
    <w:rsid w:val="00AF1118"/>
    <w:rsid w:val="00AF1185"/>
    <w:rsid w:val="00AF12E8"/>
    <w:rsid w:val="00AF1364"/>
    <w:rsid w:val="00AF1534"/>
    <w:rsid w:val="00AF159C"/>
    <w:rsid w:val="00AF160A"/>
    <w:rsid w:val="00AF1782"/>
    <w:rsid w:val="00AF1BC9"/>
    <w:rsid w:val="00AF1EB8"/>
    <w:rsid w:val="00AF2004"/>
    <w:rsid w:val="00AF2158"/>
    <w:rsid w:val="00AF260A"/>
    <w:rsid w:val="00AF2769"/>
    <w:rsid w:val="00AF3567"/>
    <w:rsid w:val="00AF3C46"/>
    <w:rsid w:val="00AF42C1"/>
    <w:rsid w:val="00AF4379"/>
    <w:rsid w:val="00AF4484"/>
    <w:rsid w:val="00AF5A3B"/>
    <w:rsid w:val="00AF5A66"/>
    <w:rsid w:val="00AF5C50"/>
    <w:rsid w:val="00AF62E1"/>
    <w:rsid w:val="00AF664D"/>
    <w:rsid w:val="00AF677B"/>
    <w:rsid w:val="00AF6B63"/>
    <w:rsid w:val="00AF6C0E"/>
    <w:rsid w:val="00AF6D63"/>
    <w:rsid w:val="00AF6DE3"/>
    <w:rsid w:val="00AF6E1D"/>
    <w:rsid w:val="00AF7081"/>
    <w:rsid w:val="00AF75DB"/>
    <w:rsid w:val="00AF7B92"/>
    <w:rsid w:val="00B006E7"/>
    <w:rsid w:val="00B00BC3"/>
    <w:rsid w:val="00B01090"/>
    <w:rsid w:val="00B01ABB"/>
    <w:rsid w:val="00B01D9E"/>
    <w:rsid w:val="00B01E0E"/>
    <w:rsid w:val="00B01EAE"/>
    <w:rsid w:val="00B01FEF"/>
    <w:rsid w:val="00B02275"/>
    <w:rsid w:val="00B02651"/>
    <w:rsid w:val="00B02B2D"/>
    <w:rsid w:val="00B02D04"/>
    <w:rsid w:val="00B02DB4"/>
    <w:rsid w:val="00B02F74"/>
    <w:rsid w:val="00B02FFE"/>
    <w:rsid w:val="00B0337B"/>
    <w:rsid w:val="00B0381B"/>
    <w:rsid w:val="00B03898"/>
    <w:rsid w:val="00B03CCE"/>
    <w:rsid w:val="00B03DDD"/>
    <w:rsid w:val="00B0417C"/>
    <w:rsid w:val="00B041A5"/>
    <w:rsid w:val="00B042C0"/>
    <w:rsid w:val="00B043B8"/>
    <w:rsid w:val="00B0453A"/>
    <w:rsid w:val="00B04652"/>
    <w:rsid w:val="00B04872"/>
    <w:rsid w:val="00B04897"/>
    <w:rsid w:val="00B04912"/>
    <w:rsid w:val="00B04FC3"/>
    <w:rsid w:val="00B051FA"/>
    <w:rsid w:val="00B05225"/>
    <w:rsid w:val="00B052FF"/>
    <w:rsid w:val="00B05584"/>
    <w:rsid w:val="00B0571F"/>
    <w:rsid w:val="00B059E9"/>
    <w:rsid w:val="00B05A29"/>
    <w:rsid w:val="00B05B88"/>
    <w:rsid w:val="00B060B1"/>
    <w:rsid w:val="00B06171"/>
    <w:rsid w:val="00B0639C"/>
    <w:rsid w:val="00B067B2"/>
    <w:rsid w:val="00B06C9B"/>
    <w:rsid w:val="00B06D53"/>
    <w:rsid w:val="00B06E23"/>
    <w:rsid w:val="00B07079"/>
    <w:rsid w:val="00B07231"/>
    <w:rsid w:val="00B0727C"/>
    <w:rsid w:val="00B07282"/>
    <w:rsid w:val="00B0731A"/>
    <w:rsid w:val="00B074AA"/>
    <w:rsid w:val="00B07604"/>
    <w:rsid w:val="00B07A6F"/>
    <w:rsid w:val="00B07B84"/>
    <w:rsid w:val="00B07CB9"/>
    <w:rsid w:val="00B07F43"/>
    <w:rsid w:val="00B103E4"/>
    <w:rsid w:val="00B1052A"/>
    <w:rsid w:val="00B10946"/>
    <w:rsid w:val="00B10A28"/>
    <w:rsid w:val="00B10BAB"/>
    <w:rsid w:val="00B10E49"/>
    <w:rsid w:val="00B10EFD"/>
    <w:rsid w:val="00B11013"/>
    <w:rsid w:val="00B11194"/>
    <w:rsid w:val="00B11581"/>
    <w:rsid w:val="00B11631"/>
    <w:rsid w:val="00B11CD4"/>
    <w:rsid w:val="00B11DE9"/>
    <w:rsid w:val="00B12325"/>
    <w:rsid w:val="00B12376"/>
    <w:rsid w:val="00B124CA"/>
    <w:rsid w:val="00B12527"/>
    <w:rsid w:val="00B1267C"/>
    <w:rsid w:val="00B127B2"/>
    <w:rsid w:val="00B12AB7"/>
    <w:rsid w:val="00B12B44"/>
    <w:rsid w:val="00B12BE5"/>
    <w:rsid w:val="00B12F02"/>
    <w:rsid w:val="00B13216"/>
    <w:rsid w:val="00B1348E"/>
    <w:rsid w:val="00B135DD"/>
    <w:rsid w:val="00B1381C"/>
    <w:rsid w:val="00B138DF"/>
    <w:rsid w:val="00B13B5E"/>
    <w:rsid w:val="00B13F22"/>
    <w:rsid w:val="00B14113"/>
    <w:rsid w:val="00B14452"/>
    <w:rsid w:val="00B14490"/>
    <w:rsid w:val="00B145B0"/>
    <w:rsid w:val="00B14733"/>
    <w:rsid w:val="00B14A9E"/>
    <w:rsid w:val="00B15093"/>
    <w:rsid w:val="00B15314"/>
    <w:rsid w:val="00B15561"/>
    <w:rsid w:val="00B1579B"/>
    <w:rsid w:val="00B15849"/>
    <w:rsid w:val="00B15A83"/>
    <w:rsid w:val="00B15CC6"/>
    <w:rsid w:val="00B15D17"/>
    <w:rsid w:val="00B15E74"/>
    <w:rsid w:val="00B16256"/>
    <w:rsid w:val="00B162A9"/>
    <w:rsid w:val="00B164C9"/>
    <w:rsid w:val="00B16776"/>
    <w:rsid w:val="00B167AE"/>
    <w:rsid w:val="00B16895"/>
    <w:rsid w:val="00B169C9"/>
    <w:rsid w:val="00B16AD2"/>
    <w:rsid w:val="00B16C34"/>
    <w:rsid w:val="00B16D4C"/>
    <w:rsid w:val="00B17055"/>
    <w:rsid w:val="00B170BA"/>
    <w:rsid w:val="00B173E3"/>
    <w:rsid w:val="00B17458"/>
    <w:rsid w:val="00B175DC"/>
    <w:rsid w:val="00B1767A"/>
    <w:rsid w:val="00B17C98"/>
    <w:rsid w:val="00B17F36"/>
    <w:rsid w:val="00B200D7"/>
    <w:rsid w:val="00B200F3"/>
    <w:rsid w:val="00B20525"/>
    <w:rsid w:val="00B208B4"/>
    <w:rsid w:val="00B209D7"/>
    <w:rsid w:val="00B20C79"/>
    <w:rsid w:val="00B20CB7"/>
    <w:rsid w:val="00B20D29"/>
    <w:rsid w:val="00B20D35"/>
    <w:rsid w:val="00B20D4C"/>
    <w:rsid w:val="00B20DA9"/>
    <w:rsid w:val="00B20E9B"/>
    <w:rsid w:val="00B20F1E"/>
    <w:rsid w:val="00B215BF"/>
    <w:rsid w:val="00B21731"/>
    <w:rsid w:val="00B21AD1"/>
    <w:rsid w:val="00B21FFD"/>
    <w:rsid w:val="00B22568"/>
    <w:rsid w:val="00B22855"/>
    <w:rsid w:val="00B22869"/>
    <w:rsid w:val="00B22DB4"/>
    <w:rsid w:val="00B23040"/>
    <w:rsid w:val="00B23046"/>
    <w:rsid w:val="00B23192"/>
    <w:rsid w:val="00B231CA"/>
    <w:rsid w:val="00B231FA"/>
    <w:rsid w:val="00B234C0"/>
    <w:rsid w:val="00B2373E"/>
    <w:rsid w:val="00B2397F"/>
    <w:rsid w:val="00B23A19"/>
    <w:rsid w:val="00B23B8E"/>
    <w:rsid w:val="00B246AD"/>
    <w:rsid w:val="00B2470C"/>
    <w:rsid w:val="00B24780"/>
    <w:rsid w:val="00B248C8"/>
    <w:rsid w:val="00B24A1F"/>
    <w:rsid w:val="00B24AB8"/>
    <w:rsid w:val="00B24B53"/>
    <w:rsid w:val="00B24DF2"/>
    <w:rsid w:val="00B2500E"/>
    <w:rsid w:val="00B25073"/>
    <w:rsid w:val="00B25266"/>
    <w:rsid w:val="00B2555E"/>
    <w:rsid w:val="00B25862"/>
    <w:rsid w:val="00B25A73"/>
    <w:rsid w:val="00B25AB2"/>
    <w:rsid w:val="00B25B8A"/>
    <w:rsid w:val="00B25BF8"/>
    <w:rsid w:val="00B25D0A"/>
    <w:rsid w:val="00B26057"/>
    <w:rsid w:val="00B26350"/>
    <w:rsid w:val="00B26B1B"/>
    <w:rsid w:val="00B26B3D"/>
    <w:rsid w:val="00B26CCC"/>
    <w:rsid w:val="00B27316"/>
    <w:rsid w:val="00B27C07"/>
    <w:rsid w:val="00B27FEA"/>
    <w:rsid w:val="00B30746"/>
    <w:rsid w:val="00B30786"/>
    <w:rsid w:val="00B309CE"/>
    <w:rsid w:val="00B30B9F"/>
    <w:rsid w:val="00B30CA2"/>
    <w:rsid w:val="00B30D9D"/>
    <w:rsid w:val="00B3123C"/>
    <w:rsid w:val="00B31324"/>
    <w:rsid w:val="00B315F1"/>
    <w:rsid w:val="00B316C5"/>
    <w:rsid w:val="00B31867"/>
    <w:rsid w:val="00B31889"/>
    <w:rsid w:val="00B318B5"/>
    <w:rsid w:val="00B31B06"/>
    <w:rsid w:val="00B31CD8"/>
    <w:rsid w:val="00B31F0A"/>
    <w:rsid w:val="00B32015"/>
    <w:rsid w:val="00B32ABF"/>
    <w:rsid w:val="00B32B05"/>
    <w:rsid w:val="00B32EB6"/>
    <w:rsid w:val="00B330D1"/>
    <w:rsid w:val="00B332C2"/>
    <w:rsid w:val="00B33867"/>
    <w:rsid w:val="00B33C2E"/>
    <w:rsid w:val="00B33E0D"/>
    <w:rsid w:val="00B33E98"/>
    <w:rsid w:val="00B33EA9"/>
    <w:rsid w:val="00B34067"/>
    <w:rsid w:val="00B340C0"/>
    <w:rsid w:val="00B34379"/>
    <w:rsid w:val="00B34754"/>
    <w:rsid w:val="00B34813"/>
    <w:rsid w:val="00B34B1F"/>
    <w:rsid w:val="00B34FB3"/>
    <w:rsid w:val="00B35112"/>
    <w:rsid w:val="00B35943"/>
    <w:rsid w:val="00B35BF0"/>
    <w:rsid w:val="00B35FE1"/>
    <w:rsid w:val="00B35FE4"/>
    <w:rsid w:val="00B36169"/>
    <w:rsid w:val="00B36A29"/>
    <w:rsid w:val="00B36AAD"/>
    <w:rsid w:val="00B36B71"/>
    <w:rsid w:val="00B36C18"/>
    <w:rsid w:val="00B36DE1"/>
    <w:rsid w:val="00B36ECF"/>
    <w:rsid w:val="00B36F02"/>
    <w:rsid w:val="00B36F7F"/>
    <w:rsid w:val="00B3718E"/>
    <w:rsid w:val="00B3737B"/>
    <w:rsid w:val="00B3744A"/>
    <w:rsid w:val="00B3771F"/>
    <w:rsid w:val="00B3796E"/>
    <w:rsid w:val="00B37AD1"/>
    <w:rsid w:val="00B37D51"/>
    <w:rsid w:val="00B37E16"/>
    <w:rsid w:val="00B37E18"/>
    <w:rsid w:val="00B37F50"/>
    <w:rsid w:val="00B400A0"/>
    <w:rsid w:val="00B402E1"/>
    <w:rsid w:val="00B403F5"/>
    <w:rsid w:val="00B40463"/>
    <w:rsid w:val="00B4066A"/>
    <w:rsid w:val="00B406CC"/>
    <w:rsid w:val="00B40FA2"/>
    <w:rsid w:val="00B4113E"/>
    <w:rsid w:val="00B4151F"/>
    <w:rsid w:val="00B41856"/>
    <w:rsid w:val="00B41AA8"/>
    <w:rsid w:val="00B41EC1"/>
    <w:rsid w:val="00B420BB"/>
    <w:rsid w:val="00B420DA"/>
    <w:rsid w:val="00B420E8"/>
    <w:rsid w:val="00B42520"/>
    <w:rsid w:val="00B4296D"/>
    <w:rsid w:val="00B42AB5"/>
    <w:rsid w:val="00B42E9A"/>
    <w:rsid w:val="00B42F5C"/>
    <w:rsid w:val="00B43164"/>
    <w:rsid w:val="00B43207"/>
    <w:rsid w:val="00B43472"/>
    <w:rsid w:val="00B4399B"/>
    <w:rsid w:val="00B439EC"/>
    <w:rsid w:val="00B43C29"/>
    <w:rsid w:val="00B44A5C"/>
    <w:rsid w:val="00B44E37"/>
    <w:rsid w:val="00B44F69"/>
    <w:rsid w:val="00B453B5"/>
    <w:rsid w:val="00B458B3"/>
    <w:rsid w:val="00B45B66"/>
    <w:rsid w:val="00B461D4"/>
    <w:rsid w:val="00B469C7"/>
    <w:rsid w:val="00B46E68"/>
    <w:rsid w:val="00B470CB"/>
    <w:rsid w:val="00B47392"/>
    <w:rsid w:val="00B4748E"/>
    <w:rsid w:val="00B50290"/>
    <w:rsid w:val="00B50635"/>
    <w:rsid w:val="00B507A5"/>
    <w:rsid w:val="00B50BEC"/>
    <w:rsid w:val="00B51409"/>
    <w:rsid w:val="00B5150E"/>
    <w:rsid w:val="00B515D5"/>
    <w:rsid w:val="00B517D3"/>
    <w:rsid w:val="00B51945"/>
    <w:rsid w:val="00B51D99"/>
    <w:rsid w:val="00B51EC2"/>
    <w:rsid w:val="00B51F2C"/>
    <w:rsid w:val="00B51FA1"/>
    <w:rsid w:val="00B52030"/>
    <w:rsid w:val="00B52204"/>
    <w:rsid w:val="00B522A4"/>
    <w:rsid w:val="00B522FD"/>
    <w:rsid w:val="00B526B2"/>
    <w:rsid w:val="00B52A52"/>
    <w:rsid w:val="00B52C5B"/>
    <w:rsid w:val="00B52E11"/>
    <w:rsid w:val="00B52FCC"/>
    <w:rsid w:val="00B5321B"/>
    <w:rsid w:val="00B532D5"/>
    <w:rsid w:val="00B535FE"/>
    <w:rsid w:val="00B538FC"/>
    <w:rsid w:val="00B53E82"/>
    <w:rsid w:val="00B53EBF"/>
    <w:rsid w:val="00B540DE"/>
    <w:rsid w:val="00B540FD"/>
    <w:rsid w:val="00B541B1"/>
    <w:rsid w:val="00B542FF"/>
    <w:rsid w:val="00B54407"/>
    <w:rsid w:val="00B54567"/>
    <w:rsid w:val="00B54700"/>
    <w:rsid w:val="00B5486C"/>
    <w:rsid w:val="00B5493C"/>
    <w:rsid w:val="00B54A2F"/>
    <w:rsid w:val="00B54B91"/>
    <w:rsid w:val="00B54BE0"/>
    <w:rsid w:val="00B54C12"/>
    <w:rsid w:val="00B54C1B"/>
    <w:rsid w:val="00B54CC8"/>
    <w:rsid w:val="00B5510E"/>
    <w:rsid w:val="00B55235"/>
    <w:rsid w:val="00B552C4"/>
    <w:rsid w:val="00B55489"/>
    <w:rsid w:val="00B554FB"/>
    <w:rsid w:val="00B5556F"/>
    <w:rsid w:val="00B55657"/>
    <w:rsid w:val="00B55DB5"/>
    <w:rsid w:val="00B56138"/>
    <w:rsid w:val="00B5675C"/>
    <w:rsid w:val="00B56AD2"/>
    <w:rsid w:val="00B56C13"/>
    <w:rsid w:val="00B56C7A"/>
    <w:rsid w:val="00B56DCA"/>
    <w:rsid w:val="00B56F2B"/>
    <w:rsid w:val="00B56F76"/>
    <w:rsid w:val="00B5715F"/>
    <w:rsid w:val="00B57303"/>
    <w:rsid w:val="00B57852"/>
    <w:rsid w:val="00B57A6A"/>
    <w:rsid w:val="00B57A6F"/>
    <w:rsid w:val="00B57B60"/>
    <w:rsid w:val="00B60084"/>
    <w:rsid w:val="00B603D6"/>
    <w:rsid w:val="00B6069D"/>
    <w:rsid w:val="00B606EA"/>
    <w:rsid w:val="00B60AD0"/>
    <w:rsid w:val="00B60B48"/>
    <w:rsid w:val="00B60CD2"/>
    <w:rsid w:val="00B60DF0"/>
    <w:rsid w:val="00B60ED4"/>
    <w:rsid w:val="00B61178"/>
    <w:rsid w:val="00B613F8"/>
    <w:rsid w:val="00B6157D"/>
    <w:rsid w:val="00B61694"/>
    <w:rsid w:val="00B619E6"/>
    <w:rsid w:val="00B61D92"/>
    <w:rsid w:val="00B625E2"/>
    <w:rsid w:val="00B6276B"/>
    <w:rsid w:val="00B628FA"/>
    <w:rsid w:val="00B62A31"/>
    <w:rsid w:val="00B62CEE"/>
    <w:rsid w:val="00B62F57"/>
    <w:rsid w:val="00B6352D"/>
    <w:rsid w:val="00B637FC"/>
    <w:rsid w:val="00B63D33"/>
    <w:rsid w:val="00B63F82"/>
    <w:rsid w:val="00B64039"/>
    <w:rsid w:val="00B64521"/>
    <w:rsid w:val="00B64749"/>
    <w:rsid w:val="00B648E2"/>
    <w:rsid w:val="00B64962"/>
    <w:rsid w:val="00B64EF1"/>
    <w:rsid w:val="00B65078"/>
    <w:rsid w:val="00B650A4"/>
    <w:rsid w:val="00B6548C"/>
    <w:rsid w:val="00B65568"/>
    <w:rsid w:val="00B65876"/>
    <w:rsid w:val="00B65A83"/>
    <w:rsid w:val="00B65B3B"/>
    <w:rsid w:val="00B65C96"/>
    <w:rsid w:val="00B65CC3"/>
    <w:rsid w:val="00B65F10"/>
    <w:rsid w:val="00B66372"/>
    <w:rsid w:val="00B663FC"/>
    <w:rsid w:val="00B664FB"/>
    <w:rsid w:val="00B66506"/>
    <w:rsid w:val="00B66808"/>
    <w:rsid w:val="00B66B30"/>
    <w:rsid w:val="00B66E78"/>
    <w:rsid w:val="00B670FB"/>
    <w:rsid w:val="00B67401"/>
    <w:rsid w:val="00B67735"/>
    <w:rsid w:val="00B678AE"/>
    <w:rsid w:val="00B67947"/>
    <w:rsid w:val="00B67BC2"/>
    <w:rsid w:val="00B67EB8"/>
    <w:rsid w:val="00B70523"/>
    <w:rsid w:val="00B70741"/>
    <w:rsid w:val="00B708E4"/>
    <w:rsid w:val="00B70B8A"/>
    <w:rsid w:val="00B711F5"/>
    <w:rsid w:val="00B7128D"/>
    <w:rsid w:val="00B7145B"/>
    <w:rsid w:val="00B714A6"/>
    <w:rsid w:val="00B71506"/>
    <w:rsid w:val="00B71511"/>
    <w:rsid w:val="00B71AF2"/>
    <w:rsid w:val="00B71C03"/>
    <w:rsid w:val="00B71C58"/>
    <w:rsid w:val="00B71D83"/>
    <w:rsid w:val="00B71EEE"/>
    <w:rsid w:val="00B71F4A"/>
    <w:rsid w:val="00B721C6"/>
    <w:rsid w:val="00B7222A"/>
    <w:rsid w:val="00B72279"/>
    <w:rsid w:val="00B72440"/>
    <w:rsid w:val="00B72761"/>
    <w:rsid w:val="00B729EE"/>
    <w:rsid w:val="00B72DB6"/>
    <w:rsid w:val="00B73035"/>
    <w:rsid w:val="00B7305F"/>
    <w:rsid w:val="00B73095"/>
    <w:rsid w:val="00B73A1C"/>
    <w:rsid w:val="00B73C39"/>
    <w:rsid w:val="00B73DF6"/>
    <w:rsid w:val="00B73EC4"/>
    <w:rsid w:val="00B73FBD"/>
    <w:rsid w:val="00B74183"/>
    <w:rsid w:val="00B746F9"/>
    <w:rsid w:val="00B74811"/>
    <w:rsid w:val="00B74944"/>
    <w:rsid w:val="00B74951"/>
    <w:rsid w:val="00B7512F"/>
    <w:rsid w:val="00B75170"/>
    <w:rsid w:val="00B751FC"/>
    <w:rsid w:val="00B75223"/>
    <w:rsid w:val="00B7526D"/>
    <w:rsid w:val="00B7542E"/>
    <w:rsid w:val="00B758D4"/>
    <w:rsid w:val="00B75981"/>
    <w:rsid w:val="00B75F95"/>
    <w:rsid w:val="00B761AE"/>
    <w:rsid w:val="00B761E4"/>
    <w:rsid w:val="00B768AF"/>
    <w:rsid w:val="00B770D8"/>
    <w:rsid w:val="00B77438"/>
    <w:rsid w:val="00B775AF"/>
    <w:rsid w:val="00B77630"/>
    <w:rsid w:val="00B7784F"/>
    <w:rsid w:val="00B77A8A"/>
    <w:rsid w:val="00B77D59"/>
    <w:rsid w:val="00B80191"/>
    <w:rsid w:val="00B801D3"/>
    <w:rsid w:val="00B8022B"/>
    <w:rsid w:val="00B8046E"/>
    <w:rsid w:val="00B80AC7"/>
    <w:rsid w:val="00B81047"/>
    <w:rsid w:val="00B81433"/>
    <w:rsid w:val="00B81467"/>
    <w:rsid w:val="00B8186A"/>
    <w:rsid w:val="00B81BFF"/>
    <w:rsid w:val="00B8221E"/>
    <w:rsid w:val="00B82314"/>
    <w:rsid w:val="00B82406"/>
    <w:rsid w:val="00B829F6"/>
    <w:rsid w:val="00B82A6F"/>
    <w:rsid w:val="00B82B52"/>
    <w:rsid w:val="00B82CCB"/>
    <w:rsid w:val="00B82DBB"/>
    <w:rsid w:val="00B82E60"/>
    <w:rsid w:val="00B83051"/>
    <w:rsid w:val="00B83598"/>
    <w:rsid w:val="00B83662"/>
    <w:rsid w:val="00B83E9F"/>
    <w:rsid w:val="00B83FCA"/>
    <w:rsid w:val="00B84150"/>
    <w:rsid w:val="00B8425F"/>
    <w:rsid w:val="00B842AE"/>
    <w:rsid w:val="00B8448C"/>
    <w:rsid w:val="00B84AB2"/>
    <w:rsid w:val="00B84CEF"/>
    <w:rsid w:val="00B84CF8"/>
    <w:rsid w:val="00B8543E"/>
    <w:rsid w:val="00B856D6"/>
    <w:rsid w:val="00B85730"/>
    <w:rsid w:val="00B859C4"/>
    <w:rsid w:val="00B85B17"/>
    <w:rsid w:val="00B85C48"/>
    <w:rsid w:val="00B85D0C"/>
    <w:rsid w:val="00B86260"/>
    <w:rsid w:val="00B8676F"/>
    <w:rsid w:val="00B86BD5"/>
    <w:rsid w:val="00B86DDD"/>
    <w:rsid w:val="00B86EAB"/>
    <w:rsid w:val="00B8701D"/>
    <w:rsid w:val="00B870C2"/>
    <w:rsid w:val="00B87B33"/>
    <w:rsid w:val="00B9072F"/>
    <w:rsid w:val="00B908CC"/>
    <w:rsid w:val="00B90968"/>
    <w:rsid w:val="00B90FDD"/>
    <w:rsid w:val="00B91507"/>
    <w:rsid w:val="00B9194C"/>
    <w:rsid w:val="00B9211A"/>
    <w:rsid w:val="00B92338"/>
    <w:rsid w:val="00B924F7"/>
    <w:rsid w:val="00B92859"/>
    <w:rsid w:val="00B92914"/>
    <w:rsid w:val="00B92A56"/>
    <w:rsid w:val="00B92A73"/>
    <w:rsid w:val="00B92A82"/>
    <w:rsid w:val="00B92F16"/>
    <w:rsid w:val="00B92F63"/>
    <w:rsid w:val="00B9311B"/>
    <w:rsid w:val="00B93153"/>
    <w:rsid w:val="00B9321C"/>
    <w:rsid w:val="00B933E5"/>
    <w:rsid w:val="00B93402"/>
    <w:rsid w:val="00B93771"/>
    <w:rsid w:val="00B93774"/>
    <w:rsid w:val="00B93C0F"/>
    <w:rsid w:val="00B93DBB"/>
    <w:rsid w:val="00B940C4"/>
    <w:rsid w:val="00B94185"/>
    <w:rsid w:val="00B946D4"/>
    <w:rsid w:val="00B94B74"/>
    <w:rsid w:val="00B94B86"/>
    <w:rsid w:val="00B94E74"/>
    <w:rsid w:val="00B95046"/>
    <w:rsid w:val="00B95161"/>
    <w:rsid w:val="00B954DC"/>
    <w:rsid w:val="00B9553D"/>
    <w:rsid w:val="00B956CE"/>
    <w:rsid w:val="00B95746"/>
    <w:rsid w:val="00B95B56"/>
    <w:rsid w:val="00B95BD7"/>
    <w:rsid w:val="00B95D3B"/>
    <w:rsid w:val="00B95DAA"/>
    <w:rsid w:val="00B96184"/>
    <w:rsid w:val="00B96407"/>
    <w:rsid w:val="00B9651E"/>
    <w:rsid w:val="00B965DA"/>
    <w:rsid w:val="00B96BB8"/>
    <w:rsid w:val="00B96C45"/>
    <w:rsid w:val="00B96D27"/>
    <w:rsid w:val="00B9722F"/>
    <w:rsid w:val="00B97344"/>
    <w:rsid w:val="00B97363"/>
    <w:rsid w:val="00B97409"/>
    <w:rsid w:val="00B97629"/>
    <w:rsid w:val="00B976F7"/>
    <w:rsid w:val="00B97EF3"/>
    <w:rsid w:val="00BA0002"/>
    <w:rsid w:val="00BA034C"/>
    <w:rsid w:val="00BA06D7"/>
    <w:rsid w:val="00BA0863"/>
    <w:rsid w:val="00BA0C16"/>
    <w:rsid w:val="00BA0FB6"/>
    <w:rsid w:val="00BA12C4"/>
    <w:rsid w:val="00BA1466"/>
    <w:rsid w:val="00BA153F"/>
    <w:rsid w:val="00BA1553"/>
    <w:rsid w:val="00BA1699"/>
    <w:rsid w:val="00BA174B"/>
    <w:rsid w:val="00BA218E"/>
    <w:rsid w:val="00BA23F8"/>
    <w:rsid w:val="00BA253F"/>
    <w:rsid w:val="00BA2C41"/>
    <w:rsid w:val="00BA2D68"/>
    <w:rsid w:val="00BA31B2"/>
    <w:rsid w:val="00BA3386"/>
    <w:rsid w:val="00BA35C5"/>
    <w:rsid w:val="00BA35C8"/>
    <w:rsid w:val="00BA36AF"/>
    <w:rsid w:val="00BA386F"/>
    <w:rsid w:val="00BA3B7C"/>
    <w:rsid w:val="00BA434E"/>
    <w:rsid w:val="00BA43A9"/>
    <w:rsid w:val="00BA460A"/>
    <w:rsid w:val="00BA47B2"/>
    <w:rsid w:val="00BA4AC3"/>
    <w:rsid w:val="00BA4D82"/>
    <w:rsid w:val="00BA5412"/>
    <w:rsid w:val="00BA548C"/>
    <w:rsid w:val="00BA5782"/>
    <w:rsid w:val="00BA5921"/>
    <w:rsid w:val="00BA5B0A"/>
    <w:rsid w:val="00BA5D6F"/>
    <w:rsid w:val="00BA6251"/>
    <w:rsid w:val="00BA62D0"/>
    <w:rsid w:val="00BA63F0"/>
    <w:rsid w:val="00BA65A2"/>
    <w:rsid w:val="00BA6BD2"/>
    <w:rsid w:val="00BA6CB8"/>
    <w:rsid w:val="00BA71BA"/>
    <w:rsid w:val="00BA75CA"/>
    <w:rsid w:val="00BA7752"/>
    <w:rsid w:val="00BA784C"/>
    <w:rsid w:val="00BA7A23"/>
    <w:rsid w:val="00BB090B"/>
    <w:rsid w:val="00BB0B45"/>
    <w:rsid w:val="00BB12D6"/>
    <w:rsid w:val="00BB13B7"/>
    <w:rsid w:val="00BB15F7"/>
    <w:rsid w:val="00BB195F"/>
    <w:rsid w:val="00BB19CB"/>
    <w:rsid w:val="00BB1B34"/>
    <w:rsid w:val="00BB1F2F"/>
    <w:rsid w:val="00BB2123"/>
    <w:rsid w:val="00BB221B"/>
    <w:rsid w:val="00BB2379"/>
    <w:rsid w:val="00BB24A7"/>
    <w:rsid w:val="00BB27C2"/>
    <w:rsid w:val="00BB2A3C"/>
    <w:rsid w:val="00BB2C39"/>
    <w:rsid w:val="00BB34E7"/>
    <w:rsid w:val="00BB3675"/>
    <w:rsid w:val="00BB369F"/>
    <w:rsid w:val="00BB37E8"/>
    <w:rsid w:val="00BB3D79"/>
    <w:rsid w:val="00BB3DB5"/>
    <w:rsid w:val="00BB3EF7"/>
    <w:rsid w:val="00BB3FD7"/>
    <w:rsid w:val="00BB4147"/>
    <w:rsid w:val="00BB42E3"/>
    <w:rsid w:val="00BB45DB"/>
    <w:rsid w:val="00BB4763"/>
    <w:rsid w:val="00BB4E67"/>
    <w:rsid w:val="00BB4EA8"/>
    <w:rsid w:val="00BB4F2E"/>
    <w:rsid w:val="00BB5022"/>
    <w:rsid w:val="00BB5695"/>
    <w:rsid w:val="00BB5871"/>
    <w:rsid w:val="00BB5C31"/>
    <w:rsid w:val="00BB5E55"/>
    <w:rsid w:val="00BB61C2"/>
    <w:rsid w:val="00BB646B"/>
    <w:rsid w:val="00BB66E0"/>
    <w:rsid w:val="00BB736B"/>
    <w:rsid w:val="00BB7637"/>
    <w:rsid w:val="00BB780E"/>
    <w:rsid w:val="00BB784A"/>
    <w:rsid w:val="00BB787D"/>
    <w:rsid w:val="00BB7899"/>
    <w:rsid w:val="00BB7C77"/>
    <w:rsid w:val="00BB7F5D"/>
    <w:rsid w:val="00BC04EC"/>
    <w:rsid w:val="00BC04F4"/>
    <w:rsid w:val="00BC059D"/>
    <w:rsid w:val="00BC066D"/>
    <w:rsid w:val="00BC07AD"/>
    <w:rsid w:val="00BC09B1"/>
    <w:rsid w:val="00BC0DCF"/>
    <w:rsid w:val="00BC1105"/>
    <w:rsid w:val="00BC127C"/>
    <w:rsid w:val="00BC1476"/>
    <w:rsid w:val="00BC1523"/>
    <w:rsid w:val="00BC165B"/>
    <w:rsid w:val="00BC1A62"/>
    <w:rsid w:val="00BC1AE8"/>
    <w:rsid w:val="00BC1D47"/>
    <w:rsid w:val="00BC1E21"/>
    <w:rsid w:val="00BC1E82"/>
    <w:rsid w:val="00BC2204"/>
    <w:rsid w:val="00BC2380"/>
    <w:rsid w:val="00BC24C8"/>
    <w:rsid w:val="00BC2692"/>
    <w:rsid w:val="00BC28C7"/>
    <w:rsid w:val="00BC28FA"/>
    <w:rsid w:val="00BC2CCD"/>
    <w:rsid w:val="00BC307D"/>
    <w:rsid w:val="00BC3087"/>
    <w:rsid w:val="00BC3149"/>
    <w:rsid w:val="00BC374D"/>
    <w:rsid w:val="00BC37FD"/>
    <w:rsid w:val="00BC3B11"/>
    <w:rsid w:val="00BC3E34"/>
    <w:rsid w:val="00BC4616"/>
    <w:rsid w:val="00BC4822"/>
    <w:rsid w:val="00BC4883"/>
    <w:rsid w:val="00BC4C73"/>
    <w:rsid w:val="00BC50D4"/>
    <w:rsid w:val="00BC5274"/>
    <w:rsid w:val="00BC52DC"/>
    <w:rsid w:val="00BC54D3"/>
    <w:rsid w:val="00BC56CC"/>
    <w:rsid w:val="00BC59C9"/>
    <w:rsid w:val="00BC5A6E"/>
    <w:rsid w:val="00BC5CF3"/>
    <w:rsid w:val="00BC5EBF"/>
    <w:rsid w:val="00BC613F"/>
    <w:rsid w:val="00BC6661"/>
    <w:rsid w:val="00BC68F9"/>
    <w:rsid w:val="00BC68FF"/>
    <w:rsid w:val="00BC6ACB"/>
    <w:rsid w:val="00BC6B14"/>
    <w:rsid w:val="00BC6BDB"/>
    <w:rsid w:val="00BC7203"/>
    <w:rsid w:val="00BC7249"/>
    <w:rsid w:val="00BC724E"/>
    <w:rsid w:val="00BC741C"/>
    <w:rsid w:val="00BC769E"/>
    <w:rsid w:val="00BC77AF"/>
    <w:rsid w:val="00BC7835"/>
    <w:rsid w:val="00BC78DC"/>
    <w:rsid w:val="00BC7945"/>
    <w:rsid w:val="00BC7ABC"/>
    <w:rsid w:val="00BD0078"/>
    <w:rsid w:val="00BD0102"/>
    <w:rsid w:val="00BD0366"/>
    <w:rsid w:val="00BD0386"/>
    <w:rsid w:val="00BD06C0"/>
    <w:rsid w:val="00BD08FF"/>
    <w:rsid w:val="00BD0AFC"/>
    <w:rsid w:val="00BD0BD7"/>
    <w:rsid w:val="00BD0E02"/>
    <w:rsid w:val="00BD1218"/>
    <w:rsid w:val="00BD15E2"/>
    <w:rsid w:val="00BD17A0"/>
    <w:rsid w:val="00BD1B4A"/>
    <w:rsid w:val="00BD1BA0"/>
    <w:rsid w:val="00BD1C48"/>
    <w:rsid w:val="00BD1C57"/>
    <w:rsid w:val="00BD1DEC"/>
    <w:rsid w:val="00BD1F2E"/>
    <w:rsid w:val="00BD2227"/>
    <w:rsid w:val="00BD226C"/>
    <w:rsid w:val="00BD2410"/>
    <w:rsid w:val="00BD2505"/>
    <w:rsid w:val="00BD2BF1"/>
    <w:rsid w:val="00BD2D8D"/>
    <w:rsid w:val="00BD2DC7"/>
    <w:rsid w:val="00BD31E6"/>
    <w:rsid w:val="00BD3217"/>
    <w:rsid w:val="00BD3592"/>
    <w:rsid w:val="00BD3603"/>
    <w:rsid w:val="00BD403D"/>
    <w:rsid w:val="00BD42C9"/>
    <w:rsid w:val="00BD440D"/>
    <w:rsid w:val="00BD4AA7"/>
    <w:rsid w:val="00BD4C8F"/>
    <w:rsid w:val="00BD4CD3"/>
    <w:rsid w:val="00BD5307"/>
    <w:rsid w:val="00BD54E5"/>
    <w:rsid w:val="00BD55DF"/>
    <w:rsid w:val="00BD5A13"/>
    <w:rsid w:val="00BD5A1E"/>
    <w:rsid w:val="00BD5FFC"/>
    <w:rsid w:val="00BD60B1"/>
    <w:rsid w:val="00BD60D9"/>
    <w:rsid w:val="00BD613C"/>
    <w:rsid w:val="00BD6205"/>
    <w:rsid w:val="00BD622F"/>
    <w:rsid w:val="00BD6292"/>
    <w:rsid w:val="00BD62C8"/>
    <w:rsid w:val="00BD630B"/>
    <w:rsid w:val="00BD6323"/>
    <w:rsid w:val="00BD644B"/>
    <w:rsid w:val="00BD6504"/>
    <w:rsid w:val="00BD65E7"/>
    <w:rsid w:val="00BD7085"/>
    <w:rsid w:val="00BD7339"/>
    <w:rsid w:val="00BD74DD"/>
    <w:rsid w:val="00BD7548"/>
    <w:rsid w:val="00BD75E1"/>
    <w:rsid w:val="00BD75EF"/>
    <w:rsid w:val="00BD776A"/>
    <w:rsid w:val="00BD792F"/>
    <w:rsid w:val="00BD7EBF"/>
    <w:rsid w:val="00BD7ECA"/>
    <w:rsid w:val="00BE008A"/>
    <w:rsid w:val="00BE0246"/>
    <w:rsid w:val="00BE0296"/>
    <w:rsid w:val="00BE0305"/>
    <w:rsid w:val="00BE0546"/>
    <w:rsid w:val="00BE0713"/>
    <w:rsid w:val="00BE0A27"/>
    <w:rsid w:val="00BE0BC3"/>
    <w:rsid w:val="00BE0CFD"/>
    <w:rsid w:val="00BE1418"/>
    <w:rsid w:val="00BE1529"/>
    <w:rsid w:val="00BE1980"/>
    <w:rsid w:val="00BE1A2A"/>
    <w:rsid w:val="00BE1E0A"/>
    <w:rsid w:val="00BE213D"/>
    <w:rsid w:val="00BE2AFF"/>
    <w:rsid w:val="00BE2B0C"/>
    <w:rsid w:val="00BE39EB"/>
    <w:rsid w:val="00BE3ADD"/>
    <w:rsid w:val="00BE3C98"/>
    <w:rsid w:val="00BE3E42"/>
    <w:rsid w:val="00BE4188"/>
    <w:rsid w:val="00BE4B5D"/>
    <w:rsid w:val="00BE50ED"/>
    <w:rsid w:val="00BE536A"/>
    <w:rsid w:val="00BE570B"/>
    <w:rsid w:val="00BE5F6F"/>
    <w:rsid w:val="00BE5F8C"/>
    <w:rsid w:val="00BE6160"/>
    <w:rsid w:val="00BE6277"/>
    <w:rsid w:val="00BE6BE8"/>
    <w:rsid w:val="00BE6F12"/>
    <w:rsid w:val="00BE6F5B"/>
    <w:rsid w:val="00BE7260"/>
    <w:rsid w:val="00BF07D0"/>
    <w:rsid w:val="00BF0983"/>
    <w:rsid w:val="00BF0B8E"/>
    <w:rsid w:val="00BF0B95"/>
    <w:rsid w:val="00BF0CCE"/>
    <w:rsid w:val="00BF10B9"/>
    <w:rsid w:val="00BF1182"/>
    <w:rsid w:val="00BF1202"/>
    <w:rsid w:val="00BF14C8"/>
    <w:rsid w:val="00BF1603"/>
    <w:rsid w:val="00BF1B15"/>
    <w:rsid w:val="00BF23D3"/>
    <w:rsid w:val="00BF23FB"/>
    <w:rsid w:val="00BF2521"/>
    <w:rsid w:val="00BF3019"/>
    <w:rsid w:val="00BF36B6"/>
    <w:rsid w:val="00BF37A7"/>
    <w:rsid w:val="00BF3A9A"/>
    <w:rsid w:val="00BF3F3C"/>
    <w:rsid w:val="00BF3FE3"/>
    <w:rsid w:val="00BF4217"/>
    <w:rsid w:val="00BF4378"/>
    <w:rsid w:val="00BF45F1"/>
    <w:rsid w:val="00BF48BA"/>
    <w:rsid w:val="00BF4BEE"/>
    <w:rsid w:val="00BF527D"/>
    <w:rsid w:val="00BF5340"/>
    <w:rsid w:val="00BF57DD"/>
    <w:rsid w:val="00BF5B4B"/>
    <w:rsid w:val="00BF5B86"/>
    <w:rsid w:val="00BF5F02"/>
    <w:rsid w:val="00BF5F1E"/>
    <w:rsid w:val="00BF6657"/>
    <w:rsid w:val="00BF68CC"/>
    <w:rsid w:val="00BF6F50"/>
    <w:rsid w:val="00BF7052"/>
    <w:rsid w:val="00BF7517"/>
    <w:rsid w:val="00BF7682"/>
    <w:rsid w:val="00BF77CC"/>
    <w:rsid w:val="00BF7A7C"/>
    <w:rsid w:val="00BF7DC0"/>
    <w:rsid w:val="00BF7F52"/>
    <w:rsid w:val="00C001CE"/>
    <w:rsid w:val="00C001F9"/>
    <w:rsid w:val="00C0020E"/>
    <w:rsid w:val="00C006AD"/>
    <w:rsid w:val="00C0088C"/>
    <w:rsid w:val="00C00A1A"/>
    <w:rsid w:val="00C00A67"/>
    <w:rsid w:val="00C00F17"/>
    <w:rsid w:val="00C0111B"/>
    <w:rsid w:val="00C011A4"/>
    <w:rsid w:val="00C0120C"/>
    <w:rsid w:val="00C012C3"/>
    <w:rsid w:val="00C016E4"/>
    <w:rsid w:val="00C019CB"/>
    <w:rsid w:val="00C01DED"/>
    <w:rsid w:val="00C023B0"/>
    <w:rsid w:val="00C028CD"/>
    <w:rsid w:val="00C02E0C"/>
    <w:rsid w:val="00C02E64"/>
    <w:rsid w:val="00C02EA7"/>
    <w:rsid w:val="00C03234"/>
    <w:rsid w:val="00C032EE"/>
    <w:rsid w:val="00C039F7"/>
    <w:rsid w:val="00C040F3"/>
    <w:rsid w:val="00C04384"/>
    <w:rsid w:val="00C043C5"/>
    <w:rsid w:val="00C04576"/>
    <w:rsid w:val="00C04A47"/>
    <w:rsid w:val="00C04B27"/>
    <w:rsid w:val="00C04EA2"/>
    <w:rsid w:val="00C0516F"/>
    <w:rsid w:val="00C05266"/>
    <w:rsid w:val="00C0529C"/>
    <w:rsid w:val="00C053B9"/>
    <w:rsid w:val="00C05677"/>
    <w:rsid w:val="00C05A45"/>
    <w:rsid w:val="00C05D7E"/>
    <w:rsid w:val="00C05F9E"/>
    <w:rsid w:val="00C062B9"/>
    <w:rsid w:val="00C062BD"/>
    <w:rsid w:val="00C0638B"/>
    <w:rsid w:val="00C067A4"/>
    <w:rsid w:val="00C06817"/>
    <w:rsid w:val="00C06862"/>
    <w:rsid w:val="00C06D80"/>
    <w:rsid w:val="00C06DCA"/>
    <w:rsid w:val="00C070D9"/>
    <w:rsid w:val="00C0720E"/>
    <w:rsid w:val="00C0749B"/>
    <w:rsid w:val="00C07743"/>
    <w:rsid w:val="00C07758"/>
    <w:rsid w:val="00C07A21"/>
    <w:rsid w:val="00C07CAD"/>
    <w:rsid w:val="00C1016D"/>
    <w:rsid w:val="00C101E6"/>
    <w:rsid w:val="00C102A5"/>
    <w:rsid w:val="00C1032A"/>
    <w:rsid w:val="00C1044A"/>
    <w:rsid w:val="00C10620"/>
    <w:rsid w:val="00C10690"/>
    <w:rsid w:val="00C108A4"/>
    <w:rsid w:val="00C108D4"/>
    <w:rsid w:val="00C10D03"/>
    <w:rsid w:val="00C11133"/>
    <w:rsid w:val="00C11149"/>
    <w:rsid w:val="00C11219"/>
    <w:rsid w:val="00C1186A"/>
    <w:rsid w:val="00C11972"/>
    <w:rsid w:val="00C11BF1"/>
    <w:rsid w:val="00C11E38"/>
    <w:rsid w:val="00C12020"/>
    <w:rsid w:val="00C1213E"/>
    <w:rsid w:val="00C12161"/>
    <w:rsid w:val="00C121D1"/>
    <w:rsid w:val="00C123CB"/>
    <w:rsid w:val="00C1243D"/>
    <w:rsid w:val="00C12859"/>
    <w:rsid w:val="00C12B44"/>
    <w:rsid w:val="00C12D14"/>
    <w:rsid w:val="00C12DA7"/>
    <w:rsid w:val="00C12F84"/>
    <w:rsid w:val="00C12F86"/>
    <w:rsid w:val="00C13469"/>
    <w:rsid w:val="00C1350A"/>
    <w:rsid w:val="00C13618"/>
    <w:rsid w:val="00C136A0"/>
    <w:rsid w:val="00C138B6"/>
    <w:rsid w:val="00C13BA4"/>
    <w:rsid w:val="00C13E79"/>
    <w:rsid w:val="00C13F28"/>
    <w:rsid w:val="00C140A8"/>
    <w:rsid w:val="00C14282"/>
    <w:rsid w:val="00C1436C"/>
    <w:rsid w:val="00C1478C"/>
    <w:rsid w:val="00C1492B"/>
    <w:rsid w:val="00C14FB7"/>
    <w:rsid w:val="00C14FF4"/>
    <w:rsid w:val="00C154AE"/>
    <w:rsid w:val="00C154C0"/>
    <w:rsid w:val="00C15500"/>
    <w:rsid w:val="00C15849"/>
    <w:rsid w:val="00C159A0"/>
    <w:rsid w:val="00C15AD7"/>
    <w:rsid w:val="00C1624B"/>
    <w:rsid w:val="00C163D6"/>
    <w:rsid w:val="00C16497"/>
    <w:rsid w:val="00C16872"/>
    <w:rsid w:val="00C16DD2"/>
    <w:rsid w:val="00C1753D"/>
    <w:rsid w:val="00C1765C"/>
    <w:rsid w:val="00C178A2"/>
    <w:rsid w:val="00C17BB7"/>
    <w:rsid w:val="00C200D8"/>
    <w:rsid w:val="00C206DF"/>
    <w:rsid w:val="00C2090E"/>
    <w:rsid w:val="00C20DD9"/>
    <w:rsid w:val="00C20EAA"/>
    <w:rsid w:val="00C217C6"/>
    <w:rsid w:val="00C219DB"/>
    <w:rsid w:val="00C21BD6"/>
    <w:rsid w:val="00C21C93"/>
    <w:rsid w:val="00C21CCD"/>
    <w:rsid w:val="00C221BC"/>
    <w:rsid w:val="00C223BB"/>
    <w:rsid w:val="00C22641"/>
    <w:rsid w:val="00C227BA"/>
    <w:rsid w:val="00C228BF"/>
    <w:rsid w:val="00C228DF"/>
    <w:rsid w:val="00C22AAF"/>
    <w:rsid w:val="00C22B23"/>
    <w:rsid w:val="00C22C29"/>
    <w:rsid w:val="00C22FDA"/>
    <w:rsid w:val="00C230C7"/>
    <w:rsid w:val="00C23236"/>
    <w:rsid w:val="00C233C8"/>
    <w:rsid w:val="00C23E9A"/>
    <w:rsid w:val="00C23EAC"/>
    <w:rsid w:val="00C23FA2"/>
    <w:rsid w:val="00C2427E"/>
    <w:rsid w:val="00C2439C"/>
    <w:rsid w:val="00C245FB"/>
    <w:rsid w:val="00C24624"/>
    <w:rsid w:val="00C24E58"/>
    <w:rsid w:val="00C24F3D"/>
    <w:rsid w:val="00C25036"/>
    <w:rsid w:val="00C25263"/>
    <w:rsid w:val="00C2546A"/>
    <w:rsid w:val="00C2551D"/>
    <w:rsid w:val="00C2562C"/>
    <w:rsid w:val="00C258E3"/>
    <w:rsid w:val="00C258E6"/>
    <w:rsid w:val="00C26125"/>
    <w:rsid w:val="00C2644C"/>
    <w:rsid w:val="00C26506"/>
    <w:rsid w:val="00C26572"/>
    <w:rsid w:val="00C26A68"/>
    <w:rsid w:val="00C26B12"/>
    <w:rsid w:val="00C27138"/>
    <w:rsid w:val="00C2774F"/>
    <w:rsid w:val="00C27D73"/>
    <w:rsid w:val="00C27F3F"/>
    <w:rsid w:val="00C30188"/>
    <w:rsid w:val="00C305DA"/>
    <w:rsid w:val="00C30880"/>
    <w:rsid w:val="00C3096D"/>
    <w:rsid w:val="00C30A72"/>
    <w:rsid w:val="00C30AFA"/>
    <w:rsid w:val="00C30D23"/>
    <w:rsid w:val="00C30E65"/>
    <w:rsid w:val="00C31513"/>
    <w:rsid w:val="00C31AD8"/>
    <w:rsid w:val="00C31B73"/>
    <w:rsid w:val="00C31F12"/>
    <w:rsid w:val="00C32275"/>
    <w:rsid w:val="00C324F6"/>
    <w:rsid w:val="00C32683"/>
    <w:rsid w:val="00C327ED"/>
    <w:rsid w:val="00C32808"/>
    <w:rsid w:val="00C3374B"/>
    <w:rsid w:val="00C33D39"/>
    <w:rsid w:val="00C33D88"/>
    <w:rsid w:val="00C3461F"/>
    <w:rsid w:val="00C346EF"/>
    <w:rsid w:val="00C3486A"/>
    <w:rsid w:val="00C348DC"/>
    <w:rsid w:val="00C34AF5"/>
    <w:rsid w:val="00C34B4E"/>
    <w:rsid w:val="00C34C41"/>
    <w:rsid w:val="00C34F3A"/>
    <w:rsid w:val="00C35336"/>
    <w:rsid w:val="00C35578"/>
    <w:rsid w:val="00C35C03"/>
    <w:rsid w:val="00C35C0E"/>
    <w:rsid w:val="00C36730"/>
    <w:rsid w:val="00C36D1F"/>
    <w:rsid w:val="00C372A4"/>
    <w:rsid w:val="00C372E6"/>
    <w:rsid w:val="00C3730E"/>
    <w:rsid w:val="00C375E9"/>
    <w:rsid w:val="00C37B24"/>
    <w:rsid w:val="00C37E37"/>
    <w:rsid w:val="00C40103"/>
    <w:rsid w:val="00C404B7"/>
    <w:rsid w:val="00C408F0"/>
    <w:rsid w:val="00C40B30"/>
    <w:rsid w:val="00C41183"/>
    <w:rsid w:val="00C412CE"/>
    <w:rsid w:val="00C4199B"/>
    <w:rsid w:val="00C41C1C"/>
    <w:rsid w:val="00C41F66"/>
    <w:rsid w:val="00C421E2"/>
    <w:rsid w:val="00C422FB"/>
    <w:rsid w:val="00C42519"/>
    <w:rsid w:val="00C425EE"/>
    <w:rsid w:val="00C42970"/>
    <w:rsid w:val="00C42F0D"/>
    <w:rsid w:val="00C430E7"/>
    <w:rsid w:val="00C433B4"/>
    <w:rsid w:val="00C435DE"/>
    <w:rsid w:val="00C4383A"/>
    <w:rsid w:val="00C439B0"/>
    <w:rsid w:val="00C43C61"/>
    <w:rsid w:val="00C44102"/>
    <w:rsid w:val="00C4413C"/>
    <w:rsid w:val="00C441C9"/>
    <w:rsid w:val="00C4479E"/>
    <w:rsid w:val="00C44994"/>
    <w:rsid w:val="00C44B8D"/>
    <w:rsid w:val="00C44C7E"/>
    <w:rsid w:val="00C45079"/>
    <w:rsid w:val="00C462CC"/>
    <w:rsid w:val="00C46418"/>
    <w:rsid w:val="00C46930"/>
    <w:rsid w:val="00C469A6"/>
    <w:rsid w:val="00C46A27"/>
    <w:rsid w:val="00C46AFB"/>
    <w:rsid w:val="00C46B46"/>
    <w:rsid w:val="00C47197"/>
    <w:rsid w:val="00C4731E"/>
    <w:rsid w:val="00C47331"/>
    <w:rsid w:val="00C47527"/>
    <w:rsid w:val="00C47693"/>
    <w:rsid w:val="00C479ED"/>
    <w:rsid w:val="00C47A29"/>
    <w:rsid w:val="00C47A85"/>
    <w:rsid w:val="00C47AA4"/>
    <w:rsid w:val="00C47CCF"/>
    <w:rsid w:val="00C47DCE"/>
    <w:rsid w:val="00C50440"/>
    <w:rsid w:val="00C506D4"/>
    <w:rsid w:val="00C50815"/>
    <w:rsid w:val="00C50A85"/>
    <w:rsid w:val="00C50B92"/>
    <w:rsid w:val="00C50BDC"/>
    <w:rsid w:val="00C50D59"/>
    <w:rsid w:val="00C50E5A"/>
    <w:rsid w:val="00C51012"/>
    <w:rsid w:val="00C510DC"/>
    <w:rsid w:val="00C514FE"/>
    <w:rsid w:val="00C515D9"/>
    <w:rsid w:val="00C51A4B"/>
    <w:rsid w:val="00C51B24"/>
    <w:rsid w:val="00C52140"/>
    <w:rsid w:val="00C52299"/>
    <w:rsid w:val="00C5231B"/>
    <w:rsid w:val="00C52325"/>
    <w:rsid w:val="00C52341"/>
    <w:rsid w:val="00C5271B"/>
    <w:rsid w:val="00C5284B"/>
    <w:rsid w:val="00C52921"/>
    <w:rsid w:val="00C52ABF"/>
    <w:rsid w:val="00C52C11"/>
    <w:rsid w:val="00C52C19"/>
    <w:rsid w:val="00C5309B"/>
    <w:rsid w:val="00C532E3"/>
    <w:rsid w:val="00C53611"/>
    <w:rsid w:val="00C537A6"/>
    <w:rsid w:val="00C5395D"/>
    <w:rsid w:val="00C53A61"/>
    <w:rsid w:val="00C53FAB"/>
    <w:rsid w:val="00C54254"/>
    <w:rsid w:val="00C545CD"/>
    <w:rsid w:val="00C547B5"/>
    <w:rsid w:val="00C54BA3"/>
    <w:rsid w:val="00C54C48"/>
    <w:rsid w:val="00C54E1B"/>
    <w:rsid w:val="00C55808"/>
    <w:rsid w:val="00C558AF"/>
    <w:rsid w:val="00C558DA"/>
    <w:rsid w:val="00C55B86"/>
    <w:rsid w:val="00C55CF6"/>
    <w:rsid w:val="00C55D96"/>
    <w:rsid w:val="00C55EE4"/>
    <w:rsid w:val="00C55F27"/>
    <w:rsid w:val="00C55F29"/>
    <w:rsid w:val="00C55F5D"/>
    <w:rsid w:val="00C5617C"/>
    <w:rsid w:val="00C561BB"/>
    <w:rsid w:val="00C5621A"/>
    <w:rsid w:val="00C56351"/>
    <w:rsid w:val="00C5678D"/>
    <w:rsid w:val="00C56A67"/>
    <w:rsid w:val="00C56CE6"/>
    <w:rsid w:val="00C56CEA"/>
    <w:rsid w:val="00C56CF8"/>
    <w:rsid w:val="00C56E3C"/>
    <w:rsid w:val="00C570EB"/>
    <w:rsid w:val="00C5725E"/>
    <w:rsid w:val="00C573F9"/>
    <w:rsid w:val="00C573FC"/>
    <w:rsid w:val="00C574AC"/>
    <w:rsid w:val="00C575D9"/>
    <w:rsid w:val="00C5771D"/>
    <w:rsid w:val="00C5790F"/>
    <w:rsid w:val="00C57A0C"/>
    <w:rsid w:val="00C57E38"/>
    <w:rsid w:val="00C6014E"/>
    <w:rsid w:val="00C60889"/>
    <w:rsid w:val="00C6096A"/>
    <w:rsid w:val="00C60B03"/>
    <w:rsid w:val="00C60DC4"/>
    <w:rsid w:val="00C611EE"/>
    <w:rsid w:val="00C61601"/>
    <w:rsid w:val="00C616CD"/>
    <w:rsid w:val="00C6187F"/>
    <w:rsid w:val="00C618C4"/>
    <w:rsid w:val="00C618E9"/>
    <w:rsid w:val="00C61C17"/>
    <w:rsid w:val="00C61CF0"/>
    <w:rsid w:val="00C61D9D"/>
    <w:rsid w:val="00C61E16"/>
    <w:rsid w:val="00C61E36"/>
    <w:rsid w:val="00C61FBF"/>
    <w:rsid w:val="00C6241B"/>
    <w:rsid w:val="00C62553"/>
    <w:rsid w:val="00C6276E"/>
    <w:rsid w:val="00C627DF"/>
    <w:rsid w:val="00C62927"/>
    <w:rsid w:val="00C6293A"/>
    <w:rsid w:val="00C629AB"/>
    <w:rsid w:val="00C629F4"/>
    <w:rsid w:val="00C62E4D"/>
    <w:rsid w:val="00C63054"/>
    <w:rsid w:val="00C6331E"/>
    <w:rsid w:val="00C63851"/>
    <w:rsid w:val="00C63D2A"/>
    <w:rsid w:val="00C63E07"/>
    <w:rsid w:val="00C640AA"/>
    <w:rsid w:val="00C647E0"/>
    <w:rsid w:val="00C64A57"/>
    <w:rsid w:val="00C650C3"/>
    <w:rsid w:val="00C65237"/>
    <w:rsid w:val="00C65881"/>
    <w:rsid w:val="00C65D06"/>
    <w:rsid w:val="00C65E62"/>
    <w:rsid w:val="00C65E84"/>
    <w:rsid w:val="00C6655A"/>
    <w:rsid w:val="00C66567"/>
    <w:rsid w:val="00C666AF"/>
    <w:rsid w:val="00C668B0"/>
    <w:rsid w:val="00C668EC"/>
    <w:rsid w:val="00C66A4C"/>
    <w:rsid w:val="00C66B7C"/>
    <w:rsid w:val="00C66CB9"/>
    <w:rsid w:val="00C66D7A"/>
    <w:rsid w:val="00C66E1F"/>
    <w:rsid w:val="00C67045"/>
    <w:rsid w:val="00C675EC"/>
    <w:rsid w:val="00C677AC"/>
    <w:rsid w:val="00C67B3B"/>
    <w:rsid w:val="00C67B9E"/>
    <w:rsid w:val="00C67CAC"/>
    <w:rsid w:val="00C67D47"/>
    <w:rsid w:val="00C700A7"/>
    <w:rsid w:val="00C705B6"/>
    <w:rsid w:val="00C707AA"/>
    <w:rsid w:val="00C7135B"/>
    <w:rsid w:val="00C7150A"/>
    <w:rsid w:val="00C71765"/>
    <w:rsid w:val="00C71832"/>
    <w:rsid w:val="00C71C1E"/>
    <w:rsid w:val="00C71C97"/>
    <w:rsid w:val="00C71D36"/>
    <w:rsid w:val="00C71E4C"/>
    <w:rsid w:val="00C72166"/>
    <w:rsid w:val="00C722DC"/>
    <w:rsid w:val="00C725B5"/>
    <w:rsid w:val="00C72BE1"/>
    <w:rsid w:val="00C72CBC"/>
    <w:rsid w:val="00C72CD4"/>
    <w:rsid w:val="00C72F9F"/>
    <w:rsid w:val="00C7317E"/>
    <w:rsid w:val="00C735C6"/>
    <w:rsid w:val="00C73681"/>
    <w:rsid w:val="00C737B6"/>
    <w:rsid w:val="00C73E9B"/>
    <w:rsid w:val="00C74032"/>
    <w:rsid w:val="00C74096"/>
    <w:rsid w:val="00C7457E"/>
    <w:rsid w:val="00C74FF3"/>
    <w:rsid w:val="00C75514"/>
    <w:rsid w:val="00C75A88"/>
    <w:rsid w:val="00C75CC8"/>
    <w:rsid w:val="00C75D72"/>
    <w:rsid w:val="00C75E20"/>
    <w:rsid w:val="00C75EBF"/>
    <w:rsid w:val="00C76063"/>
    <w:rsid w:val="00C76094"/>
    <w:rsid w:val="00C76219"/>
    <w:rsid w:val="00C76503"/>
    <w:rsid w:val="00C76575"/>
    <w:rsid w:val="00C76595"/>
    <w:rsid w:val="00C7695A"/>
    <w:rsid w:val="00C76AC8"/>
    <w:rsid w:val="00C77181"/>
    <w:rsid w:val="00C77183"/>
    <w:rsid w:val="00C771EC"/>
    <w:rsid w:val="00C772C4"/>
    <w:rsid w:val="00C7763D"/>
    <w:rsid w:val="00C77990"/>
    <w:rsid w:val="00C80061"/>
    <w:rsid w:val="00C80421"/>
    <w:rsid w:val="00C804B1"/>
    <w:rsid w:val="00C806D7"/>
    <w:rsid w:val="00C8089F"/>
    <w:rsid w:val="00C80E9D"/>
    <w:rsid w:val="00C810A5"/>
    <w:rsid w:val="00C81479"/>
    <w:rsid w:val="00C814D7"/>
    <w:rsid w:val="00C81755"/>
    <w:rsid w:val="00C81962"/>
    <w:rsid w:val="00C81A35"/>
    <w:rsid w:val="00C81B4C"/>
    <w:rsid w:val="00C81C0F"/>
    <w:rsid w:val="00C81C8A"/>
    <w:rsid w:val="00C81E80"/>
    <w:rsid w:val="00C81F00"/>
    <w:rsid w:val="00C82130"/>
    <w:rsid w:val="00C82355"/>
    <w:rsid w:val="00C827B3"/>
    <w:rsid w:val="00C829BF"/>
    <w:rsid w:val="00C82A0F"/>
    <w:rsid w:val="00C82C75"/>
    <w:rsid w:val="00C82FA4"/>
    <w:rsid w:val="00C831A2"/>
    <w:rsid w:val="00C8328C"/>
    <w:rsid w:val="00C836EB"/>
    <w:rsid w:val="00C8397F"/>
    <w:rsid w:val="00C83ADB"/>
    <w:rsid w:val="00C83D0A"/>
    <w:rsid w:val="00C83E29"/>
    <w:rsid w:val="00C84226"/>
    <w:rsid w:val="00C84519"/>
    <w:rsid w:val="00C84597"/>
    <w:rsid w:val="00C84601"/>
    <w:rsid w:val="00C846E4"/>
    <w:rsid w:val="00C84B48"/>
    <w:rsid w:val="00C84C51"/>
    <w:rsid w:val="00C850B8"/>
    <w:rsid w:val="00C8526A"/>
    <w:rsid w:val="00C854DE"/>
    <w:rsid w:val="00C85618"/>
    <w:rsid w:val="00C85809"/>
    <w:rsid w:val="00C859F2"/>
    <w:rsid w:val="00C85B29"/>
    <w:rsid w:val="00C85E05"/>
    <w:rsid w:val="00C86179"/>
    <w:rsid w:val="00C864B9"/>
    <w:rsid w:val="00C86584"/>
    <w:rsid w:val="00C8670B"/>
    <w:rsid w:val="00C868E8"/>
    <w:rsid w:val="00C86EE2"/>
    <w:rsid w:val="00C874CB"/>
    <w:rsid w:val="00C87A9F"/>
    <w:rsid w:val="00C87B02"/>
    <w:rsid w:val="00C87DAF"/>
    <w:rsid w:val="00C87F6F"/>
    <w:rsid w:val="00C90563"/>
    <w:rsid w:val="00C9073A"/>
    <w:rsid w:val="00C90A81"/>
    <w:rsid w:val="00C90C26"/>
    <w:rsid w:val="00C90E96"/>
    <w:rsid w:val="00C90EAA"/>
    <w:rsid w:val="00C90EF1"/>
    <w:rsid w:val="00C911D2"/>
    <w:rsid w:val="00C91206"/>
    <w:rsid w:val="00C91248"/>
    <w:rsid w:val="00C91388"/>
    <w:rsid w:val="00C915A4"/>
    <w:rsid w:val="00C91670"/>
    <w:rsid w:val="00C91849"/>
    <w:rsid w:val="00C91E7F"/>
    <w:rsid w:val="00C92139"/>
    <w:rsid w:val="00C9276E"/>
    <w:rsid w:val="00C92A6C"/>
    <w:rsid w:val="00C92C02"/>
    <w:rsid w:val="00C92C03"/>
    <w:rsid w:val="00C92F12"/>
    <w:rsid w:val="00C9340F"/>
    <w:rsid w:val="00C9350F"/>
    <w:rsid w:val="00C9361D"/>
    <w:rsid w:val="00C93758"/>
    <w:rsid w:val="00C93B8D"/>
    <w:rsid w:val="00C94036"/>
    <w:rsid w:val="00C9406A"/>
    <w:rsid w:val="00C94077"/>
    <w:rsid w:val="00C94371"/>
    <w:rsid w:val="00C94720"/>
    <w:rsid w:val="00C94B15"/>
    <w:rsid w:val="00C94BFE"/>
    <w:rsid w:val="00C94FA6"/>
    <w:rsid w:val="00C95009"/>
    <w:rsid w:val="00C9593D"/>
    <w:rsid w:val="00C959E6"/>
    <w:rsid w:val="00C95DF6"/>
    <w:rsid w:val="00C9604F"/>
    <w:rsid w:val="00C960C5"/>
    <w:rsid w:val="00C960EE"/>
    <w:rsid w:val="00C96403"/>
    <w:rsid w:val="00C96609"/>
    <w:rsid w:val="00C9689D"/>
    <w:rsid w:val="00C96AD6"/>
    <w:rsid w:val="00C96B5D"/>
    <w:rsid w:val="00C96B8C"/>
    <w:rsid w:val="00C96CB7"/>
    <w:rsid w:val="00C96CEF"/>
    <w:rsid w:val="00C96E1E"/>
    <w:rsid w:val="00C9711E"/>
    <w:rsid w:val="00C97256"/>
    <w:rsid w:val="00C9726F"/>
    <w:rsid w:val="00C974EE"/>
    <w:rsid w:val="00C978A2"/>
    <w:rsid w:val="00C97B03"/>
    <w:rsid w:val="00C97BDF"/>
    <w:rsid w:val="00CA0230"/>
    <w:rsid w:val="00CA027A"/>
    <w:rsid w:val="00CA02D5"/>
    <w:rsid w:val="00CA04BD"/>
    <w:rsid w:val="00CA069A"/>
    <w:rsid w:val="00CA075C"/>
    <w:rsid w:val="00CA0B7F"/>
    <w:rsid w:val="00CA0FFB"/>
    <w:rsid w:val="00CA11BE"/>
    <w:rsid w:val="00CA129C"/>
    <w:rsid w:val="00CA16B7"/>
    <w:rsid w:val="00CA1BDC"/>
    <w:rsid w:val="00CA1E01"/>
    <w:rsid w:val="00CA1F60"/>
    <w:rsid w:val="00CA200F"/>
    <w:rsid w:val="00CA20A3"/>
    <w:rsid w:val="00CA22A0"/>
    <w:rsid w:val="00CA23EA"/>
    <w:rsid w:val="00CA2778"/>
    <w:rsid w:val="00CA29F4"/>
    <w:rsid w:val="00CA2C94"/>
    <w:rsid w:val="00CA2D78"/>
    <w:rsid w:val="00CA2E00"/>
    <w:rsid w:val="00CA34DF"/>
    <w:rsid w:val="00CA358D"/>
    <w:rsid w:val="00CA3A77"/>
    <w:rsid w:val="00CA3BDC"/>
    <w:rsid w:val="00CA3E40"/>
    <w:rsid w:val="00CA3F1C"/>
    <w:rsid w:val="00CA41F2"/>
    <w:rsid w:val="00CA42CE"/>
    <w:rsid w:val="00CA4342"/>
    <w:rsid w:val="00CA4505"/>
    <w:rsid w:val="00CA4B32"/>
    <w:rsid w:val="00CA4B8C"/>
    <w:rsid w:val="00CA51E1"/>
    <w:rsid w:val="00CA52C4"/>
    <w:rsid w:val="00CA5768"/>
    <w:rsid w:val="00CA6B73"/>
    <w:rsid w:val="00CA6E4F"/>
    <w:rsid w:val="00CA7898"/>
    <w:rsid w:val="00CB0260"/>
    <w:rsid w:val="00CB04C9"/>
    <w:rsid w:val="00CB0FB3"/>
    <w:rsid w:val="00CB1712"/>
    <w:rsid w:val="00CB18CB"/>
    <w:rsid w:val="00CB1B6F"/>
    <w:rsid w:val="00CB2167"/>
    <w:rsid w:val="00CB2736"/>
    <w:rsid w:val="00CB28EF"/>
    <w:rsid w:val="00CB2AE8"/>
    <w:rsid w:val="00CB32FB"/>
    <w:rsid w:val="00CB3408"/>
    <w:rsid w:val="00CB360A"/>
    <w:rsid w:val="00CB37C7"/>
    <w:rsid w:val="00CB3AF8"/>
    <w:rsid w:val="00CB3D42"/>
    <w:rsid w:val="00CB3DA6"/>
    <w:rsid w:val="00CB3ED7"/>
    <w:rsid w:val="00CB4539"/>
    <w:rsid w:val="00CB47B1"/>
    <w:rsid w:val="00CB4A4D"/>
    <w:rsid w:val="00CB4D0A"/>
    <w:rsid w:val="00CB4EB0"/>
    <w:rsid w:val="00CB4ED4"/>
    <w:rsid w:val="00CB4FF0"/>
    <w:rsid w:val="00CB51B8"/>
    <w:rsid w:val="00CB5369"/>
    <w:rsid w:val="00CB55E4"/>
    <w:rsid w:val="00CB580C"/>
    <w:rsid w:val="00CB59D8"/>
    <w:rsid w:val="00CB5A21"/>
    <w:rsid w:val="00CB5AD7"/>
    <w:rsid w:val="00CB5DCE"/>
    <w:rsid w:val="00CB5E23"/>
    <w:rsid w:val="00CB5FF0"/>
    <w:rsid w:val="00CB61B1"/>
    <w:rsid w:val="00CB6362"/>
    <w:rsid w:val="00CB63B5"/>
    <w:rsid w:val="00CB643F"/>
    <w:rsid w:val="00CB6D68"/>
    <w:rsid w:val="00CB6F02"/>
    <w:rsid w:val="00CB7389"/>
    <w:rsid w:val="00CB77DA"/>
    <w:rsid w:val="00CB781B"/>
    <w:rsid w:val="00CB7AE0"/>
    <w:rsid w:val="00CB7AEF"/>
    <w:rsid w:val="00CB7C2B"/>
    <w:rsid w:val="00CC017B"/>
    <w:rsid w:val="00CC01B9"/>
    <w:rsid w:val="00CC0873"/>
    <w:rsid w:val="00CC095D"/>
    <w:rsid w:val="00CC0C0D"/>
    <w:rsid w:val="00CC0ECD"/>
    <w:rsid w:val="00CC0FB5"/>
    <w:rsid w:val="00CC118C"/>
    <w:rsid w:val="00CC14D0"/>
    <w:rsid w:val="00CC155D"/>
    <w:rsid w:val="00CC1755"/>
    <w:rsid w:val="00CC1836"/>
    <w:rsid w:val="00CC1C73"/>
    <w:rsid w:val="00CC1D67"/>
    <w:rsid w:val="00CC200C"/>
    <w:rsid w:val="00CC2192"/>
    <w:rsid w:val="00CC2507"/>
    <w:rsid w:val="00CC28FB"/>
    <w:rsid w:val="00CC2AE3"/>
    <w:rsid w:val="00CC2FC5"/>
    <w:rsid w:val="00CC3173"/>
    <w:rsid w:val="00CC31DA"/>
    <w:rsid w:val="00CC3966"/>
    <w:rsid w:val="00CC3C79"/>
    <w:rsid w:val="00CC3CE6"/>
    <w:rsid w:val="00CC3D1B"/>
    <w:rsid w:val="00CC4092"/>
    <w:rsid w:val="00CC413D"/>
    <w:rsid w:val="00CC43F4"/>
    <w:rsid w:val="00CC443B"/>
    <w:rsid w:val="00CC451D"/>
    <w:rsid w:val="00CC4897"/>
    <w:rsid w:val="00CC4D9A"/>
    <w:rsid w:val="00CC5417"/>
    <w:rsid w:val="00CC5868"/>
    <w:rsid w:val="00CC59BE"/>
    <w:rsid w:val="00CC59DB"/>
    <w:rsid w:val="00CC5A94"/>
    <w:rsid w:val="00CC5AE1"/>
    <w:rsid w:val="00CC5C3C"/>
    <w:rsid w:val="00CC5CCA"/>
    <w:rsid w:val="00CC6503"/>
    <w:rsid w:val="00CC6545"/>
    <w:rsid w:val="00CC65A8"/>
    <w:rsid w:val="00CC6607"/>
    <w:rsid w:val="00CC6610"/>
    <w:rsid w:val="00CC6843"/>
    <w:rsid w:val="00CC6932"/>
    <w:rsid w:val="00CC704E"/>
    <w:rsid w:val="00CC706D"/>
    <w:rsid w:val="00CC714E"/>
    <w:rsid w:val="00CC7191"/>
    <w:rsid w:val="00CC71DC"/>
    <w:rsid w:val="00CC75BE"/>
    <w:rsid w:val="00CC7E5D"/>
    <w:rsid w:val="00CC7FA4"/>
    <w:rsid w:val="00CD0252"/>
    <w:rsid w:val="00CD0464"/>
    <w:rsid w:val="00CD051C"/>
    <w:rsid w:val="00CD06F3"/>
    <w:rsid w:val="00CD0765"/>
    <w:rsid w:val="00CD077C"/>
    <w:rsid w:val="00CD0CD1"/>
    <w:rsid w:val="00CD0F4D"/>
    <w:rsid w:val="00CD1350"/>
    <w:rsid w:val="00CD161F"/>
    <w:rsid w:val="00CD16EB"/>
    <w:rsid w:val="00CD183B"/>
    <w:rsid w:val="00CD1841"/>
    <w:rsid w:val="00CD1E92"/>
    <w:rsid w:val="00CD1EB6"/>
    <w:rsid w:val="00CD2052"/>
    <w:rsid w:val="00CD23D2"/>
    <w:rsid w:val="00CD24FD"/>
    <w:rsid w:val="00CD2653"/>
    <w:rsid w:val="00CD2778"/>
    <w:rsid w:val="00CD29AA"/>
    <w:rsid w:val="00CD2D13"/>
    <w:rsid w:val="00CD3198"/>
    <w:rsid w:val="00CD335F"/>
    <w:rsid w:val="00CD358B"/>
    <w:rsid w:val="00CD387D"/>
    <w:rsid w:val="00CD389B"/>
    <w:rsid w:val="00CD3AD1"/>
    <w:rsid w:val="00CD3BF7"/>
    <w:rsid w:val="00CD3D53"/>
    <w:rsid w:val="00CD3ECB"/>
    <w:rsid w:val="00CD3EF7"/>
    <w:rsid w:val="00CD47EF"/>
    <w:rsid w:val="00CD4DC7"/>
    <w:rsid w:val="00CD4EDE"/>
    <w:rsid w:val="00CD55EA"/>
    <w:rsid w:val="00CD5A15"/>
    <w:rsid w:val="00CD5BE1"/>
    <w:rsid w:val="00CD5D14"/>
    <w:rsid w:val="00CD5DED"/>
    <w:rsid w:val="00CD5FD4"/>
    <w:rsid w:val="00CD613C"/>
    <w:rsid w:val="00CD65C8"/>
    <w:rsid w:val="00CD6E55"/>
    <w:rsid w:val="00CD71EA"/>
    <w:rsid w:val="00CD75C9"/>
    <w:rsid w:val="00CD761E"/>
    <w:rsid w:val="00CD786C"/>
    <w:rsid w:val="00CD79A1"/>
    <w:rsid w:val="00CD7C72"/>
    <w:rsid w:val="00CD7EE8"/>
    <w:rsid w:val="00CE025F"/>
    <w:rsid w:val="00CE044C"/>
    <w:rsid w:val="00CE07F3"/>
    <w:rsid w:val="00CE0A2B"/>
    <w:rsid w:val="00CE0BD5"/>
    <w:rsid w:val="00CE0C1A"/>
    <w:rsid w:val="00CE0F6B"/>
    <w:rsid w:val="00CE1285"/>
    <w:rsid w:val="00CE13E7"/>
    <w:rsid w:val="00CE18C0"/>
    <w:rsid w:val="00CE1AA1"/>
    <w:rsid w:val="00CE1CCD"/>
    <w:rsid w:val="00CE1EC1"/>
    <w:rsid w:val="00CE1EEA"/>
    <w:rsid w:val="00CE204D"/>
    <w:rsid w:val="00CE20BD"/>
    <w:rsid w:val="00CE2209"/>
    <w:rsid w:val="00CE22B9"/>
    <w:rsid w:val="00CE2677"/>
    <w:rsid w:val="00CE2918"/>
    <w:rsid w:val="00CE2993"/>
    <w:rsid w:val="00CE2A59"/>
    <w:rsid w:val="00CE2D8F"/>
    <w:rsid w:val="00CE31F3"/>
    <w:rsid w:val="00CE3211"/>
    <w:rsid w:val="00CE325D"/>
    <w:rsid w:val="00CE3261"/>
    <w:rsid w:val="00CE330E"/>
    <w:rsid w:val="00CE33E7"/>
    <w:rsid w:val="00CE3842"/>
    <w:rsid w:val="00CE3A1D"/>
    <w:rsid w:val="00CE3AEF"/>
    <w:rsid w:val="00CE3C98"/>
    <w:rsid w:val="00CE412A"/>
    <w:rsid w:val="00CE426C"/>
    <w:rsid w:val="00CE4310"/>
    <w:rsid w:val="00CE4322"/>
    <w:rsid w:val="00CE4457"/>
    <w:rsid w:val="00CE4468"/>
    <w:rsid w:val="00CE464F"/>
    <w:rsid w:val="00CE4866"/>
    <w:rsid w:val="00CE4893"/>
    <w:rsid w:val="00CE4D49"/>
    <w:rsid w:val="00CE4F60"/>
    <w:rsid w:val="00CE508D"/>
    <w:rsid w:val="00CE5166"/>
    <w:rsid w:val="00CE5296"/>
    <w:rsid w:val="00CE570D"/>
    <w:rsid w:val="00CE5775"/>
    <w:rsid w:val="00CE5A32"/>
    <w:rsid w:val="00CE5A92"/>
    <w:rsid w:val="00CE5D0A"/>
    <w:rsid w:val="00CE5E21"/>
    <w:rsid w:val="00CE5E95"/>
    <w:rsid w:val="00CE5EFD"/>
    <w:rsid w:val="00CE5F9E"/>
    <w:rsid w:val="00CE6361"/>
    <w:rsid w:val="00CE65E5"/>
    <w:rsid w:val="00CE6702"/>
    <w:rsid w:val="00CE6897"/>
    <w:rsid w:val="00CE6C88"/>
    <w:rsid w:val="00CE6CA4"/>
    <w:rsid w:val="00CE6DB5"/>
    <w:rsid w:val="00CE6E0C"/>
    <w:rsid w:val="00CE7276"/>
    <w:rsid w:val="00CE7717"/>
    <w:rsid w:val="00CE795A"/>
    <w:rsid w:val="00CE7B49"/>
    <w:rsid w:val="00CE7BBB"/>
    <w:rsid w:val="00CE7FA0"/>
    <w:rsid w:val="00CF0157"/>
    <w:rsid w:val="00CF020A"/>
    <w:rsid w:val="00CF02AD"/>
    <w:rsid w:val="00CF057B"/>
    <w:rsid w:val="00CF07AA"/>
    <w:rsid w:val="00CF0904"/>
    <w:rsid w:val="00CF0C04"/>
    <w:rsid w:val="00CF0D1F"/>
    <w:rsid w:val="00CF0DDE"/>
    <w:rsid w:val="00CF13B1"/>
    <w:rsid w:val="00CF1777"/>
    <w:rsid w:val="00CF180F"/>
    <w:rsid w:val="00CF185E"/>
    <w:rsid w:val="00CF1918"/>
    <w:rsid w:val="00CF1935"/>
    <w:rsid w:val="00CF1A09"/>
    <w:rsid w:val="00CF1B2E"/>
    <w:rsid w:val="00CF1EF0"/>
    <w:rsid w:val="00CF218C"/>
    <w:rsid w:val="00CF28C2"/>
    <w:rsid w:val="00CF2AB8"/>
    <w:rsid w:val="00CF2B27"/>
    <w:rsid w:val="00CF2EC2"/>
    <w:rsid w:val="00CF3075"/>
    <w:rsid w:val="00CF3611"/>
    <w:rsid w:val="00CF3B5E"/>
    <w:rsid w:val="00CF3BE3"/>
    <w:rsid w:val="00CF408E"/>
    <w:rsid w:val="00CF4101"/>
    <w:rsid w:val="00CF4340"/>
    <w:rsid w:val="00CF44FA"/>
    <w:rsid w:val="00CF4E6B"/>
    <w:rsid w:val="00CF4F0E"/>
    <w:rsid w:val="00CF4F2F"/>
    <w:rsid w:val="00CF4FED"/>
    <w:rsid w:val="00CF52CE"/>
    <w:rsid w:val="00CF534A"/>
    <w:rsid w:val="00CF54FD"/>
    <w:rsid w:val="00CF552D"/>
    <w:rsid w:val="00CF560C"/>
    <w:rsid w:val="00CF580D"/>
    <w:rsid w:val="00CF58F1"/>
    <w:rsid w:val="00CF59CF"/>
    <w:rsid w:val="00CF59E3"/>
    <w:rsid w:val="00CF5CA3"/>
    <w:rsid w:val="00CF5D5D"/>
    <w:rsid w:val="00CF5E5E"/>
    <w:rsid w:val="00CF5E97"/>
    <w:rsid w:val="00CF5F5B"/>
    <w:rsid w:val="00CF61E2"/>
    <w:rsid w:val="00CF6275"/>
    <w:rsid w:val="00CF62A2"/>
    <w:rsid w:val="00CF6512"/>
    <w:rsid w:val="00CF6693"/>
    <w:rsid w:val="00CF696A"/>
    <w:rsid w:val="00CF6E92"/>
    <w:rsid w:val="00CF7047"/>
    <w:rsid w:val="00CF7629"/>
    <w:rsid w:val="00CF7792"/>
    <w:rsid w:val="00CF7D80"/>
    <w:rsid w:val="00D000FD"/>
    <w:rsid w:val="00D002F2"/>
    <w:rsid w:val="00D0041D"/>
    <w:rsid w:val="00D00A42"/>
    <w:rsid w:val="00D00ABD"/>
    <w:rsid w:val="00D00CDB"/>
    <w:rsid w:val="00D00E54"/>
    <w:rsid w:val="00D00FF0"/>
    <w:rsid w:val="00D00FF3"/>
    <w:rsid w:val="00D01147"/>
    <w:rsid w:val="00D01164"/>
    <w:rsid w:val="00D011E6"/>
    <w:rsid w:val="00D0149F"/>
    <w:rsid w:val="00D01540"/>
    <w:rsid w:val="00D01588"/>
    <w:rsid w:val="00D0162A"/>
    <w:rsid w:val="00D01704"/>
    <w:rsid w:val="00D017AB"/>
    <w:rsid w:val="00D0186F"/>
    <w:rsid w:val="00D018BD"/>
    <w:rsid w:val="00D01A23"/>
    <w:rsid w:val="00D01BDD"/>
    <w:rsid w:val="00D0226D"/>
    <w:rsid w:val="00D0233D"/>
    <w:rsid w:val="00D023E6"/>
    <w:rsid w:val="00D02456"/>
    <w:rsid w:val="00D0260A"/>
    <w:rsid w:val="00D02635"/>
    <w:rsid w:val="00D02859"/>
    <w:rsid w:val="00D0296A"/>
    <w:rsid w:val="00D02992"/>
    <w:rsid w:val="00D02E15"/>
    <w:rsid w:val="00D03774"/>
    <w:rsid w:val="00D0384D"/>
    <w:rsid w:val="00D03E28"/>
    <w:rsid w:val="00D03F38"/>
    <w:rsid w:val="00D03F41"/>
    <w:rsid w:val="00D03FD1"/>
    <w:rsid w:val="00D04344"/>
    <w:rsid w:val="00D04420"/>
    <w:rsid w:val="00D04EBD"/>
    <w:rsid w:val="00D04ECD"/>
    <w:rsid w:val="00D04FB5"/>
    <w:rsid w:val="00D0504E"/>
    <w:rsid w:val="00D0574D"/>
    <w:rsid w:val="00D058AD"/>
    <w:rsid w:val="00D05A8B"/>
    <w:rsid w:val="00D05AE8"/>
    <w:rsid w:val="00D063DF"/>
    <w:rsid w:val="00D06713"/>
    <w:rsid w:val="00D06C2D"/>
    <w:rsid w:val="00D06D38"/>
    <w:rsid w:val="00D071FB"/>
    <w:rsid w:val="00D071FF"/>
    <w:rsid w:val="00D073C4"/>
    <w:rsid w:val="00D07A8A"/>
    <w:rsid w:val="00D07C9E"/>
    <w:rsid w:val="00D07D94"/>
    <w:rsid w:val="00D07FDD"/>
    <w:rsid w:val="00D100A8"/>
    <w:rsid w:val="00D10128"/>
    <w:rsid w:val="00D1060B"/>
    <w:rsid w:val="00D1070D"/>
    <w:rsid w:val="00D10ADD"/>
    <w:rsid w:val="00D11564"/>
    <w:rsid w:val="00D117BB"/>
    <w:rsid w:val="00D11E56"/>
    <w:rsid w:val="00D11F7C"/>
    <w:rsid w:val="00D121DF"/>
    <w:rsid w:val="00D124C5"/>
    <w:rsid w:val="00D12547"/>
    <w:rsid w:val="00D126E6"/>
    <w:rsid w:val="00D129FF"/>
    <w:rsid w:val="00D12DAB"/>
    <w:rsid w:val="00D1316D"/>
    <w:rsid w:val="00D13484"/>
    <w:rsid w:val="00D13A7E"/>
    <w:rsid w:val="00D14227"/>
    <w:rsid w:val="00D143CC"/>
    <w:rsid w:val="00D14430"/>
    <w:rsid w:val="00D14641"/>
    <w:rsid w:val="00D14736"/>
    <w:rsid w:val="00D14B8F"/>
    <w:rsid w:val="00D14D14"/>
    <w:rsid w:val="00D14D70"/>
    <w:rsid w:val="00D1511A"/>
    <w:rsid w:val="00D15436"/>
    <w:rsid w:val="00D15457"/>
    <w:rsid w:val="00D1582D"/>
    <w:rsid w:val="00D15898"/>
    <w:rsid w:val="00D15E4F"/>
    <w:rsid w:val="00D15F8A"/>
    <w:rsid w:val="00D1610A"/>
    <w:rsid w:val="00D1653C"/>
    <w:rsid w:val="00D16695"/>
    <w:rsid w:val="00D16724"/>
    <w:rsid w:val="00D168F1"/>
    <w:rsid w:val="00D16A28"/>
    <w:rsid w:val="00D16D9B"/>
    <w:rsid w:val="00D16E80"/>
    <w:rsid w:val="00D17345"/>
    <w:rsid w:val="00D174A8"/>
    <w:rsid w:val="00D1797B"/>
    <w:rsid w:val="00D17F28"/>
    <w:rsid w:val="00D200DB"/>
    <w:rsid w:val="00D20491"/>
    <w:rsid w:val="00D2071C"/>
    <w:rsid w:val="00D20F95"/>
    <w:rsid w:val="00D21221"/>
    <w:rsid w:val="00D2129A"/>
    <w:rsid w:val="00D2135E"/>
    <w:rsid w:val="00D21762"/>
    <w:rsid w:val="00D21942"/>
    <w:rsid w:val="00D21D2B"/>
    <w:rsid w:val="00D21F72"/>
    <w:rsid w:val="00D21F87"/>
    <w:rsid w:val="00D221EB"/>
    <w:rsid w:val="00D2225F"/>
    <w:rsid w:val="00D2226C"/>
    <w:rsid w:val="00D22307"/>
    <w:rsid w:val="00D223BB"/>
    <w:rsid w:val="00D224BF"/>
    <w:rsid w:val="00D224EC"/>
    <w:rsid w:val="00D2272A"/>
    <w:rsid w:val="00D2296B"/>
    <w:rsid w:val="00D22A4C"/>
    <w:rsid w:val="00D22AD1"/>
    <w:rsid w:val="00D22FEF"/>
    <w:rsid w:val="00D230A1"/>
    <w:rsid w:val="00D23412"/>
    <w:rsid w:val="00D23599"/>
    <w:rsid w:val="00D23896"/>
    <w:rsid w:val="00D23A44"/>
    <w:rsid w:val="00D246DA"/>
    <w:rsid w:val="00D2475E"/>
    <w:rsid w:val="00D24880"/>
    <w:rsid w:val="00D24C1A"/>
    <w:rsid w:val="00D24E49"/>
    <w:rsid w:val="00D251A6"/>
    <w:rsid w:val="00D25989"/>
    <w:rsid w:val="00D2614F"/>
    <w:rsid w:val="00D26192"/>
    <w:rsid w:val="00D26345"/>
    <w:rsid w:val="00D264D6"/>
    <w:rsid w:val="00D26683"/>
    <w:rsid w:val="00D267CD"/>
    <w:rsid w:val="00D2684B"/>
    <w:rsid w:val="00D268AF"/>
    <w:rsid w:val="00D268C4"/>
    <w:rsid w:val="00D2697A"/>
    <w:rsid w:val="00D26F33"/>
    <w:rsid w:val="00D26F35"/>
    <w:rsid w:val="00D27018"/>
    <w:rsid w:val="00D2758B"/>
    <w:rsid w:val="00D27A19"/>
    <w:rsid w:val="00D27B13"/>
    <w:rsid w:val="00D302D0"/>
    <w:rsid w:val="00D303AB"/>
    <w:rsid w:val="00D3068C"/>
    <w:rsid w:val="00D30C52"/>
    <w:rsid w:val="00D30E90"/>
    <w:rsid w:val="00D317EA"/>
    <w:rsid w:val="00D31A6B"/>
    <w:rsid w:val="00D31E80"/>
    <w:rsid w:val="00D3284E"/>
    <w:rsid w:val="00D32BBE"/>
    <w:rsid w:val="00D32E45"/>
    <w:rsid w:val="00D32E9B"/>
    <w:rsid w:val="00D3370B"/>
    <w:rsid w:val="00D33736"/>
    <w:rsid w:val="00D33D56"/>
    <w:rsid w:val="00D34057"/>
    <w:rsid w:val="00D340DA"/>
    <w:rsid w:val="00D341AA"/>
    <w:rsid w:val="00D34616"/>
    <w:rsid w:val="00D34762"/>
    <w:rsid w:val="00D34A14"/>
    <w:rsid w:val="00D34A1A"/>
    <w:rsid w:val="00D34A7E"/>
    <w:rsid w:val="00D34CAD"/>
    <w:rsid w:val="00D34CB0"/>
    <w:rsid w:val="00D34CF7"/>
    <w:rsid w:val="00D34DBB"/>
    <w:rsid w:val="00D35117"/>
    <w:rsid w:val="00D3528F"/>
    <w:rsid w:val="00D35509"/>
    <w:rsid w:val="00D35A1D"/>
    <w:rsid w:val="00D35EBB"/>
    <w:rsid w:val="00D36374"/>
    <w:rsid w:val="00D363E1"/>
    <w:rsid w:val="00D36469"/>
    <w:rsid w:val="00D36855"/>
    <w:rsid w:val="00D36BA0"/>
    <w:rsid w:val="00D37103"/>
    <w:rsid w:val="00D37143"/>
    <w:rsid w:val="00D37162"/>
    <w:rsid w:val="00D372A2"/>
    <w:rsid w:val="00D373B7"/>
    <w:rsid w:val="00D378A8"/>
    <w:rsid w:val="00D40009"/>
    <w:rsid w:val="00D4004E"/>
    <w:rsid w:val="00D400DC"/>
    <w:rsid w:val="00D40767"/>
    <w:rsid w:val="00D40769"/>
    <w:rsid w:val="00D40CAE"/>
    <w:rsid w:val="00D40D0F"/>
    <w:rsid w:val="00D40D10"/>
    <w:rsid w:val="00D40F83"/>
    <w:rsid w:val="00D4103A"/>
    <w:rsid w:val="00D41136"/>
    <w:rsid w:val="00D41580"/>
    <w:rsid w:val="00D4166C"/>
    <w:rsid w:val="00D4198A"/>
    <w:rsid w:val="00D42296"/>
    <w:rsid w:val="00D42441"/>
    <w:rsid w:val="00D4282C"/>
    <w:rsid w:val="00D428D2"/>
    <w:rsid w:val="00D42A9E"/>
    <w:rsid w:val="00D43118"/>
    <w:rsid w:val="00D437BC"/>
    <w:rsid w:val="00D43961"/>
    <w:rsid w:val="00D43C29"/>
    <w:rsid w:val="00D442E0"/>
    <w:rsid w:val="00D44612"/>
    <w:rsid w:val="00D44668"/>
    <w:rsid w:val="00D448C4"/>
    <w:rsid w:val="00D44F54"/>
    <w:rsid w:val="00D45142"/>
    <w:rsid w:val="00D4586A"/>
    <w:rsid w:val="00D4596E"/>
    <w:rsid w:val="00D45977"/>
    <w:rsid w:val="00D45985"/>
    <w:rsid w:val="00D459B5"/>
    <w:rsid w:val="00D45D19"/>
    <w:rsid w:val="00D45E88"/>
    <w:rsid w:val="00D45EDD"/>
    <w:rsid w:val="00D45F7D"/>
    <w:rsid w:val="00D461EA"/>
    <w:rsid w:val="00D46395"/>
    <w:rsid w:val="00D466B8"/>
    <w:rsid w:val="00D469FE"/>
    <w:rsid w:val="00D46B1B"/>
    <w:rsid w:val="00D46D2E"/>
    <w:rsid w:val="00D46DC7"/>
    <w:rsid w:val="00D46DE9"/>
    <w:rsid w:val="00D4761F"/>
    <w:rsid w:val="00D47878"/>
    <w:rsid w:val="00D47910"/>
    <w:rsid w:val="00D47B56"/>
    <w:rsid w:val="00D50143"/>
    <w:rsid w:val="00D50312"/>
    <w:rsid w:val="00D508CC"/>
    <w:rsid w:val="00D50AEF"/>
    <w:rsid w:val="00D50DEC"/>
    <w:rsid w:val="00D51039"/>
    <w:rsid w:val="00D511D1"/>
    <w:rsid w:val="00D51200"/>
    <w:rsid w:val="00D5177B"/>
    <w:rsid w:val="00D517D2"/>
    <w:rsid w:val="00D51A1B"/>
    <w:rsid w:val="00D51AFF"/>
    <w:rsid w:val="00D51D3E"/>
    <w:rsid w:val="00D51DB6"/>
    <w:rsid w:val="00D52F48"/>
    <w:rsid w:val="00D53339"/>
    <w:rsid w:val="00D534CB"/>
    <w:rsid w:val="00D536A2"/>
    <w:rsid w:val="00D538F3"/>
    <w:rsid w:val="00D53FFD"/>
    <w:rsid w:val="00D54302"/>
    <w:rsid w:val="00D54310"/>
    <w:rsid w:val="00D54550"/>
    <w:rsid w:val="00D54CAE"/>
    <w:rsid w:val="00D54E3E"/>
    <w:rsid w:val="00D54EAE"/>
    <w:rsid w:val="00D54F34"/>
    <w:rsid w:val="00D54F82"/>
    <w:rsid w:val="00D55376"/>
    <w:rsid w:val="00D554E7"/>
    <w:rsid w:val="00D556D7"/>
    <w:rsid w:val="00D55727"/>
    <w:rsid w:val="00D55DB8"/>
    <w:rsid w:val="00D55F16"/>
    <w:rsid w:val="00D56279"/>
    <w:rsid w:val="00D56354"/>
    <w:rsid w:val="00D56427"/>
    <w:rsid w:val="00D56561"/>
    <w:rsid w:val="00D5697C"/>
    <w:rsid w:val="00D56B5C"/>
    <w:rsid w:val="00D56B93"/>
    <w:rsid w:val="00D56CE7"/>
    <w:rsid w:val="00D574AC"/>
    <w:rsid w:val="00D5754D"/>
    <w:rsid w:val="00D57761"/>
    <w:rsid w:val="00D577FB"/>
    <w:rsid w:val="00D578F9"/>
    <w:rsid w:val="00D579CD"/>
    <w:rsid w:val="00D60019"/>
    <w:rsid w:val="00D602AC"/>
    <w:rsid w:val="00D6036F"/>
    <w:rsid w:val="00D6082F"/>
    <w:rsid w:val="00D612B0"/>
    <w:rsid w:val="00D615E3"/>
    <w:rsid w:val="00D618D4"/>
    <w:rsid w:val="00D61B00"/>
    <w:rsid w:val="00D61EE4"/>
    <w:rsid w:val="00D61F81"/>
    <w:rsid w:val="00D61FC5"/>
    <w:rsid w:val="00D6229B"/>
    <w:rsid w:val="00D626D9"/>
    <w:rsid w:val="00D6283A"/>
    <w:rsid w:val="00D6291B"/>
    <w:rsid w:val="00D62CC9"/>
    <w:rsid w:val="00D62D17"/>
    <w:rsid w:val="00D62D3C"/>
    <w:rsid w:val="00D62E88"/>
    <w:rsid w:val="00D62E91"/>
    <w:rsid w:val="00D62EAA"/>
    <w:rsid w:val="00D630A3"/>
    <w:rsid w:val="00D637F5"/>
    <w:rsid w:val="00D63873"/>
    <w:rsid w:val="00D64514"/>
    <w:rsid w:val="00D6481C"/>
    <w:rsid w:val="00D64820"/>
    <w:rsid w:val="00D649A4"/>
    <w:rsid w:val="00D649B5"/>
    <w:rsid w:val="00D64C67"/>
    <w:rsid w:val="00D64CF9"/>
    <w:rsid w:val="00D64D9D"/>
    <w:rsid w:val="00D64FCD"/>
    <w:rsid w:val="00D6543E"/>
    <w:rsid w:val="00D65A8E"/>
    <w:rsid w:val="00D65B46"/>
    <w:rsid w:val="00D65E76"/>
    <w:rsid w:val="00D66229"/>
    <w:rsid w:val="00D66255"/>
    <w:rsid w:val="00D66646"/>
    <w:rsid w:val="00D6667C"/>
    <w:rsid w:val="00D66B26"/>
    <w:rsid w:val="00D66BAC"/>
    <w:rsid w:val="00D66D68"/>
    <w:rsid w:val="00D66E00"/>
    <w:rsid w:val="00D67192"/>
    <w:rsid w:val="00D672BA"/>
    <w:rsid w:val="00D67982"/>
    <w:rsid w:val="00D67E9F"/>
    <w:rsid w:val="00D70234"/>
    <w:rsid w:val="00D70579"/>
    <w:rsid w:val="00D705E9"/>
    <w:rsid w:val="00D70AD1"/>
    <w:rsid w:val="00D70BAE"/>
    <w:rsid w:val="00D71265"/>
    <w:rsid w:val="00D7140B"/>
    <w:rsid w:val="00D7165D"/>
    <w:rsid w:val="00D71B05"/>
    <w:rsid w:val="00D71EBF"/>
    <w:rsid w:val="00D71F04"/>
    <w:rsid w:val="00D7208A"/>
    <w:rsid w:val="00D720F8"/>
    <w:rsid w:val="00D722B7"/>
    <w:rsid w:val="00D72359"/>
    <w:rsid w:val="00D72375"/>
    <w:rsid w:val="00D727F2"/>
    <w:rsid w:val="00D72AA7"/>
    <w:rsid w:val="00D72C58"/>
    <w:rsid w:val="00D72D0D"/>
    <w:rsid w:val="00D730A2"/>
    <w:rsid w:val="00D7311E"/>
    <w:rsid w:val="00D737B5"/>
    <w:rsid w:val="00D73E56"/>
    <w:rsid w:val="00D73E6C"/>
    <w:rsid w:val="00D7400D"/>
    <w:rsid w:val="00D742AB"/>
    <w:rsid w:val="00D7430C"/>
    <w:rsid w:val="00D747FB"/>
    <w:rsid w:val="00D74893"/>
    <w:rsid w:val="00D74BA8"/>
    <w:rsid w:val="00D75035"/>
    <w:rsid w:val="00D75166"/>
    <w:rsid w:val="00D753DB"/>
    <w:rsid w:val="00D756F7"/>
    <w:rsid w:val="00D757DD"/>
    <w:rsid w:val="00D75948"/>
    <w:rsid w:val="00D75A6A"/>
    <w:rsid w:val="00D75B43"/>
    <w:rsid w:val="00D75EB7"/>
    <w:rsid w:val="00D75F2C"/>
    <w:rsid w:val="00D75F99"/>
    <w:rsid w:val="00D76029"/>
    <w:rsid w:val="00D765A6"/>
    <w:rsid w:val="00D769BF"/>
    <w:rsid w:val="00D76A68"/>
    <w:rsid w:val="00D76D80"/>
    <w:rsid w:val="00D76E6B"/>
    <w:rsid w:val="00D77692"/>
    <w:rsid w:val="00D77B20"/>
    <w:rsid w:val="00D80275"/>
    <w:rsid w:val="00D80340"/>
    <w:rsid w:val="00D80410"/>
    <w:rsid w:val="00D804EC"/>
    <w:rsid w:val="00D80BF9"/>
    <w:rsid w:val="00D80D14"/>
    <w:rsid w:val="00D81025"/>
    <w:rsid w:val="00D81038"/>
    <w:rsid w:val="00D81489"/>
    <w:rsid w:val="00D81796"/>
    <w:rsid w:val="00D8181D"/>
    <w:rsid w:val="00D819A3"/>
    <w:rsid w:val="00D8205B"/>
    <w:rsid w:val="00D820D1"/>
    <w:rsid w:val="00D821C7"/>
    <w:rsid w:val="00D8231F"/>
    <w:rsid w:val="00D826DC"/>
    <w:rsid w:val="00D82AAF"/>
    <w:rsid w:val="00D82D0A"/>
    <w:rsid w:val="00D83059"/>
    <w:rsid w:val="00D8323F"/>
    <w:rsid w:val="00D835A5"/>
    <w:rsid w:val="00D8361F"/>
    <w:rsid w:val="00D836C2"/>
    <w:rsid w:val="00D837DB"/>
    <w:rsid w:val="00D8391F"/>
    <w:rsid w:val="00D8395A"/>
    <w:rsid w:val="00D83A58"/>
    <w:rsid w:val="00D83D56"/>
    <w:rsid w:val="00D83FD8"/>
    <w:rsid w:val="00D84750"/>
    <w:rsid w:val="00D84967"/>
    <w:rsid w:val="00D84ED4"/>
    <w:rsid w:val="00D85490"/>
    <w:rsid w:val="00D8574D"/>
    <w:rsid w:val="00D85C77"/>
    <w:rsid w:val="00D85E7D"/>
    <w:rsid w:val="00D8646C"/>
    <w:rsid w:val="00D864EB"/>
    <w:rsid w:val="00D8661D"/>
    <w:rsid w:val="00D866B6"/>
    <w:rsid w:val="00D86A99"/>
    <w:rsid w:val="00D86BF3"/>
    <w:rsid w:val="00D86BFB"/>
    <w:rsid w:val="00D87092"/>
    <w:rsid w:val="00D871A5"/>
    <w:rsid w:val="00D8726B"/>
    <w:rsid w:val="00D8728A"/>
    <w:rsid w:val="00D876DB"/>
    <w:rsid w:val="00D87B59"/>
    <w:rsid w:val="00D90681"/>
    <w:rsid w:val="00D907B7"/>
    <w:rsid w:val="00D90C5E"/>
    <w:rsid w:val="00D90E90"/>
    <w:rsid w:val="00D90F0B"/>
    <w:rsid w:val="00D91169"/>
    <w:rsid w:val="00D912FF"/>
    <w:rsid w:val="00D91412"/>
    <w:rsid w:val="00D9143A"/>
    <w:rsid w:val="00D914C4"/>
    <w:rsid w:val="00D91591"/>
    <w:rsid w:val="00D91BDD"/>
    <w:rsid w:val="00D91F4C"/>
    <w:rsid w:val="00D91F68"/>
    <w:rsid w:val="00D92625"/>
    <w:rsid w:val="00D9263E"/>
    <w:rsid w:val="00D926A4"/>
    <w:rsid w:val="00D92732"/>
    <w:rsid w:val="00D92D4A"/>
    <w:rsid w:val="00D92FB3"/>
    <w:rsid w:val="00D93167"/>
    <w:rsid w:val="00D93CB4"/>
    <w:rsid w:val="00D94050"/>
    <w:rsid w:val="00D94755"/>
    <w:rsid w:val="00D949E0"/>
    <w:rsid w:val="00D94D11"/>
    <w:rsid w:val="00D94DA7"/>
    <w:rsid w:val="00D94F1C"/>
    <w:rsid w:val="00D9533B"/>
    <w:rsid w:val="00D95428"/>
    <w:rsid w:val="00D954D3"/>
    <w:rsid w:val="00D95507"/>
    <w:rsid w:val="00D95517"/>
    <w:rsid w:val="00D957FF"/>
    <w:rsid w:val="00D95962"/>
    <w:rsid w:val="00D95A1D"/>
    <w:rsid w:val="00D960B6"/>
    <w:rsid w:val="00D960E7"/>
    <w:rsid w:val="00D96291"/>
    <w:rsid w:val="00D964A0"/>
    <w:rsid w:val="00D965BA"/>
    <w:rsid w:val="00D96757"/>
    <w:rsid w:val="00D96A5B"/>
    <w:rsid w:val="00D96C17"/>
    <w:rsid w:val="00D96DD6"/>
    <w:rsid w:val="00D97033"/>
    <w:rsid w:val="00D971D9"/>
    <w:rsid w:val="00D974A7"/>
    <w:rsid w:val="00D97616"/>
    <w:rsid w:val="00D97AFD"/>
    <w:rsid w:val="00D97E35"/>
    <w:rsid w:val="00D97F1C"/>
    <w:rsid w:val="00DA063E"/>
    <w:rsid w:val="00DA064C"/>
    <w:rsid w:val="00DA080C"/>
    <w:rsid w:val="00DA0DF8"/>
    <w:rsid w:val="00DA0E4B"/>
    <w:rsid w:val="00DA11B7"/>
    <w:rsid w:val="00DA12BA"/>
    <w:rsid w:val="00DA13CC"/>
    <w:rsid w:val="00DA1A68"/>
    <w:rsid w:val="00DA1AE8"/>
    <w:rsid w:val="00DA1B10"/>
    <w:rsid w:val="00DA1D34"/>
    <w:rsid w:val="00DA20D2"/>
    <w:rsid w:val="00DA224C"/>
    <w:rsid w:val="00DA2375"/>
    <w:rsid w:val="00DA2DC4"/>
    <w:rsid w:val="00DA340D"/>
    <w:rsid w:val="00DA34BC"/>
    <w:rsid w:val="00DA34E4"/>
    <w:rsid w:val="00DA3949"/>
    <w:rsid w:val="00DA3B38"/>
    <w:rsid w:val="00DA4386"/>
    <w:rsid w:val="00DA4961"/>
    <w:rsid w:val="00DA4FA7"/>
    <w:rsid w:val="00DA53FB"/>
    <w:rsid w:val="00DA5887"/>
    <w:rsid w:val="00DA5A58"/>
    <w:rsid w:val="00DA5B06"/>
    <w:rsid w:val="00DA5E2C"/>
    <w:rsid w:val="00DA6140"/>
    <w:rsid w:val="00DA629D"/>
    <w:rsid w:val="00DA66F9"/>
    <w:rsid w:val="00DA734C"/>
    <w:rsid w:val="00DA73CD"/>
    <w:rsid w:val="00DA74C7"/>
    <w:rsid w:val="00DA76ED"/>
    <w:rsid w:val="00DA7B06"/>
    <w:rsid w:val="00DA7E20"/>
    <w:rsid w:val="00DB0275"/>
    <w:rsid w:val="00DB02C0"/>
    <w:rsid w:val="00DB03CA"/>
    <w:rsid w:val="00DB047E"/>
    <w:rsid w:val="00DB088A"/>
    <w:rsid w:val="00DB0B63"/>
    <w:rsid w:val="00DB0C24"/>
    <w:rsid w:val="00DB11F9"/>
    <w:rsid w:val="00DB122A"/>
    <w:rsid w:val="00DB132C"/>
    <w:rsid w:val="00DB1353"/>
    <w:rsid w:val="00DB1524"/>
    <w:rsid w:val="00DB162E"/>
    <w:rsid w:val="00DB1945"/>
    <w:rsid w:val="00DB1973"/>
    <w:rsid w:val="00DB25E6"/>
    <w:rsid w:val="00DB2EE1"/>
    <w:rsid w:val="00DB2F00"/>
    <w:rsid w:val="00DB2F38"/>
    <w:rsid w:val="00DB34F3"/>
    <w:rsid w:val="00DB3643"/>
    <w:rsid w:val="00DB3B36"/>
    <w:rsid w:val="00DB3C86"/>
    <w:rsid w:val="00DB3EA3"/>
    <w:rsid w:val="00DB4072"/>
    <w:rsid w:val="00DB4546"/>
    <w:rsid w:val="00DB4686"/>
    <w:rsid w:val="00DB46B5"/>
    <w:rsid w:val="00DB4973"/>
    <w:rsid w:val="00DB4DBA"/>
    <w:rsid w:val="00DB4FFE"/>
    <w:rsid w:val="00DB50CB"/>
    <w:rsid w:val="00DB53D9"/>
    <w:rsid w:val="00DB558B"/>
    <w:rsid w:val="00DB5696"/>
    <w:rsid w:val="00DB56A2"/>
    <w:rsid w:val="00DB5B23"/>
    <w:rsid w:val="00DB5DE8"/>
    <w:rsid w:val="00DB6188"/>
    <w:rsid w:val="00DB6372"/>
    <w:rsid w:val="00DB63FC"/>
    <w:rsid w:val="00DB6503"/>
    <w:rsid w:val="00DB680D"/>
    <w:rsid w:val="00DB6AF3"/>
    <w:rsid w:val="00DB6CB8"/>
    <w:rsid w:val="00DB6DEB"/>
    <w:rsid w:val="00DB6F63"/>
    <w:rsid w:val="00DB7D06"/>
    <w:rsid w:val="00DB7D49"/>
    <w:rsid w:val="00DB7E13"/>
    <w:rsid w:val="00DC02A5"/>
    <w:rsid w:val="00DC036A"/>
    <w:rsid w:val="00DC080C"/>
    <w:rsid w:val="00DC09C1"/>
    <w:rsid w:val="00DC0ACF"/>
    <w:rsid w:val="00DC0C1C"/>
    <w:rsid w:val="00DC12B8"/>
    <w:rsid w:val="00DC1514"/>
    <w:rsid w:val="00DC17ED"/>
    <w:rsid w:val="00DC1919"/>
    <w:rsid w:val="00DC1A74"/>
    <w:rsid w:val="00DC1BF4"/>
    <w:rsid w:val="00DC1C70"/>
    <w:rsid w:val="00DC1F91"/>
    <w:rsid w:val="00DC2056"/>
    <w:rsid w:val="00DC258D"/>
    <w:rsid w:val="00DC2951"/>
    <w:rsid w:val="00DC2E87"/>
    <w:rsid w:val="00DC2F20"/>
    <w:rsid w:val="00DC31AD"/>
    <w:rsid w:val="00DC328B"/>
    <w:rsid w:val="00DC3445"/>
    <w:rsid w:val="00DC35B1"/>
    <w:rsid w:val="00DC38B1"/>
    <w:rsid w:val="00DC39EA"/>
    <w:rsid w:val="00DC3B69"/>
    <w:rsid w:val="00DC3D80"/>
    <w:rsid w:val="00DC3ED6"/>
    <w:rsid w:val="00DC40F4"/>
    <w:rsid w:val="00DC4265"/>
    <w:rsid w:val="00DC4491"/>
    <w:rsid w:val="00DC4502"/>
    <w:rsid w:val="00DC470F"/>
    <w:rsid w:val="00DC49BC"/>
    <w:rsid w:val="00DC4A05"/>
    <w:rsid w:val="00DC4A1F"/>
    <w:rsid w:val="00DC4BF5"/>
    <w:rsid w:val="00DC4C20"/>
    <w:rsid w:val="00DC4D18"/>
    <w:rsid w:val="00DC4D2A"/>
    <w:rsid w:val="00DC4E67"/>
    <w:rsid w:val="00DC52C2"/>
    <w:rsid w:val="00DC53D9"/>
    <w:rsid w:val="00DC55F5"/>
    <w:rsid w:val="00DC5782"/>
    <w:rsid w:val="00DC58B1"/>
    <w:rsid w:val="00DC58D9"/>
    <w:rsid w:val="00DC5916"/>
    <w:rsid w:val="00DC5D6F"/>
    <w:rsid w:val="00DC5FCD"/>
    <w:rsid w:val="00DC6391"/>
    <w:rsid w:val="00DC65D0"/>
    <w:rsid w:val="00DC65F9"/>
    <w:rsid w:val="00DC6AC4"/>
    <w:rsid w:val="00DC7013"/>
    <w:rsid w:val="00DC701A"/>
    <w:rsid w:val="00DC7523"/>
    <w:rsid w:val="00DC7785"/>
    <w:rsid w:val="00DC7858"/>
    <w:rsid w:val="00DC794D"/>
    <w:rsid w:val="00DD0015"/>
    <w:rsid w:val="00DD0874"/>
    <w:rsid w:val="00DD0C53"/>
    <w:rsid w:val="00DD0DEE"/>
    <w:rsid w:val="00DD1319"/>
    <w:rsid w:val="00DD15F0"/>
    <w:rsid w:val="00DD18B7"/>
    <w:rsid w:val="00DD20E5"/>
    <w:rsid w:val="00DD2172"/>
    <w:rsid w:val="00DD24A2"/>
    <w:rsid w:val="00DD2522"/>
    <w:rsid w:val="00DD2731"/>
    <w:rsid w:val="00DD28A8"/>
    <w:rsid w:val="00DD2988"/>
    <w:rsid w:val="00DD2ABD"/>
    <w:rsid w:val="00DD2CA7"/>
    <w:rsid w:val="00DD34A2"/>
    <w:rsid w:val="00DD3549"/>
    <w:rsid w:val="00DD3BDC"/>
    <w:rsid w:val="00DD3EDF"/>
    <w:rsid w:val="00DD41E0"/>
    <w:rsid w:val="00DD41FE"/>
    <w:rsid w:val="00DD43F7"/>
    <w:rsid w:val="00DD46A7"/>
    <w:rsid w:val="00DD4E77"/>
    <w:rsid w:val="00DD5041"/>
    <w:rsid w:val="00DD52C6"/>
    <w:rsid w:val="00DD5835"/>
    <w:rsid w:val="00DD5981"/>
    <w:rsid w:val="00DD59FD"/>
    <w:rsid w:val="00DD5A86"/>
    <w:rsid w:val="00DD5AD3"/>
    <w:rsid w:val="00DD5B67"/>
    <w:rsid w:val="00DD5DC4"/>
    <w:rsid w:val="00DD642E"/>
    <w:rsid w:val="00DD64D8"/>
    <w:rsid w:val="00DD6651"/>
    <w:rsid w:val="00DD66C9"/>
    <w:rsid w:val="00DD6A0C"/>
    <w:rsid w:val="00DD6A27"/>
    <w:rsid w:val="00DD6A6C"/>
    <w:rsid w:val="00DD6D0A"/>
    <w:rsid w:val="00DD6E86"/>
    <w:rsid w:val="00DD7374"/>
    <w:rsid w:val="00DD7397"/>
    <w:rsid w:val="00DD754D"/>
    <w:rsid w:val="00DD77E3"/>
    <w:rsid w:val="00DD7878"/>
    <w:rsid w:val="00DD79E6"/>
    <w:rsid w:val="00DD7C53"/>
    <w:rsid w:val="00DE0007"/>
    <w:rsid w:val="00DE0020"/>
    <w:rsid w:val="00DE0163"/>
    <w:rsid w:val="00DE033C"/>
    <w:rsid w:val="00DE04AD"/>
    <w:rsid w:val="00DE099A"/>
    <w:rsid w:val="00DE0B81"/>
    <w:rsid w:val="00DE0D64"/>
    <w:rsid w:val="00DE0E80"/>
    <w:rsid w:val="00DE1158"/>
    <w:rsid w:val="00DE1234"/>
    <w:rsid w:val="00DE12DF"/>
    <w:rsid w:val="00DE12F0"/>
    <w:rsid w:val="00DE1357"/>
    <w:rsid w:val="00DE1765"/>
    <w:rsid w:val="00DE17A2"/>
    <w:rsid w:val="00DE184D"/>
    <w:rsid w:val="00DE1925"/>
    <w:rsid w:val="00DE192D"/>
    <w:rsid w:val="00DE223F"/>
    <w:rsid w:val="00DE252C"/>
    <w:rsid w:val="00DE2561"/>
    <w:rsid w:val="00DE2746"/>
    <w:rsid w:val="00DE2747"/>
    <w:rsid w:val="00DE29B3"/>
    <w:rsid w:val="00DE2E7A"/>
    <w:rsid w:val="00DE2F3A"/>
    <w:rsid w:val="00DE3019"/>
    <w:rsid w:val="00DE318E"/>
    <w:rsid w:val="00DE3B32"/>
    <w:rsid w:val="00DE3DE6"/>
    <w:rsid w:val="00DE3E65"/>
    <w:rsid w:val="00DE4073"/>
    <w:rsid w:val="00DE4091"/>
    <w:rsid w:val="00DE41A7"/>
    <w:rsid w:val="00DE4EE8"/>
    <w:rsid w:val="00DE540A"/>
    <w:rsid w:val="00DE5697"/>
    <w:rsid w:val="00DE56D0"/>
    <w:rsid w:val="00DE5895"/>
    <w:rsid w:val="00DE5A2F"/>
    <w:rsid w:val="00DE5AC9"/>
    <w:rsid w:val="00DE5AE5"/>
    <w:rsid w:val="00DE5C66"/>
    <w:rsid w:val="00DE6250"/>
    <w:rsid w:val="00DE6670"/>
    <w:rsid w:val="00DE6770"/>
    <w:rsid w:val="00DE68B9"/>
    <w:rsid w:val="00DE7580"/>
    <w:rsid w:val="00DE761D"/>
    <w:rsid w:val="00DE7750"/>
    <w:rsid w:val="00DE7A39"/>
    <w:rsid w:val="00DE7B5B"/>
    <w:rsid w:val="00DE7CB0"/>
    <w:rsid w:val="00DE7E1D"/>
    <w:rsid w:val="00DE7F39"/>
    <w:rsid w:val="00DF02E4"/>
    <w:rsid w:val="00DF04B0"/>
    <w:rsid w:val="00DF05AD"/>
    <w:rsid w:val="00DF0D5C"/>
    <w:rsid w:val="00DF0F99"/>
    <w:rsid w:val="00DF10B5"/>
    <w:rsid w:val="00DF1106"/>
    <w:rsid w:val="00DF1175"/>
    <w:rsid w:val="00DF1AC3"/>
    <w:rsid w:val="00DF1CED"/>
    <w:rsid w:val="00DF1D1F"/>
    <w:rsid w:val="00DF1FC3"/>
    <w:rsid w:val="00DF21FC"/>
    <w:rsid w:val="00DF2315"/>
    <w:rsid w:val="00DF2540"/>
    <w:rsid w:val="00DF29C3"/>
    <w:rsid w:val="00DF2CB0"/>
    <w:rsid w:val="00DF2F03"/>
    <w:rsid w:val="00DF2FEC"/>
    <w:rsid w:val="00DF30D5"/>
    <w:rsid w:val="00DF35E9"/>
    <w:rsid w:val="00DF3B7C"/>
    <w:rsid w:val="00DF3E33"/>
    <w:rsid w:val="00DF3EB1"/>
    <w:rsid w:val="00DF3F29"/>
    <w:rsid w:val="00DF46D9"/>
    <w:rsid w:val="00DF4A28"/>
    <w:rsid w:val="00DF4A5F"/>
    <w:rsid w:val="00DF4CBF"/>
    <w:rsid w:val="00DF4D35"/>
    <w:rsid w:val="00DF5102"/>
    <w:rsid w:val="00DF57F2"/>
    <w:rsid w:val="00DF6143"/>
    <w:rsid w:val="00DF6172"/>
    <w:rsid w:val="00DF61D0"/>
    <w:rsid w:val="00DF64F5"/>
    <w:rsid w:val="00DF66A9"/>
    <w:rsid w:val="00DF6700"/>
    <w:rsid w:val="00DF6DD3"/>
    <w:rsid w:val="00DF716F"/>
    <w:rsid w:val="00DF7205"/>
    <w:rsid w:val="00DF769C"/>
    <w:rsid w:val="00DF772E"/>
    <w:rsid w:val="00DF78E2"/>
    <w:rsid w:val="00DF7A39"/>
    <w:rsid w:val="00DF7B0F"/>
    <w:rsid w:val="00DF7C58"/>
    <w:rsid w:val="00DF7CBD"/>
    <w:rsid w:val="00DF7EEA"/>
    <w:rsid w:val="00E003BA"/>
    <w:rsid w:val="00E0041B"/>
    <w:rsid w:val="00E005C6"/>
    <w:rsid w:val="00E0089D"/>
    <w:rsid w:val="00E009B4"/>
    <w:rsid w:val="00E00BE1"/>
    <w:rsid w:val="00E0162E"/>
    <w:rsid w:val="00E01638"/>
    <w:rsid w:val="00E01688"/>
    <w:rsid w:val="00E0169C"/>
    <w:rsid w:val="00E017D2"/>
    <w:rsid w:val="00E01E61"/>
    <w:rsid w:val="00E02EEF"/>
    <w:rsid w:val="00E03093"/>
    <w:rsid w:val="00E038E5"/>
    <w:rsid w:val="00E03CC8"/>
    <w:rsid w:val="00E03D2F"/>
    <w:rsid w:val="00E03DEF"/>
    <w:rsid w:val="00E03EEF"/>
    <w:rsid w:val="00E03F65"/>
    <w:rsid w:val="00E04370"/>
    <w:rsid w:val="00E0450E"/>
    <w:rsid w:val="00E04601"/>
    <w:rsid w:val="00E048BE"/>
    <w:rsid w:val="00E0499D"/>
    <w:rsid w:val="00E0499F"/>
    <w:rsid w:val="00E04C6F"/>
    <w:rsid w:val="00E04C9C"/>
    <w:rsid w:val="00E05246"/>
    <w:rsid w:val="00E05937"/>
    <w:rsid w:val="00E05A27"/>
    <w:rsid w:val="00E05D88"/>
    <w:rsid w:val="00E061B0"/>
    <w:rsid w:val="00E06344"/>
    <w:rsid w:val="00E064EF"/>
    <w:rsid w:val="00E06E00"/>
    <w:rsid w:val="00E06E06"/>
    <w:rsid w:val="00E070D2"/>
    <w:rsid w:val="00E073A6"/>
    <w:rsid w:val="00E073B4"/>
    <w:rsid w:val="00E073D4"/>
    <w:rsid w:val="00E07539"/>
    <w:rsid w:val="00E07552"/>
    <w:rsid w:val="00E077EE"/>
    <w:rsid w:val="00E07B1F"/>
    <w:rsid w:val="00E07EE3"/>
    <w:rsid w:val="00E10344"/>
    <w:rsid w:val="00E10AEE"/>
    <w:rsid w:val="00E10D23"/>
    <w:rsid w:val="00E11017"/>
    <w:rsid w:val="00E111AB"/>
    <w:rsid w:val="00E11372"/>
    <w:rsid w:val="00E11457"/>
    <w:rsid w:val="00E1150F"/>
    <w:rsid w:val="00E11802"/>
    <w:rsid w:val="00E1187F"/>
    <w:rsid w:val="00E119E9"/>
    <w:rsid w:val="00E11A76"/>
    <w:rsid w:val="00E11BDA"/>
    <w:rsid w:val="00E11CDB"/>
    <w:rsid w:val="00E11EA0"/>
    <w:rsid w:val="00E12373"/>
    <w:rsid w:val="00E123BD"/>
    <w:rsid w:val="00E1253B"/>
    <w:rsid w:val="00E127DD"/>
    <w:rsid w:val="00E127F4"/>
    <w:rsid w:val="00E1282F"/>
    <w:rsid w:val="00E12A14"/>
    <w:rsid w:val="00E12AB8"/>
    <w:rsid w:val="00E12CF0"/>
    <w:rsid w:val="00E12CF2"/>
    <w:rsid w:val="00E12EC8"/>
    <w:rsid w:val="00E12ECF"/>
    <w:rsid w:val="00E1318F"/>
    <w:rsid w:val="00E133C6"/>
    <w:rsid w:val="00E133DB"/>
    <w:rsid w:val="00E13517"/>
    <w:rsid w:val="00E1387C"/>
    <w:rsid w:val="00E13AB2"/>
    <w:rsid w:val="00E13E59"/>
    <w:rsid w:val="00E14011"/>
    <w:rsid w:val="00E147F0"/>
    <w:rsid w:val="00E14A58"/>
    <w:rsid w:val="00E14A90"/>
    <w:rsid w:val="00E14AB0"/>
    <w:rsid w:val="00E14EF7"/>
    <w:rsid w:val="00E1539C"/>
    <w:rsid w:val="00E15812"/>
    <w:rsid w:val="00E159E0"/>
    <w:rsid w:val="00E15AA2"/>
    <w:rsid w:val="00E15C5D"/>
    <w:rsid w:val="00E15D6D"/>
    <w:rsid w:val="00E15FB4"/>
    <w:rsid w:val="00E15FCC"/>
    <w:rsid w:val="00E16342"/>
    <w:rsid w:val="00E16528"/>
    <w:rsid w:val="00E166B8"/>
    <w:rsid w:val="00E16C8D"/>
    <w:rsid w:val="00E16D85"/>
    <w:rsid w:val="00E170C6"/>
    <w:rsid w:val="00E17469"/>
    <w:rsid w:val="00E17514"/>
    <w:rsid w:val="00E17589"/>
    <w:rsid w:val="00E1788B"/>
    <w:rsid w:val="00E201A4"/>
    <w:rsid w:val="00E20271"/>
    <w:rsid w:val="00E2038F"/>
    <w:rsid w:val="00E204BE"/>
    <w:rsid w:val="00E204DE"/>
    <w:rsid w:val="00E20BB9"/>
    <w:rsid w:val="00E20C17"/>
    <w:rsid w:val="00E20D2A"/>
    <w:rsid w:val="00E215D7"/>
    <w:rsid w:val="00E21B2F"/>
    <w:rsid w:val="00E21F11"/>
    <w:rsid w:val="00E223C8"/>
    <w:rsid w:val="00E2260D"/>
    <w:rsid w:val="00E22626"/>
    <w:rsid w:val="00E22B23"/>
    <w:rsid w:val="00E22C4A"/>
    <w:rsid w:val="00E22CD5"/>
    <w:rsid w:val="00E22D3C"/>
    <w:rsid w:val="00E22E5E"/>
    <w:rsid w:val="00E2345C"/>
    <w:rsid w:val="00E235CF"/>
    <w:rsid w:val="00E2382B"/>
    <w:rsid w:val="00E23A46"/>
    <w:rsid w:val="00E23BA5"/>
    <w:rsid w:val="00E23E77"/>
    <w:rsid w:val="00E23FDD"/>
    <w:rsid w:val="00E23FF2"/>
    <w:rsid w:val="00E240EC"/>
    <w:rsid w:val="00E242B9"/>
    <w:rsid w:val="00E2458E"/>
    <w:rsid w:val="00E2463A"/>
    <w:rsid w:val="00E2477B"/>
    <w:rsid w:val="00E2487F"/>
    <w:rsid w:val="00E24BD0"/>
    <w:rsid w:val="00E24D23"/>
    <w:rsid w:val="00E24EF2"/>
    <w:rsid w:val="00E24F73"/>
    <w:rsid w:val="00E2505C"/>
    <w:rsid w:val="00E250E8"/>
    <w:rsid w:val="00E25667"/>
    <w:rsid w:val="00E2567A"/>
    <w:rsid w:val="00E256D8"/>
    <w:rsid w:val="00E25C20"/>
    <w:rsid w:val="00E25DCF"/>
    <w:rsid w:val="00E25EA1"/>
    <w:rsid w:val="00E260C3"/>
    <w:rsid w:val="00E2625F"/>
    <w:rsid w:val="00E264DA"/>
    <w:rsid w:val="00E265DA"/>
    <w:rsid w:val="00E266DE"/>
    <w:rsid w:val="00E26F8C"/>
    <w:rsid w:val="00E27049"/>
    <w:rsid w:val="00E27248"/>
    <w:rsid w:val="00E2727B"/>
    <w:rsid w:val="00E275F6"/>
    <w:rsid w:val="00E27681"/>
    <w:rsid w:val="00E27C1C"/>
    <w:rsid w:val="00E27F08"/>
    <w:rsid w:val="00E302D6"/>
    <w:rsid w:val="00E306AB"/>
    <w:rsid w:val="00E30CD2"/>
    <w:rsid w:val="00E3140D"/>
    <w:rsid w:val="00E316A6"/>
    <w:rsid w:val="00E3179D"/>
    <w:rsid w:val="00E3194B"/>
    <w:rsid w:val="00E31A0F"/>
    <w:rsid w:val="00E31B20"/>
    <w:rsid w:val="00E31D61"/>
    <w:rsid w:val="00E32038"/>
    <w:rsid w:val="00E32300"/>
    <w:rsid w:val="00E324DC"/>
    <w:rsid w:val="00E324FD"/>
    <w:rsid w:val="00E32555"/>
    <w:rsid w:val="00E326A2"/>
    <w:rsid w:val="00E326FA"/>
    <w:rsid w:val="00E32829"/>
    <w:rsid w:val="00E32BB3"/>
    <w:rsid w:val="00E32F17"/>
    <w:rsid w:val="00E32F42"/>
    <w:rsid w:val="00E32F55"/>
    <w:rsid w:val="00E32F81"/>
    <w:rsid w:val="00E330A0"/>
    <w:rsid w:val="00E331FA"/>
    <w:rsid w:val="00E33396"/>
    <w:rsid w:val="00E334C2"/>
    <w:rsid w:val="00E33578"/>
    <w:rsid w:val="00E336C4"/>
    <w:rsid w:val="00E33D3C"/>
    <w:rsid w:val="00E33E3B"/>
    <w:rsid w:val="00E33FA6"/>
    <w:rsid w:val="00E34064"/>
    <w:rsid w:val="00E34194"/>
    <w:rsid w:val="00E34220"/>
    <w:rsid w:val="00E34AD7"/>
    <w:rsid w:val="00E350E2"/>
    <w:rsid w:val="00E35797"/>
    <w:rsid w:val="00E35B04"/>
    <w:rsid w:val="00E367B2"/>
    <w:rsid w:val="00E36B64"/>
    <w:rsid w:val="00E36F21"/>
    <w:rsid w:val="00E37038"/>
    <w:rsid w:val="00E37129"/>
    <w:rsid w:val="00E3743F"/>
    <w:rsid w:val="00E37932"/>
    <w:rsid w:val="00E37BC6"/>
    <w:rsid w:val="00E37D34"/>
    <w:rsid w:val="00E37E0A"/>
    <w:rsid w:val="00E4001A"/>
    <w:rsid w:val="00E40C18"/>
    <w:rsid w:val="00E40E86"/>
    <w:rsid w:val="00E412E3"/>
    <w:rsid w:val="00E41525"/>
    <w:rsid w:val="00E41563"/>
    <w:rsid w:val="00E415F2"/>
    <w:rsid w:val="00E41768"/>
    <w:rsid w:val="00E41A1D"/>
    <w:rsid w:val="00E41AD7"/>
    <w:rsid w:val="00E4215D"/>
    <w:rsid w:val="00E422B0"/>
    <w:rsid w:val="00E42544"/>
    <w:rsid w:val="00E42659"/>
    <w:rsid w:val="00E4280D"/>
    <w:rsid w:val="00E42A71"/>
    <w:rsid w:val="00E42ACA"/>
    <w:rsid w:val="00E42C07"/>
    <w:rsid w:val="00E4316C"/>
    <w:rsid w:val="00E433C7"/>
    <w:rsid w:val="00E438C5"/>
    <w:rsid w:val="00E43CBC"/>
    <w:rsid w:val="00E43DB1"/>
    <w:rsid w:val="00E43E7A"/>
    <w:rsid w:val="00E43EC4"/>
    <w:rsid w:val="00E441A0"/>
    <w:rsid w:val="00E443D6"/>
    <w:rsid w:val="00E44CB5"/>
    <w:rsid w:val="00E44CDD"/>
    <w:rsid w:val="00E44DEF"/>
    <w:rsid w:val="00E44F18"/>
    <w:rsid w:val="00E45148"/>
    <w:rsid w:val="00E4575B"/>
    <w:rsid w:val="00E45DB3"/>
    <w:rsid w:val="00E46071"/>
    <w:rsid w:val="00E46194"/>
    <w:rsid w:val="00E46231"/>
    <w:rsid w:val="00E465C4"/>
    <w:rsid w:val="00E46703"/>
    <w:rsid w:val="00E46718"/>
    <w:rsid w:val="00E46B08"/>
    <w:rsid w:val="00E46E71"/>
    <w:rsid w:val="00E4723C"/>
    <w:rsid w:val="00E472D9"/>
    <w:rsid w:val="00E4746C"/>
    <w:rsid w:val="00E47D61"/>
    <w:rsid w:val="00E503C3"/>
    <w:rsid w:val="00E50451"/>
    <w:rsid w:val="00E50565"/>
    <w:rsid w:val="00E507F6"/>
    <w:rsid w:val="00E50ADD"/>
    <w:rsid w:val="00E50F7F"/>
    <w:rsid w:val="00E510E0"/>
    <w:rsid w:val="00E514DC"/>
    <w:rsid w:val="00E51755"/>
    <w:rsid w:val="00E51C41"/>
    <w:rsid w:val="00E51CD4"/>
    <w:rsid w:val="00E51E81"/>
    <w:rsid w:val="00E51F46"/>
    <w:rsid w:val="00E51F68"/>
    <w:rsid w:val="00E51FF7"/>
    <w:rsid w:val="00E5239B"/>
    <w:rsid w:val="00E52716"/>
    <w:rsid w:val="00E52936"/>
    <w:rsid w:val="00E529CC"/>
    <w:rsid w:val="00E52E64"/>
    <w:rsid w:val="00E52F21"/>
    <w:rsid w:val="00E530F2"/>
    <w:rsid w:val="00E53382"/>
    <w:rsid w:val="00E534E9"/>
    <w:rsid w:val="00E53AB5"/>
    <w:rsid w:val="00E53F87"/>
    <w:rsid w:val="00E54680"/>
    <w:rsid w:val="00E5486F"/>
    <w:rsid w:val="00E54CFF"/>
    <w:rsid w:val="00E54E64"/>
    <w:rsid w:val="00E54FE2"/>
    <w:rsid w:val="00E5506E"/>
    <w:rsid w:val="00E5509A"/>
    <w:rsid w:val="00E5547A"/>
    <w:rsid w:val="00E555E3"/>
    <w:rsid w:val="00E5593D"/>
    <w:rsid w:val="00E55C6C"/>
    <w:rsid w:val="00E56033"/>
    <w:rsid w:val="00E5634B"/>
    <w:rsid w:val="00E5648B"/>
    <w:rsid w:val="00E56680"/>
    <w:rsid w:val="00E5671B"/>
    <w:rsid w:val="00E56767"/>
    <w:rsid w:val="00E567DE"/>
    <w:rsid w:val="00E56A32"/>
    <w:rsid w:val="00E56C18"/>
    <w:rsid w:val="00E56C23"/>
    <w:rsid w:val="00E56D3E"/>
    <w:rsid w:val="00E56D4B"/>
    <w:rsid w:val="00E56D8A"/>
    <w:rsid w:val="00E56E66"/>
    <w:rsid w:val="00E56F3A"/>
    <w:rsid w:val="00E57445"/>
    <w:rsid w:val="00E5750D"/>
    <w:rsid w:val="00E57891"/>
    <w:rsid w:val="00E57ED7"/>
    <w:rsid w:val="00E601CC"/>
    <w:rsid w:val="00E608A9"/>
    <w:rsid w:val="00E609F9"/>
    <w:rsid w:val="00E60E33"/>
    <w:rsid w:val="00E60E8D"/>
    <w:rsid w:val="00E60FB8"/>
    <w:rsid w:val="00E61072"/>
    <w:rsid w:val="00E61420"/>
    <w:rsid w:val="00E6153B"/>
    <w:rsid w:val="00E615CA"/>
    <w:rsid w:val="00E615F3"/>
    <w:rsid w:val="00E617A4"/>
    <w:rsid w:val="00E6197F"/>
    <w:rsid w:val="00E61E6D"/>
    <w:rsid w:val="00E628AA"/>
    <w:rsid w:val="00E62B70"/>
    <w:rsid w:val="00E62CCA"/>
    <w:rsid w:val="00E62D77"/>
    <w:rsid w:val="00E62E36"/>
    <w:rsid w:val="00E6336C"/>
    <w:rsid w:val="00E63484"/>
    <w:rsid w:val="00E634A8"/>
    <w:rsid w:val="00E63514"/>
    <w:rsid w:val="00E637C1"/>
    <w:rsid w:val="00E63815"/>
    <w:rsid w:val="00E64074"/>
    <w:rsid w:val="00E643A6"/>
    <w:rsid w:val="00E646CC"/>
    <w:rsid w:val="00E64C5A"/>
    <w:rsid w:val="00E64F0B"/>
    <w:rsid w:val="00E6500E"/>
    <w:rsid w:val="00E6556F"/>
    <w:rsid w:val="00E65611"/>
    <w:rsid w:val="00E65686"/>
    <w:rsid w:val="00E65916"/>
    <w:rsid w:val="00E6591F"/>
    <w:rsid w:val="00E65C54"/>
    <w:rsid w:val="00E65DBE"/>
    <w:rsid w:val="00E65F01"/>
    <w:rsid w:val="00E662A3"/>
    <w:rsid w:val="00E66458"/>
    <w:rsid w:val="00E66480"/>
    <w:rsid w:val="00E6669D"/>
    <w:rsid w:val="00E66A4D"/>
    <w:rsid w:val="00E66A76"/>
    <w:rsid w:val="00E66C96"/>
    <w:rsid w:val="00E67117"/>
    <w:rsid w:val="00E677A5"/>
    <w:rsid w:val="00E700EB"/>
    <w:rsid w:val="00E702A1"/>
    <w:rsid w:val="00E70336"/>
    <w:rsid w:val="00E70618"/>
    <w:rsid w:val="00E70622"/>
    <w:rsid w:val="00E707F8"/>
    <w:rsid w:val="00E70BDD"/>
    <w:rsid w:val="00E70C2D"/>
    <w:rsid w:val="00E70FE0"/>
    <w:rsid w:val="00E718BC"/>
    <w:rsid w:val="00E7198D"/>
    <w:rsid w:val="00E71B36"/>
    <w:rsid w:val="00E71D94"/>
    <w:rsid w:val="00E71DA2"/>
    <w:rsid w:val="00E71E37"/>
    <w:rsid w:val="00E7219C"/>
    <w:rsid w:val="00E722AE"/>
    <w:rsid w:val="00E722B9"/>
    <w:rsid w:val="00E72306"/>
    <w:rsid w:val="00E72320"/>
    <w:rsid w:val="00E7233E"/>
    <w:rsid w:val="00E72458"/>
    <w:rsid w:val="00E725DF"/>
    <w:rsid w:val="00E72AAB"/>
    <w:rsid w:val="00E72FF3"/>
    <w:rsid w:val="00E73293"/>
    <w:rsid w:val="00E73399"/>
    <w:rsid w:val="00E7373E"/>
    <w:rsid w:val="00E73BBA"/>
    <w:rsid w:val="00E73C1C"/>
    <w:rsid w:val="00E74204"/>
    <w:rsid w:val="00E7427D"/>
    <w:rsid w:val="00E744EC"/>
    <w:rsid w:val="00E747B2"/>
    <w:rsid w:val="00E749C5"/>
    <w:rsid w:val="00E74BA3"/>
    <w:rsid w:val="00E74C2B"/>
    <w:rsid w:val="00E74DF6"/>
    <w:rsid w:val="00E74E08"/>
    <w:rsid w:val="00E74E98"/>
    <w:rsid w:val="00E75104"/>
    <w:rsid w:val="00E7535A"/>
    <w:rsid w:val="00E753A7"/>
    <w:rsid w:val="00E75665"/>
    <w:rsid w:val="00E75BA9"/>
    <w:rsid w:val="00E75C7C"/>
    <w:rsid w:val="00E75D85"/>
    <w:rsid w:val="00E761D8"/>
    <w:rsid w:val="00E76227"/>
    <w:rsid w:val="00E762CF"/>
    <w:rsid w:val="00E7664B"/>
    <w:rsid w:val="00E769D0"/>
    <w:rsid w:val="00E76DFE"/>
    <w:rsid w:val="00E76F4D"/>
    <w:rsid w:val="00E76F85"/>
    <w:rsid w:val="00E76FC8"/>
    <w:rsid w:val="00E774F4"/>
    <w:rsid w:val="00E7784E"/>
    <w:rsid w:val="00E77B33"/>
    <w:rsid w:val="00E77E65"/>
    <w:rsid w:val="00E77E71"/>
    <w:rsid w:val="00E80239"/>
    <w:rsid w:val="00E8025F"/>
    <w:rsid w:val="00E803E1"/>
    <w:rsid w:val="00E8048C"/>
    <w:rsid w:val="00E80796"/>
    <w:rsid w:val="00E80C22"/>
    <w:rsid w:val="00E80ECE"/>
    <w:rsid w:val="00E8109E"/>
    <w:rsid w:val="00E812C2"/>
    <w:rsid w:val="00E8145D"/>
    <w:rsid w:val="00E815AA"/>
    <w:rsid w:val="00E815ED"/>
    <w:rsid w:val="00E81BEC"/>
    <w:rsid w:val="00E81CF4"/>
    <w:rsid w:val="00E81DE5"/>
    <w:rsid w:val="00E8209A"/>
    <w:rsid w:val="00E820CE"/>
    <w:rsid w:val="00E821D1"/>
    <w:rsid w:val="00E8238F"/>
    <w:rsid w:val="00E8268F"/>
    <w:rsid w:val="00E8294D"/>
    <w:rsid w:val="00E82CF1"/>
    <w:rsid w:val="00E82F18"/>
    <w:rsid w:val="00E8324F"/>
    <w:rsid w:val="00E832DC"/>
    <w:rsid w:val="00E83314"/>
    <w:rsid w:val="00E835D0"/>
    <w:rsid w:val="00E8378B"/>
    <w:rsid w:val="00E838DE"/>
    <w:rsid w:val="00E83966"/>
    <w:rsid w:val="00E83B71"/>
    <w:rsid w:val="00E8436C"/>
    <w:rsid w:val="00E84A69"/>
    <w:rsid w:val="00E84BD7"/>
    <w:rsid w:val="00E84D65"/>
    <w:rsid w:val="00E85106"/>
    <w:rsid w:val="00E854C4"/>
    <w:rsid w:val="00E854EB"/>
    <w:rsid w:val="00E85667"/>
    <w:rsid w:val="00E8596F"/>
    <w:rsid w:val="00E85981"/>
    <w:rsid w:val="00E85B7F"/>
    <w:rsid w:val="00E86200"/>
    <w:rsid w:val="00E86565"/>
    <w:rsid w:val="00E865F6"/>
    <w:rsid w:val="00E86748"/>
    <w:rsid w:val="00E867E1"/>
    <w:rsid w:val="00E8695F"/>
    <w:rsid w:val="00E86B60"/>
    <w:rsid w:val="00E87025"/>
    <w:rsid w:val="00E870B6"/>
    <w:rsid w:val="00E870EB"/>
    <w:rsid w:val="00E87624"/>
    <w:rsid w:val="00E87689"/>
    <w:rsid w:val="00E87F75"/>
    <w:rsid w:val="00E90163"/>
    <w:rsid w:val="00E9022A"/>
    <w:rsid w:val="00E9049E"/>
    <w:rsid w:val="00E90502"/>
    <w:rsid w:val="00E90CC9"/>
    <w:rsid w:val="00E91013"/>
    <w:rsid w:val="00E91413"/>
    <w:rsid w:val="00E91511"/>
    <w:rsid w:val="00E9174C"/>
    <w:rsid w:val="00E91CFA"/>
    <w:rsid w:val="00E91D14"/>
    <w:rsid w:val="00E91E8B"/>
    <w:rsid w:val="00E920B3"/>
    <w:rsid w:val="00E920D3"/>
    <w:rsid w:val="00E92175"/>
    <w:rsid w:val="00E92187"/>
    <w:rsid w:val="00E922A9"/>
    <w:rsid w:val="00E92354"/>
    <w:rsid w:val="00E926E3"/>
    <w:rsid w:val="00E926F6"/>
    <w:rsid w:val="00E92739"/>
    <w:rsid w:val="00E9287B"/>
    <w:rsid w:val="00E92929"/>
    <w:rsid w:val="00E92985"/>
    <w:rsid w:val="00E92B7D"/>
    <w:rsid w:val="00E93136"/>
    <w:rsid w:val="00E93182"/>
    <w:rsid w:val="00E934DB"/>
    <w:rsid w:val="00E9389E"/>
    <w:rsid w:val="00E9390A"/>
    <w:rsid w:val="00E93CF7"/>
    <w:rsid w:val="00E93DA7"/>
    <w:rsid w:val="00E942F7"/>
    <w:rsid w:val="00E94344"/>
    <w:rsid w:val="00E945C1"/>
    <w:rsid w:val="00E9466E"/>
    <w:rsid w:val="00E94690"/>
    <w:rsid w:val="00E946F3"/>
    <w:rsid w:val="00E94830"/>
    <w:rsid w:val="00E94951"/>
    <w:rsid w:val="00E95059"/>
    <w:rsid w:val="00E95243"/>
    <w:rsid w:val="00E95245"/>
    <w:rsid w:val="00E95417"/>
    <w:rsid w:val="00E9542F"/>
    <w:rsid w:val="00E9544B"/>
    <w:rsid w:val="00E95A40"/>
    <w:rsid w:val="00E95A5F"/>
    <w:rsid w:val="00E95AEF"/>
    <w:rsid w:val="00E9651B"/>
    <w:rsid w:val="00E96A04"/>
    <w:rsid w:val="00E96B07"/>
    <w:rsid w:val="00E96D31"/>
    <w:rsid w:val="00E96FCB"/>
    <w:rsid w:val="00E97329"/>
    <w:rsid w:val="00E97353"/>
    <w:rsid w:val="00E97600"/>
    <w:rsid w:val="00E9788E"/>
    <w:rsid w:val="00E97AE5"/>
    <w:rsid w:val="00E97D17"/>
    <w:rsid w:val="00EA0155"/>
    <w:rsid w:val="00EA0188"/>
    <w:rsid w:val="00EA0722"/>
    <w:rsid w:val="00EA08AB"/>
    <w:rsid w:val="00EA0A98"/>
    <w:rsid w:val="00EA0BB6"/>
    <w:rsid w:val="00EA0CF9"/>
    <w:rsid w:val="00EA0E0F"/>
    <w:rsid w:val="00EA0E98"/>
    <w:rsid w:val="00EA1091"/>
    <w:rsid w:val="00EA1401"/>
    <w:rsid w:val="00EA156A"/>
    <w:rsid w:val="00EA2238"/>
    <w:rsid w:val="00EA2341"/>
    <w:rsid w:val="00EA2366"/>
    <w:rsid w:val="00EA249F"/>
    <w:rsid w:val="00EA26CE"/>
    <w:rsid w:val="00EA27B6"/>
    <w:rsid w:val="00EA2869"/>
    <w:rsid w:val="00EA29F0"/>
    <w:rsid w:val="00EA2DD2"/>
    <w:rsid w:val="00EA341E"/>
    <w:rsid w:val="00EA37E8"/>
    <w:rsid w:val="00EA3BBF"/>
    <w:rsid w:val="00EA3F11"/>
    <w:rsid w:val="00EA3F27"/>
    <w:rsid w:val="00EA4307"/>
    <w:rsid w:val="00EA44B1"/>
    <w:rsid w:val="00EA4666"/>
    <w:rsid w:val="00EA46A5"/>
    <w:rsid w:val="00EA4885"/>
    <w:rsid w:val="00EA4A94"/>
    <w:rsid w:val="00EA4BC2"/>
    <w:rsid w:val="00EA53A9"/>
    <w:rsid w:val="00EA55F9"/>
    <w:rsid w:val="00EA58A1"/>
    <w:rsid w:val="00EA5C23"/>
    <w:rsid w:val="00EA5C8D"/>
    <w:rsid w:val="00EA5F5A"/>
    <w:rsid w:val="00EA61C1"/>
    <w:rsid w:val="00EA627D"/>
    <w:rsid w:val="00EA6371"/>
    <w:rsid w:val="00EA65BE"/>
    <w:rsid w:val="00EA65E7"/>
    <w:rsid w:val="00EA689F"/>
    <w:rsid w:val="00EA7098"/>
    <w:rsid w:val="00EA7910"/>
    <w:rsid w:val="00EA7A3D"/>
    <w:rsid w:val="00EA7ED3"/>
    <w:rsid w:val="00EA7F24"/>
    <w:rsid w:val="00EB01EE"/>
    <w:rsid w:val="00EB0293"/>
    <w:rsid w:val="00EB03EF"/>
    <w:rsid w:val="00EB082A"/>
    <w:rsid w:val="00EB09EF"/>
    <w:rsid w:val="00EB12DD"/>
    <w:rsid w:val="00EB148D"/>
    <w:rsid w:val="00EB1EDE"/>
    <w:rsid w:val="00EB1EE5"/>
    <w:rsid w:val="00EB1FD6"/>
    <w:rsid w:val="00EB222E"/>
    <w:rsid w:val="00EB229B"/>
    <w:rsid w:val="00EB24AF"/>
    <w:rsid w:val="00EB273A"/>
    <w:rsid w:val="00EB2A6C"/>
    <w:rsid w:val="00EB2E34"/>
    <w:rsid w:val="00EB2FBC"/>
    <w:rsid w:val="00EB327E"/>
    <w:rsid w:val="00EB348F"/>
    <w:rsid w:val="00EB3696"/>
    <w:rsid w:val="00EB3815"/>
    <w:rsid w:val="00EB38FC"/>
    <w:rsid w:val="00EB399E"/>
    <w:rsid w:val="00EB3A4F"/>
    <w:rsid w:val="00EB3B99"/>
    <w:rsid w:val="00EB3DDF"/>
    <w:rsid w:val="00EB3EAC"/>
    <w:rsid w:val="00EB402B"/>
    <w:rsid w:val="00EB4193"/>
    <w:rsid w:val="00EB4912"/>
    <w:rsid w:val="00EB4941"/>
    <w:rsid w:val="00EB49AF"/>
    <w:rsid w:val="00EB4ADF"/>
    <w:rsid w:val="00EB4BC4"/>
    <w:rsid w:val="00EB4BD3"/>
    <w:rsid w:val="00EB4C88"/>
    <w:rsid w:val="00EB4CB3"/>
    <w:rsid w:val="00EB5647"/>
    <w:rsid w:val="00EB5BA8"/>
    <w:rsid w:val="00EB5F51"/>
    <w:rsid w:val="00EB5F76"/>
    <w:rsid w:val="00EB5FE5"/>
    <w:rsid w:val="00EB604A"/>
    <w:rsid w:val="00EB612F"/>
    <w:rsid w:val="00EB6B1B"/>
    <w:rsid w:val="00EB6DFE"/>
    <w:rsid w:val="00EB6FC1"/>
    <w:rsid w:val="00EB7210"/>
    <w:rsid w:val="00EB72BB"/>
    <w:rsid w:val="00EB787D"/>
    <w:rsid w:val="00EB7882"/>
    <w:rsid w:val="00EB7A23"/>
    <w:rsid w:val="00EB7C3E"/>
    <w:rsid w:val="00EB7EAD"/>
    <w:rsid w:val="00EC00C5"/>
    <w:rsid w:val="00EC0179"/>
    <w:rsid w:val="00EC03EA"/>
    <w:rsid w:val="00EC0D53"/>
    <w:rsid w:val="00EC110A"/>
    <w:rsid w:val="00EC18EB"/>
    <w:rsid w:val="00EC199F"/>
    <w:rsid w:val="00EC2575"/>
    <w:rsid w:val="00EC25D5"/>
    <w:rsid w:val="00EC28A9"/>
    <w:rsid w:val="00EC2A59"/>
    <w:rsid w:val="00EC2B47"/>
    <w:rsid w:val="00EC2D5D"/>
    <w:rsid w:val="00EC2D68"/>
    <w:rsid w:val="00EC3115"/>
    <w:rsid w:val="00EC3427"/>
    <w:rsid w:val="00EC3454"/>
    <w:rsid w:val="00EC428E"/>
    <w:rsid w:val="00EC42CD"/>
    <w:rsid w:val="00EC472F"/>
    <w:rsid w:val="00EC481E"/>
    <w:rsid w:val="00EC4A12"/>
    <w:rsid w:val="00EC4A46"/>
    <w:rsid w:val="00EC4A61"/>
    <w:rsid w:val="00EC4E3F"/>
    <w:rsid w:val="00EC50D6"/>
    <w:rsid w:val="00EC53DA"/>
    <w:rsid w:val="00EC55FA"/>
    <w:rsid w:val="00EC5690"/>
    <w:rsid w:val="00EC5846"/>
    <w:rsid w:val="00EC5898"/>
    <w:rsid w:val="00EC593E"/>
    <w:rsid w:val="00EC5F48"/>
    <w:rsid w:val="00EC66DB"/>
    <w:rsid w:val="00EC66DD"/>
    <w:rsid w:val="00EC6825"/>
    <w:rsid w:val="00EC6928"/>
    <w:rsid w:val="00EC696B"/>
    <w:rsid w:val="00EC6BD9"/>
    <w:rsid w:val="00EC6F24"/>
    <w:rsid w:val="00EC736A"/>
    <w:rsid w:val="00EC741E"/>
    <w:rsid w:val="00EC74E7"/>
    <w:rsid w:val="00EC7545"/>
    <w:rsid w:val="00EC75E8"/>
    <w:rsid w:val="00EC7610"/>
    <w:rsid w:val="00EC7687"/>
    <w:rsid w:val="00EC7A76"/>
    <w:rsid w:val="00ED0137"/>
    <w:rsid w:val="00ED041B"/>
    <w:rsid w:val="00ED0839"/>
    <w:rsid w:val="00ED0AAF"/>
    <w:rsid w:val="00ED0B75"/>
    <w:rsid w:val="00ED0BC1"/>
    <w:rsid w:val="00ED0EB5"/>
    <w:rsid w:val="00ED0F00"/>
    <w:rsid w:val="00ED0FE2"/>
    <w:rsid w:val="00ED0FF4"/>
    <w:rsid w:val="00ED134A"/>
    <w:rsid w:val="00ED148B"/>
    <w:rsid w:val="00ED1923"/>
    <w:rsid w:val="00ED1D41"/>
    <w:rsid w:val="00ED20ED"/>
    <w:rsid w:val="00ED2B05"/>
    <w:rsid w:val="00ED2F16"/>
    <w:rsid w:val="00ED3043"/>
    <w:rsid w:val="00ED3231"/>
    <w:rsid w:val="00ED32C7"/>
    <w:rsid w:val="00ED3605"/>
    <w:rsid w:val="00ED3828"/>
    <w:rsid w:val="00ED3851"/>
    <w:rsid w:val="00ED3BB4"/>
    <w:rsid w:val="00ED3FB2"/>
    <w:rsid w:val="00ED405D"/>
    <w:rsid w:val="00ED416E"/>
    <w:rsid w:val="00ED4400"/>
    <w:rsid w:val="00ED4592"/>
    <w:rsid w:val="00ED4CD1"/>
    <w:rsid w:val="00ED4DA0"/>
    <w:rsid w:val="00ED5718"/>
    <w:rsid w:val="00ED5C18"/>
    <w:rsid w:val="00ED634D"/>
    <w:rsid w:val="00ED6396"/>
    <w:rsid w:val="00ED63EB"/>
    <w:rsid w:val="00ED643C"/>
    <w:rsid w:val="00ED64CE"/>
    <w:rsid w:val="00ED6541"/>
    <w:rsid w:val="00ED6A1E"/>
    <w:rsid w:val="00ED6D02"/>
    <w:rsid w:val="00ED6D1D"/>
    <w:rsid w:val="00ED6F9F"/>
    <w:rsid w:val="00ED7499"/>
    <w:rsid w:val="00ED7681"/>
    <w:rsid w:val="00ED77E5"/>
    <w:rsid w:val="00EE00F9"/>
    <w:rsid w:val="00EE043A"/>
    <w:rsid w:val="00EE045D"/>
    <w:rsid w:val="00EE063B"/>
    <w:rsid w:val="00EE074D"/>
    <w:rsid w:val="00EE0805"/>
    <w:rsid w:val="00EE0B8D"/>
    <w:rsid w:val="00EE0BB9"/>
    <w:rsid w:val="00EE0BF9"/>
    <w:rsid w:val="00EE0CAB"/>
    <w:rsid w:val="00EE0FC2"/>
    <w:rsid w:val="00EE1280"/>
    <w:rsid w:val="00EE13D4"/>
    <w:rsid w:val="00EE1566"/>
    <w:rsid w:val="00EE1603"/>
    <w:rsid w:val="00EE16C5"/>
    <w:rsid w:val="00EE1A24"/>
    <w:rsid w:val="00EE1B6B"/>
    <w:rsid w:val="00EE1DFE"/>
    <w:rsid w:val="00EE1E46"/>
    <w:rsid w:val="00EE2139"/>
    <w:rsid w:val="00EE262F"/>
    <w:rsid w:val="00EE2694"/>
    <w:rsid w:val="00EE285B"/>
    <w:rsid w:val="00EE294A"/>
    <w:rsid w:val="00EE2CA1"/>
    <w:rsid w:val="00EE308E"/>
    <w:rsid w:val="00EE3289"/>
    <w:rsid w:val="00EE32E1"/>
    <w:rsid w:val="00EE3363"/>
    <w:rsid w:val="00EE3503"/>
    <w:rsid w:val="00EE3728"/>
    <w:rsid w:val="00EE3775"/>
    <w:rsid w:val="00EE3930"/>
    <w:rsid w:val="00EE3FBD"/>
    <w:rsid w:val="00EE4090"/>
    <w:rsid w:val="00EE411B"/>
    <w:rsid w:val="00EE4225"/>
    <w:rsid w:val="00EE44A4"/>
    <w:rsid w:val="00EE467E"/>
    <w:rsid w:val="00EE496E"/>
    <w:rsid w:val="00EE4BE2"/>
    <w:rsid w:val="00EE4F77"/>
    <w:rsid w:val="00EE516F"/>
    <w:rsid w:val="00EE5415"/>
    <w:rsid w:val="00EE5880"/>
    <w:rsid w:val="00EE5C32"/>
    <w:rsid w:val="00EE5DB4"/>
    <w:rsid w:val="00EE5DC0"/>
    <w:rsid w:val="00EE6533"/>
    <w:rsid w:val="00EE6636"/>
    <w:rsid w:val="00EE6981"/>
    <w:rsid w:val="00EE6A8E"/>
    <w:rsid w:val="00EE6D0C"/>
    <w:rsid w:val="00EE6F36"/>
    <w:rsid w:val="00EE72F0"/>
    <w:rsid w:val="00EE7305"/>
    <w:rsid w:val="00EE7600"/>
    <w:rsid w:val="00EE7D47"/>
    <w:rsid w:val="00EE7EF7"/>
    <w:rsid w:val="00EF0C8C"/>
    <w:rsid w:val="00EF0ED7"/>
    <w:rsid w:val="00EF0F30"/>
    <w:rsid w:val="00EF0FCD"/>
    <w:rsid w:val="00EF1003"/>
    <w:rsid w:val="00EF11EE"/>
    <w:rsid w:val="00EF1272"/>
    <w:rsid w:val="00EF1821"/>
    <w:rsid w:val="00EF1999"/>
    <w:rsid w:val="00EF1AF8"/>
    <w:rsid w:val="00EF1B53"/>
    <w:rsid w:val="00EF1D92"/>
    <w:rsid w:val="00EF1DD6"/>
    <w:rsid w:val="00EF2778"/>
    <w:rsid w:val="00EF2B33"/>
    <w:rsid w:val="00EF2F25"/>
    <w:rsid w:val="00EF2F38"/>
    <w:rsid w:val="00EF3008"/>
    <w:rsid w:val="00EF31A2"/>
    <w:rsid w:val="00EF3FCA"/>
    <w:rsid w:val="00EF4564"/>
    <w:rsid w:val="00EF4744"/>
    <w:rsid w:val="00EF4B9B"/>
    <w:rsid w:val="00EF4BB9"/>
    <w:rsid w:val="00EF4C46"/>
    <w:rsid w:val="00EF4D22"/>
    <w:rsid w:val="00EF4EE2"/>
    <w:rsid w:val="00EF5476"/>
    <w:rsid w:val="00EF5565"/>
    <w:rsid w:val="00EF55F0"/>
    <w:rsid w:val="00EF5704"/>
    <w:rsid w:val="00EF57D1"/>
    <w:rsid w:val="00EF57F5"/>
    <w:rsid w:val="00EF59CB"/>
    <w:rsid w:val="00EF61CB"/>
    <w:rsid w:val="00EF63DA"/>
    <w:rsid w:val="00EF63FF"/>
    <w:rsid w:val="00EF65DA"/>
    <w:rsid w:val="00EF65EB"/>
    <w:rsid w:val="00EF69FC"/>
    <w:rsid w:val="00EF6CA0"/>
    <w:rsid w:val="00EF7578"/>
    <w:rsid w:val="00EF75B7"/>
    <w:rsid w:val="00EF7750"/>
    <w:rsid w:val="00EF7A81"/>
    <w:rsid w:val="00EF7DCA"/>
    <w:rsid w:val="00EF7FE4"/>
    <w:rsid w:val="00F00067"/>
    <w:rsid w:val="00F000BC"/>
    <w:rsid w:val="00F003C3"/>
    <w:rsid w:val="00F0046E"/>
    <w:rsid w:val="00F0050C"/>
    <w:rsid w:val="00F006FB"/>
    <w:rsid w:val="00F007BD"/>
    <w:rsid w:val="00F00809"/>
    <w:rsid w:val="00F00B58"/>
    <w:rsid w:val="00F0160A"/>
    <w:rsid w:val="00F0222E"/>
    <w:rsid w:val="00F02434"/>
    <w:rsid w:val="00F0248C"/>
    <w:rsid w:val="00F024B0"/>
    <w:rsid w:val="00F026C1"/>
    <w:rsid w:val="00F02880"/>
    <w:rsid w:val="00F02AC2"/>
    <w:rsid w:val="00F02B1F"/>
    <w:rsid w:val="00F02E11"/>
    <w:rsid w:val="00F0319E"/>
    <w:rsid w:val="00F03531"/>
    <w:rsid w:val="00F03688"/>
    <w:rsid w:val="00F036C6"/>
    <w:rsid w:val="00F03A99"/>
    <w:rsid w:val="00F03F9D"/>
    <w:rsid w:val="00F04094"/>
    <w:rsid w:val="00F040D4"/>
    <w:rsid w:val="00F0442B"/>
    <w:rsid w:val="00F0459A"/>
    <w:rsid w:val="00F04662"/>
    <w:rsid w:val="00F04806"/>
    <w:rsid w:val="00F048DB"/>
    <w:rsid w:val="00F04B66"/>
    <w:rsid w:val="00F04B93"/>
    <w:rsid w:val="00F04BE9"/>
    <w:rsid w:val="00F04E17"/>
    <w:rsid w:val="00F053E5"/>
    <w:rsid w:val="00F056C7"/>
    <w:rsid w:val="00F0595A"/>
    <w:rsid w:val="00F05CE1"/>
    <w:rsid w:val="00F05D4F"/>
    <w:rsid w:val="00F05E80"/>
    <w:rsid w:val="00F06137"/>
    <w:rsid w:val="00F061D9"/>
    <w:rsid w:val="00F065A5"/>
    <w:rsid w:val="00F06848"/>
    <w:rsid w:val="00F06E49"/>
    <w:rsid w:val="00F06ECA"/>
    <w:rsid w:val="00F07212"/>
    <w:rsid w:val="00F07213"/>
    <w:rsid w:val="00F07312"/>
    <w:rsid w:val="00F073A3"/>
    <w:rsid w:val="00F074A9"/>
    <w:rsid w:val="00F0756B"/>
    <w:rsid w:val="00F07BFD"/>
    <w:rsid w:val="00F10146"/>
    <w:rsid w:val="00F10176"/>
    <w:rsid w:val="00F1056C"/>
    <w:rsid w:val="00F10618"/>
    <w:rsid w:val="00F10AAF"/>
    <w:rsid w:val="00F10AF8"/>
    <w:rsid w:val="00F110BE"/>
    <w:rsid w:val="00F112A6"/>
    <w:rsid w:val="00F11373"/>
    <w:rsid w:val="00F11645"/>
    <w:rsid w:val="00F119F2"/>
    <w:rsid w:val="00F11B29"/>
    <w:rsid w:val="00F11B74"/>
    <w:rsid w:val="00F11BE7"/>
    <w:rsid w:val="00F11E32"/>
    <w:rsid w:val="00F11E7C"/>
    <w:rsid w:val="00F11F4A"/>
    <w:rsid w:val="00F122E4"/>
    <w:rsid w:val="00F124C4"/>
    <w:rsid w:val="00F12D74"/>
    <w:rsid w:val="00F1344D"/>
    <w:rsid w:val="00F1352B"/>
    <w:rsid w:val="00F135F4"/>
    <w:rsid w:val="00F13668"/>
    <w:rsid w:val="00F1393C"/>
    <w:rsid w:val="00F13BAD"/>
    <w:rsid w:val="00F13DE0"/>
    <w:rsid w:val="00F13F31"/>
    <w:rsid w:val="00F141E8"/>
    <w:rsid w:val="00F14496"/>
    <w:rsid w:val="00F14725"/>
    <w:rsid w:val="00F148A7"/>
    <w:rsid w:val="00F14A90"/>
    <w:rsid w:val="00F14E86"/>
    <w:rsid w:val="00F1515F"/>
    <w:rsid w:val="00F15193"/>
    <w:rsid w:val="00F15701"/>
    <w:rsid w:val="00F157D7"/>
    <w:rsid w:val="00F15832"/>
    <w:rsid w:val="00F159F8"/>
    <w:rsid w:val="00F15B4E"/>
    <w:rsid w:val="00F15C28"/>
    <w:rsid w:val="00F16289"/>
    <w:rsid w:val="00F1669F"/>
    <w:rsid w:val="00F166E6"/>
    <w:rsid w:val="00F16888"/>
    <w:rsid w:val="00F16A3D"/>
    <w:rsid w:val="00F16CC5"/>
    <w:rsid w:val="00F16E1F"/>
    <w:rsid w:val="00F16E40"/>
    <w:rsid w:val="00F16FA8"/>
    <w:rsid w:val="00F174AD"/>
    <w:rsid w:val="00F17BEE"/>
    <w:rsid w:val="00F203F2"/>
    <w:rsid w:val="00F20468"/>
    <w:rsid w:val="00F20725"/>
    <w:rsid w:val="00F2078A"/>
    <w:rsid w:val="00F20855"/>
    <w:rsid w:val="00F20889"/>
    <w:rsid w:val="00F2091A"/>
    <w:rsid w:val="00F209CA"/>
    <w:rsid w:val="00F20D7D"/>
    <w:rsid w:val="00F20F00"/>
    <w:rsid w:val="00F21315"/>
    <w:rsid w:val="00F21493"/>
    <w:rsid w:val="00F215B7"/>
    <w:rsid w:val="00F21832"/>
    <w:rsid w:val="00F21B1E"/>
    <w:rsid w:val="00F21B21"/>
    <w:rsid w:val="00F21E14"/>
    <w:rsid w:val="00F220E0"/>
    <w:rsid w:val="00F22326"/>
    <w:rsid w:val="00F225B4"/>
    <w:rsid w:val="00F22832"/>
    <w:rsid w:val="00F22D3C"/>
    <w:rsid w:val="00F230C4"/>
    <w:rsid w:val="00F231C6"/>
    <w:rsid w:val="00F23265"/>
    <w:rsid w:val="00F234FD"/>
    <w:rsid w:val="00F23F54"/>
    <w:rsid w:val="00F24561"/>
    <w:rsid w:val="00F2459A"/>
    <w:rsid w:val="00F24B45"/>
    <w:rsid w:val="00F24DA1"/>
    <w:rsid w:val="00F2533B"/>
    <w:rsid w:val="00F253FD"/>
    <w:rsid w:val="00F25418"/>
    <w:rsid w:val="00F2543E"/>
    <w:rsid w:val="00F255CD"/>
    <w:rsid w:val="00F255D7"/>
    <w:rsid w:val="00F25A1E"/>
    <w:rsid w:val="00F25E8D"/>
    <w:rsid w:val="00F25FFC"/>
    <w:rsid w:val="00F26090"/>
    <w:rsid w:val="00F266B3"/>
    <w:rsid w:val="00F266C1"/>
    <w:rsid w:val="00F2683A"/>
    <w:rsid w:val="00F268D0"/>
    <w:rsid w:val="00F26A94"/>
    <w:rsid w:val="00F26E0D"/>
    <w:rsid w:val="00F272C5"/>
    <w:rsid w:val="00F27319"/>
    <w:rsid w:val="00F27514"/>
    <w:rsid w:val="00F27B32"/>
    <w:rsid w:val="00F27CF9"/>
    <w:rsid w:val="00F3030C"/>
    <w:rsid w:val="00F306A7"/>
    <w:rsid w:val="00F30A53"/>
    <w:rsid w:val="00F30B32"/>
    <w:rsid w:val="00F30F3A"/>
    <w:rsid w:val="00F30F46"/>
    <w:rsid w:val="00F311A3"/>
    <w:rsid w:val="00F3146F"/>
    <w:rsid w:val="00F31668"/>
    <w:rsid w:val="00F3191E"/>
    <w:rsid w:val="00F322BD"/>
    <w:rsid w:val="00F324DA"/>
    <w:rsid w:val="00F3296B"/>
    <w:rsid w:val="00F32B53"/>
    <w:rsid w:val="00F32F0A"/>
    <w:rsid w:val="00F33040"/>
    <w:rsid w:val="00F3327A"/>
    <w:rsid w:val="00F33522"/>
    <w:rsid w:val="00F3353D"/>
    <w:rsid w:val="00F335D8"/>
    <w:rsid w:val="00F33634"/>
    <w:rsid w:val="00F33639"/>
    <w:rsid w:val="00F337D6"/>
    <w:rsid w:val="00F33B66"/>
    <w:rsid w:val="00F33B6B"/>
    <w:rsid w:val="00F33C41"/>
    <w:rsid w:val="00F33CEB"/>
    <w:rsid w:val="00F342D9"/>
    <w:rsid w:val="00F34413"/>
    <w:rsid w:val="00F34D4E"/>
    <w:rsid w:val="00F34DEF"/>
    <w:rsid w:val="00F35143"/>
    <w:rsid w:val="00F354BF"/>
    <w:rsid w:val="00F35588"/>
    <w:rsid w:val="00F3599F"/>
    <w:rsid w:val="00F35B42"/>
    <w:rsid w:val="00F35C6E"/>
    <w:rsid w:val="00F35CB2"/>
    <w:rsid w:val="00F35E54"/>
    <w:rsid w:val="00F35EEE"/>
    <w:rsid w:val="00F35F4F"/>
    <w:rsid w:val="00F36098"/>
    <w:rsid w:val="00F362B3"/>
    <w:rsid w:val="00F3680F"/>
    <w:rsid w:val="00F369DF"/>
    <w:rsid w:val="00F36A69"/>
    <w:rsid w:val="00F36AE6"/>
    <w:rsid w:val="00F37031"/>
    <w:rsid w:val="00F37182"/>
    <w:rsid w:val="00F3725D"/>
    <w:rsid w:val="00F37659"/>
    <w:rsid w:val="00F379A7"/>
    <w:rsid w:val="00F37B6A"/>
    <w:rsid w:val="00F37D43"/>
    <w:rsid w:val="00F40210"/>
    <w:rsid w:val="00F4027C"/>
    <w:rsid w:val="00F40499"/>
    <w:rsid w:val="00F40563"/>
    <w:rsid w:val="00F40865"/>
    <w:rsid w:val="00F40B0B"/>
    <w:rsid w:val="00F40D08"/>
    <w:rsid w:val="00F40D0C"/>
    <w:rsid w:val="00F40D73"/>
    <w:rsid w:val="00F40DC8"/>
    <w:rsid w:val="00F40FB7"/>
    <w:rsid w:val="00F41019"/>
    <w:rsid w:val="00F4119E"/>
    <w:rsid w:val="00F41212"/>
    <w:rsid w:val="00F42053"/>
    <w:rsid w:val="00F420A4"/>
    <w:rsid w:val="00F421C8"/>
    <w:rsid w:val="00F42697"/>
    <w:rsid w:val="00F428DF"/>
    <w:rsid w:val="00F42992"/>
    <w:rsid w:val="00F42D9A"/>
    <w:rsid w:val="00F42EA3"/>
    <w:rsid w:val="00F42EEB"/>
    <w:rsid w:val="00F43002"/>
    <w:rsid w:val="00F431DA"/>
    <w:rsid w:val="00F43688"/>
    <w:rsid w:val="00F43E38"/>
    <w:rsid w:val="00F4419C"/>
    <w:rsid w:val="00F441E4"/>
    <w:rsid w:val="00F441F2"/>
    <w:rsid w:val="00F44891"/>
    <w:rsid w:val="00F4502A"/>
    <w:rsid w:val="00F45093"/>
    <w:rsid w:val="00F450A1"/>
    <w:rsid w:val="00F451DE"/>
    <w:rsid w:val="00F455A8"/>
    <w:rsid w:val="00F45CB0"/>
    <w:rsid w:val="00F45DD0"/>
    <w:rsid w:val="00F45F46"/>
    <w:rsid w:val="00F464EA"/>
    <w:rsid w:val="00F469C8"/>
    <w:rsid w:val="00F469F5"/>
    <w:rsid w:val="00F46A27"/>
    <w:rsid w:val="00F46A9A"/>
    <w:rsid w:val="00F46FE5"/>
    <w:rsid w:val="00F4730C"/>
    <w:rsid w:val="00F47388"/>
    <w:rsid w:val="00F473B7"/>
    <w:rsid w:val="00F475CC"/>
    <w:rsid w:val="00F47E63"/>
    <w:rsid w:val="00F50090"/>
    <w:rsid w:val="00F504D9"/>
    <w:rsid w:val="00F50A2C"/>
    <w:rsid w:val="00F50A88"/>
    <w:rsid w:val="00F50C5C"/>
    <w:rsid w:val="00F50D36"/>
    <w:rsid w:val="00F50DA5"/>
    <w:rsid w:val="00F50ECB"/>
    <w:rsid w:val="00F51361"/>
    <w:rsid w:val="00F5148C"/>
    <w:rsid w:val="00F514E8"/>
    <w:rsid w:val="00F51699"/>
    <w:rsid w:val="00F51886"/>
    <w:rsid w:val="00F51E74"/>
    <w:rsid w:val="00F52027"/>
    <w:rsid w:val="00F524B6"/>
    <w:rsid w:val="00F526E5"/>
    <w:rsid w:val="00F528E7"/>
    <w:rsid w:val="00F52E8C"/>
    <w:rsid w:val="00F52EEB"/>
    <w:rsid w:val="00F5335F"/>
    <w:rsid w:val="00F533E1"/>
    <w:rsid w:val="00F53489"/>
    <w:rsid w:val="00F535EE"/>
    <w:rsid w:val="00F5363F"/>
    <w:rsid w:val="00F53797"/>
    <w:rsid w:val="00F541D8"/>
    <w:rsid w:val="00F54245"/>
    <w:rsid w:val="00F544A2"/>
    <w:rsid w:val="00F544FF"/>
    <w:rsid w:val="00F548B9"/>
    <w:rsid w:val="00F54A58"/>
    <w:rsid w:val="00F54AEE"/>
    <w:rsid w:val="00F554CD"/>
    <w:rsid w:val="00F556A3"/>
    <w:rsid w:val="00F55B31"/>
    <w:rsid w:val="00F55CE5"/>
    <w:rsid w:val="00F55D54"/>
    <w:rsid w:val="00F55DAA"/>
    <w:rsid w:val="00F55FDC"/>
    <w:rsid w:val="00F5604E"/>
    <w:rsid w:val="00F5643D"/>
    <w:rsid w:val="00F565EF"/>
    <w:rsid w:val="00F566E9"/>
    <w:rsid w:val="00F5675C"/>
    <w:rsid w:val="00F5677C"/>
    <w:rsid w:val="00F568E8"/>
    <w:rsid w:val="00F56E3C"/>
    <w:rsid w:val="00F56E53"/>
    <w:rsid w:val="00F56EC0"/>
    <w:rsid w:val="00F56FC9"/>
    <w:rsid w:val="00F5747D"/>
    <w:rsid w:val="00F57725"/>
    <w:rsid w:val="00F57CE9"/>
    <w:rsid w:val="00F57DF9"/>
    <w:rsid w:val="00F57FC0"/>
    <w:rsid w:val="00F602CE"/>
    <w:rsid w:val="00F602D6"/>
    <w:rsid w:val="00F60AA8"/>
    <w:rsid w:val="00F60BD6"/>
    <w:rsid w:val="00F60BDC"/>
    <w:rsid w:val="00F60D5C"/>
    <w:rsid w:val="00F61061"/>
    <w:rsid w:val="00F610A2"/>
    <w:rsid w:val="00F61274"/>
    <w:rsid w:val="00F61497"/>
    <w:rsid w:val="00F614C4"/>
    <w:rsid w:val="00F614E9"/>
    <w:rsid w:val="00F61561"/>
    <w:rsid w:val="00F61585"/>
    <w:rsid w:val="00F6159B"/>
    <w:rsid w:val="00F61766"/>
    <w:rsid w:val="00F617F1"/>
    <w:rsid w:val="00F61B01"/>
    <w:rsid w:val="00F61BF7"/>
    <w:rsid w:val="00F61C97"/>
    <w:rsid w:val="00F622C6"/>
    <w:rsid w:val="00F622C8"/>
    <w:rsid w:val="00F6232C"/>
    <w:rsid w:val="00F62374"/>
    <w:rsid w:val="00F624C0"/>
    <w:rsid w:val="00F625ED"/>
    <w:rsid w:val="00F62A03"/>
    <w:rsid w:val="00F62AE7"/>
    <w:rsid w:val="00F62B00"/>
    <w:rsid w:val="00F631DB"/>
    <w:rsid w:val="00F63421"/>
    <w:rsid w:val="00F63514"/>
    <w:rsid w:val="00F63850"/>
    <w:rsid w:val="00F63B0B"/>
    <w:rsid w:val="00F641C6"/>
    <w:rsid w:val="00F64247"/>
    <w:rsid w:val="00F64746"/>
    <w:rsid w:val="00F64796"/>
    <w:rsid w:val="00F648D8"/>
    <w:rsid w:val="00F648FD"/>
    <w:rsid w:val="00F64D48"/>
    <w:rsid w:val="00F6532F"/>
    <w:rsid w:val="00F65C8B"/>
    <w:rsid w:val="00F65FE1"/>
    <w:rsid w:val="00F6624A"/>
    <w:rsid w:val="00F66487"/>
    <w:rsid w:val="00F66537"/>
    <w:rsid w:val="00F66C94"/>
    <w:rsid w:val="00F66E03"/>
    <w:rsid w:val="00F66EC3"/>
    <w:rsid w:val="00F67242"/>
    <w:rsid w:val="00F6742C"/>
    <w:rsid w:val="00F67F74"/>
    <w:rsid w:val="00F7030B"/>
    <w:rsid w:val="00F704FA"/>
    <w:rsid w:val="00F705D0"/>
    <w:rsid w:val="00F70EBD"/>
    <w:rsid w:val="00F71002"/>
    <w:rsid w:val="00F713C0"/>
    <w:rsid w:val="00F71666"/>
    <w:rsid w:val="00F7193F"/>
    <w:rsid w:val="00F719D0"/>
    <w:rsid w:val="00F71D7C"/>
    <w:rsid w:val="00F71EF8"/>
    <w:rsid w:val="00F71FD6"/>
    <w:rsid w:val="00F72719"/>
    <w:rsid w:val="00F727E5"/>
    <w:rsid w:val="00F731B5"/>
    <w:rsid w:val="00F736E8"/>
    <w:rsid w:val="00F7377B"/>
    <w:rsid w:val="00F73C4B"/>
    <w:rsid w:val="00F73E14"/>
    <w:rsid w:val="00F74329"/>
    <w:rsid w:val="00F743F6"/>
    <w:rsid w:val="00F744FB"/>
    <w:rsid w:val="00F7453A"/>
    <w:rsid w:val="00F74831"/>
    <w:rsid w:val="00F748AC"/>
    <w:rsid w:val="00F74CD3"/>
    <w:rsid w:val="00F74CFD"/>
    <w:rsid w:val="00F74DDF"/>
    <w:rsid w:val="00F74E2B"/>
    <w:rsid w:val="00F750DA"/>
    <w:rsid w:val="00F75176"/>
    <w:rsid w:val="00F75920"/>
    <w:rsid w:val="00F75B14"/>
    <w:rsid w:val="00F75D07"/>
    <w:rsid w:val="00F761D7"/>
    <w:rsid w:val="00F76207"/>
    <w:rsid w:val="00F76301"/>
    <w:rsid w:val="00F76364"/>
    <w:rsid w:val="00F768D7"/>
    <w:rsid w:val="00F76949"/>
    <w:rsid w:val="00F76CA2"/>
    <w:rsid w:val="00F776C5"/>
    <w:rsid w:val="00F77A41"/>
    <w:rsid w:val="00F77A4E"/>
    <w:rsid w:val="00F77B7E"/>
    <w:rsid w:val="00F77B8C"/>
    <w:rsid w:val="00F77E07"/>
    <w:rsid w:val="00F805D2"/>
    <w:rsid w:val="00F80600"/>
    <w:rsid w:val="00F808DC"/>
    <w:rsid w:val="00F80AC9"/>
    <w:rsid w:val="00F80B8C"/>
    <w:rsid w:val="00F80D3A"/>
    <w:rsid w:val="00F811E5"/>
    <w:rsid w:val="00F81236"/>
    <w:rsid w:val="00F812EC"/>
    <w:rsid w:val="00F81351"/>
    <w:rsid w:val="00F81CC3"/>
    <w:rsid w:val="00F8214C"/>
    <w:rsid w:val="00F82761"/>
    <w:rsid w:val="00F82803"/>
    <w:rsid w:val="00F8291D"/>
    <w:rsid w:val="00F82CA1"/>
    <w:rsid w:val="00F8317F"/>
    <w:rsid w:val="00F83398"/>
    <w:rsid w:val="00F837EC"/>
    <w:rsid w:val="00F83904"/>
    <w:rsid w:val="00F83C5A"/>
    <w:rsid w:val="00F83E95"/>
    <w:rsid w:val="00F840D4"/>
    <w:rsid w:val="00F8467D"/>
    <w:rsid w:val="00F848D2"/>
    <w:rsid w:val="00F84982"/>
    <w:rsid w:val="00F849D7"/>
    <w:rsid w:val="00F84B60"/>
    <w:rsid w:val="00F84B6A"/>
    <w:rsid w:val="00F84DC7"/>
    <w:rsid w:val="00F85038"/>
    <w:rsid w:val="00F851B6"/>
    <w:rsid w:val="00F85238"/>
    <w:rsid w:val="00F853B7"/>
    <w:rsid w:val="00F8548F"/>
    <w:rsid w:val="00F85C81"/>
    <w:rsid w:val="00F85D19"/>
    <w:rsid w:val="00F85D21"/>
    <w:rsid w:val="00F85D83"/>
    <w:rsid w:val="00F8600A"/>
    <w:rsid w:val="00F862BA"/>
    <w:rsid w:val="00F8642B"/>
    <w:rsid w:val="00F864E9"/>
    <w:rsid w:val="00F86CD4"/>
    <w:rsid w:val="00F8720B"/>
    <w:rsid w:val="00F87370"/>
    <w:rsid w:val="00F873DB"/>
    <w:rsid w:val="00F876AF"/>
    <w:rsid w:val="00F87DB9"/>
    <w:rsid w:val="00F90612"/>
    <w:rsid w:val="00F90D41"/>
    <w:rsid w:val="00F917B8"/>
    <w:rsid w:val="00F91832"/>
    <w:rsid w:val="00F9187D"/>
    <w:rsid w:val="00F9189F"/>
    <w:rsid w:val="00F91A53"/>
    <w:rsid w:val="00F91CC9"/>
    <w:rsid w:val="00F9235F"/>
    <w:rsid w:val="00F92383"/>
    <w:rsid w:val="00F92556"/>
    <w:rsid w:val="00F926F1"/>
    <w:rsid w:val="00F929DE"/>
    <w:rsid w:val="00F92F1C"/>
    <w:rsid w:val="00F93144"/>
    <w:rsid w:val="00F93375"/>
    <w:rsid w:val="00F934DF"/>
    <w:rsid w:val="00F93615"/>
    <w:rsid w:val="00F939C5"/>
    <w:rsid w:val="00F93A25"/>
    <w:rsid w:val="00F93C0B"/>
    <w:rsid w:val="00F93C17"/>
    <w:rsid w:val="00F93DAD"/>
    <w:rsid w:val="00F93DAE"/>
    <w:rsid w:val="00F94698"/>
    <w:rsid w:val="00F94746"/>
    <w:rsid w:val="00F94895"/>
    <w:rsid w:val="00F94BF9"/>
    <w:rsid w:val="00F94CC2"/>
    <w:rsid w:val="00F94CE4"/>
    <w:rsid w:val="00F951A5"/>
    <w:rsid w:val="00F955D7"/>
    <w:rsid w:val="00F9563A"/>
    <w:rsid w:val="00F9578B"/>
    <w:rsid w:val="00F95A8D"/>
    <w:rsid w:val="00F95CEC"/>
    <w:rsid w:val="00F960F7"/>
    <w:rsid w:val="00F96478"/>
    <w:rsid w:val="00F9654A"/>
    <w:rsid w:val="00F96B5A"/>
    <w:rsid w:val="00F96D39"/>
    <w:rsid w:val="00F96F6A"/>
    <w:rsid w:val="00F97573"/>
    <w:rsid w:val="00F97610"/>
    <w:rsid w:val="00F97722"/>
    <w:rsid w:val="00F977D7"/>
    <w:rsid w:val="00F97B15"/>
    <w:rsid w:val="00F97C26"/>
    <w:rsid w:val="00F97D9B"/>
    <w:rsid w:val="00F97F4D"/>
    <w:rsid w:val="00F97F8D"/>
    <w:rsid w:val="00FA010C"/>
    <w:rsid w:val="00FA0504"/>
    <w:rsid w:val="00FA0ADF"/>
    <w:rsid w:val="00FA0AF7"/>
    <w:rsid w:val="00FA0C52"/>
    <w:rsid w:val="00FA0CC5"/>
    <w:rsid w:val="00FA0FC6"/>
    <w:rsid w:val="00FA0FF8"/>
    <w:rsid w:val="00FA1242"/>
    <w:rsid w:val="00FA136D"/>
    <w:rsid w:val="00FA141B"/>
    <w:rsid w:val="00FA182B"/>
    <w:rsid w:val="00FA1BD3"/>
    <w:rsid w:val="00FA1BE6"/>
    <w:rsid w:val="00FA1F21"/>
    <w:rsid w:val="00FA22C1"/>
    <w:rsid w:val="00FA27A2"/>
    <w:rsid w:val="00FA28D7"/>
    <w:rsid w:val="00FA2C9A"/>
    <w:rsid w:val="00FA2CB5"/>
    <w:rsid w:val="00FA2D14"/>
    <w:rsid w:val="00FA2F3D"/>
    <w:rsid w:val="00FA3A05"/>
    <w:rsid w:val="00FA3C72"/>
    <w:rsid w:val="00FA3DF6"/>
    <w:rsid w:val="00FA4388"/>
    <w:rsid w:val="00FA4E8B"/>
    <w:rsid w:val="00FA5240"/>
    <w:rsid w:val="00FA52C4"/>
    <w:rsid w:val="00FA5469"/>
    <w:rsid w:val="00FA55E6"/>
    <w:rsid w:val="00FA5EC8"/>
    <w:rsid w:val="00FA5F13"/>
    <w:rsid w:val="00FA62A9"/>
    <w:rsid w:val="00FA6871"/>
    <w:rsid w:val="00FA6873"/>
    <w:rsid w:val="00FA6D34"/>
    <w:rsid w:val="00FA7368"/>
    <w:rsid w:val="00FA73DE"/>
    <w:rsid w:val="00FA744A"/>
    <w:rsid w:val="00FA74B8"/>
    <w:rsid w:val="00FA78E7"/>
    <w:rsid w:val="00FA7A36"/>
    <w:rsid w:val="00FA7A6C"/>
    <w:rsid w:val="00FA7B4F"/>
    <w:rsid w:val="00FA7C0B"/>
    <w:rsid w:val="00FA7D97"/>
    <w:rsid w:val="00FA7DC8"/>
    <w:rsid w:val="00FA7E64"/>
    <w:rsid w:val="00FA7EF3"/>
    <w:rsid w:val="00FA7F17"/>
    <w:rsid w:val="00FA7F5D"/>
    <w:rsid w:val="00FB0016"/>
    <w:rsid w:val="00FB012C"/>
    <w:rsid w:val="00FB01F6"/>
    <w:rsid w:val="00FB023A"/>
    <w:rsid w:val="00FB0871"/>
    <w:rsid w:val="00FB0936"/>
    <w:rsid w:val="00FB116C"/>
    <w:rsid w:val="00FB16AA"/>
    <w:rsid w:val="00FB195B"/>
    <w:rsid w:val="00FB1F3E"/>
    <w:rsid w:val="00FB22E4"/>
    <w:rsid w:val="00FB2521"/>
    <w:rsid w:val="00FB286C"/>
    <w:rsid w:val="00FB2D92"/>
    <w:rsid w:val="00FB2FC9"/>
    <w:rsid w:val="00FB388B"/>
    <w:rsid w:val="00FB3CEC"/>
    <w:rsid w:val="00FB3D2A"/>
    <w:rsid w:val="00FB3F92"/>
    <w:rsid w:val="00FB3FD7"/>
    <w:rsid w:val="00FB40A6"/>
    <w:rsid w:val="00FB419B"/>
    <w:rsid w:val="00FB43C6"/>
    <w:rsid w:val="00FB445B"/>
    <w:rsid w:val="00FB48F0"/>
    <w:rsid w:val="00FB49F6"/>
    <w:rsid w:val="00FB4A48"/>
    <w:rsid w:val="00FB4B36"/>
    <w:rsid w:val="00FB4C2A"/>
    <w:rsid w:val="00FB4C44"/>
    <w:rsid w:val="00FB4E96"/>
    <w:rsid w:val="00FB4EFA"/>
    <w:rsid w:val="00FB50F8"/>
    <w:rsid w:val="00FB55D1"/>
    <w:rsid w:val="00FB57ED"/>
    <w:rsid w:val="00FB5977"/>
    <w:rsid w:val="00FB59E1"/>
    <w:rsid w:val="00FB5DB2"/>
    <w:rsid w:val="00FB61D0"/>
    <w:rsid w:val="00FB64AD"/>
    <w:rsid w:val="00FB652B"/>
    <w:rsid w:val="00FB65D5"/>
    <w:rsid w:val="00FB65EF"/>
    <w:rsid w:val="00FB6744"/>
    <w:rsid w:val="00FB6ABB"/>
    <w:rsid w:val="00FB6C46"/>
    <w:rsid w:val="00FB6DB7"/>
    <w:rsid w:val="00FB6EBF"/>
    <w:rsid w:val="00FB6EC0"/>
    <w:rsid w:val="00FB73AE"/>
    <w:rsid w:val="00FB7971"/>
    <w:rsid w:val="00FB7AA3"/>
    <w:rsid w:val="00FB7B42"/>
    <w:rsid w:val="00FB7C64"/>
    <w:rsid w:val="00FB7D6A"/>
    <w:rsid w:val="00FC0012"/>
    <w:rsid w:val="00FC06C8"/>
    <w:rsid w:val="00FC084A"/>
    <w:rsid w:val="00FC0D0E"/>
    <w:rsid w:val="00FC0DB3"/>
    <w:rsid w:val="00FC0F51"/>
    <w:rsid w:val="00FC15ED"/>
    <w:rsid w:val="00FC16ED"/>
    <w:rsid w:val="00FC17BB"/>
    <w:rsid w:val="00FC196A"/>
    <w:rsid w:val="00FC1983"/>
    <w:rsid w:val="00FC1BED"/>
    <w:rsid w:val="00FC1FCD"/>
    <w:rsid w:val="00FC225B"/>
    <w:rsid w:val="00FC2396"/>
    <w:rsid w:val="00FC250B"/>
    <w:rsid w:val="00FC2612"/>
    <w:rsid w:val="00FC2844"/>
    <w:rsid w:val="00FC29AD"/>
    <w:rsid w:val="00FC2A91"/>
    <w:rsid w:val="00FC2B9F"/>
    <w:rsid w:val="00FC2DC2"/>
    <w:rsid w:val="00FC35F2"/>
    <w:rsid w:val="00FC37FE"/>
    <w:rsid w:val="00FC398E"/>
    <w:rsid w:val="00FC3D98"/>
    <w:rsid w:val="00FC3DDC"/>
    <w:rsid w:val="00FC4126"/>
    <w:rsid w:val="00FC4AF0"/>
    <w:rsid w:val="00FC4EB0"/>
    <w:rsid w:val="00FC558C"/>
    <w:rsid w:val="00FC5827"/>
    <w:rsid w:val="00FC5DD5"/>
    <w:rsid w:val="00FC60B0"/>
    <w:rsid w:val="00FC6319"/>
    <w:rsid w:val="00FC64C5"/>
    <w:rsid w:val="00FC6639"/>
    <w:rsid w:val="00FC66D8"/>
    <w:rsid w:val="00FC686C"/>
    <w:rsid w:val="00FC6D71"/>
    <w:rsid w:val="00FC6E75"/>
    <w:rsid w:val="00FC6EAF"/>
    <w:rsid w:val="00FC74F9"/>
    <w:rsid w:val="00FC77BA"/>
    <w:rsid w:val="00FC7A51"/>
    <w:rsid w:val="00FC7C24"/>
    <w:rsid w:val="00FC7DE7"/>
    <w:rsid w:val="00FC7E5C"/>
    <w:rsid w:val="00FC7F77"/>
    <w:rsid w:val="00FC7FD3"/>
    <w:rsid w:val="00FD0274"/>
    <w:rsid w:val="00FD027A"/>
    <w:rsid w:val="00FD043A"/>
    <w:rsid w:val="00FD057F"/>
    <w:rsid w:val="00FD069E"/>
    <w:rsid w:val="00FD070E"/>
    <w:rsid w:val="00FD07AC"/>
    <w:rsid w:val="00FD0834"/>
    <w:rsid w:val="00FD0C76"/>
    <w:rsid w:val="00FD0F6D"/>
    <w:rsid w:val="00FD12C1"/>
    <w:rsid w:val="00FD1409"/>
    <w:rsid w:val="00FD1666"/>
    <w:rsid w:val="00FD1CEB"/>
    <w:rsid w:val="00FD1FF2"/>
    <w:rsid w:val="00FD2032"/>
    <w:rsid w:val="00FD2399"/>
    <w:rsid w:val="00FD2438"/>
    <w:rsid w:val="00FD284D"/>
    <w:rsid w:val="00FD2DD3"/>
    <w:rsid w:val="00FD30E3"/>
    <w:rsid w:val="00FD332F"/>
    <w:rsid w:val="00FD354E"/>
    <w:rsid w:val="00FD36C1"/>
    <w:rsid w:val="00FD3938"/>
    <w:rsid w:val="00FD3973"/>
    <w:rsid w:val="00FD3C16"/>
    <w:rsid w:val="00FD3EE5"/>
    <w:rsid w:val="00FD40EF"/>
    <w:rsid w:val="00FD4191"/>
    <w:rsid w:val="00FD4200"/>
    <w:rsid w:val="00FD4264"/>
    <w:rsid w:val="00FD4931"/>
    <w:rsid w:val="00FD4DDF"/>
    <w:rsid w:val="00FD510D"/>
    <w:rsid w:val="00FD516C"/>
    <w:rsid w:val="00FD5412"/>
    <w:rsid w:val="00FD54F6"/>
    <w:rsid w:val="00FD571A"/>
    <w:rsid w:val="00FD5A8A"/>
    <w:rsid w:val="00FD6218"/>
    <w:rsid w:val="00FD628E"/>
    <w:rsid w:val="00FD632A"/>
    <w:rsid w:val="00FD6911"/>
    <w:rsid w:val="00FD6ABD"/>
    <w:rsid w:val="00FD6F4F"/>
    <w:rsid w:val="00FD739F"/>
    <w:rsid w:val="00FD73B1"/>
    <w:rsid w:val="00FD7755"/>
    <w:rsid w:val="00FD77A7"/>
    <w:rsid w:val="00FD79C0"/>
    <w:rsid w:val="00FD7CEB"/>
    <w:rsid w:val="00FE087F"/>
    <w:rsid w:val="00FE08A1"/>
    <w:rsid w:val="00FE08E8"/>
    <w:rsid w:val="00FE0A7D"/>
    <w:rsid w:val="00FE0B22"/>
    <w:rsid w:val="00FE0F0F"/>
    <w:rsid w:val="00FE0F68"/>
    <w:rsid w:val="00FE10E0"/>
    <w:rsid w:val="00FE1214"/>
    <w:rsid w:val="00FE1705"/>
    <w:rsid w:val="00FE1A74"/>
    <w:rsid w:val="00FE1EEF"/>
    <w:rsid w:val="00FE1FC8"/>
    <w:rsid w:val="00FE221F"/>
    <w:rsid w:val="00FE2291"/>
    <w:rsid w:val="00FE2683"/>
    <w:rsid w:val="00FE27DC"/>
    <w:rsid w:val="00FE2846"/>
    <w:rsid w:val="00FE2B7D"/>
    <w:rsid w:val="00FE2F26"/>
    <w:rsid w:val="00FE31EB"/>
    <w:rsid w:val="00FE3301"/>
    <w:rsid w:val="00FE3380"/>
    <w:rsid w:val="00FE34EB"/>
    <w:rsid w:val="00FE3840"/>
    <w:rsid w:val="00FE3A39"/>
    <w:rsid w:val="00FE3B8F"/>
    <w:rsid w:val="00FE3BA8"/>
    <w:rsid w:val="00FE3DB9"/>
    <w:rsid w:val="00FE3E0F"/>
    <w:rsid w:val="00FE42D9"/>
    <w:rsid w:val="00FE4325"/>
    <w:rsid w:val="00FE4780"/>
    <w:rsid w:val="00FE49B7"/>
    <w:rsid w:val="00FE4D2B"/>
    <w:rsid w:val="00FE4FC2"/>
    <w:rsid w:val="00FE5869"/>
    <w:rsid w:val="00FE597F"/>
    <w:rsid w:val="00FE5D37"/>
    <w:rsid w:val="00FE5DD1"/>
    <w:rsid w:val="00FE5E76"/>
    <w:rsid w:val="00FE5FB4"/>
    <w:rsid w:val="00FE64AD"/>
    <w:rsid w:val="00FE64D1"/>
    <w:rsid w:val="00FE6573"/>
    <w:rsid w:val="00FE698E"/>
    <w:rsid w:val="00FE699F"/>
    <w:rsid w:val="00FE69E6"/>
    <w:rsid w:val="00FE6D55"/>
    <w:rsid w:val="00FE7177"/>
    <w:rsid w:val="00FE7367"/>
    <w:rsid w:val="00FE7515"/>
    <w:rsid w:val="00FE7A7B"/>
    <w:rsid w:val="00FE7CEE"/>
    <w:rsid w:val="00FE7E1D"/>
    <w:rsid w:val="00FE7F2A"/>
    <w:rsid w:val="00FF000D"/>
    <w:rsid w:val="00FF06BC"/>
    <w:rsid w:val="00FF0968"/>
    <w:rsid w:val="00FF0DDC"/>
    <w:rsid w:val="00FF0E0C"/>
    <w:rsid w:val="00FF0E32"/>
    <w:rsid w:val="00FF109C"/>
    <w:rsid w:val="00FF153A"/>
    <w:rsid w:val="00FF1709"/>
    <w:rsid w:val="00FF1718"/>
    <w:rsid w:val="00FF1758"/>
    <w:rsid w:val="00FF1A88"/>
    <w:rsid w:val="00FF2239"/>
    <w:rsid w:val="00FF2281"/>
    <w:rsid w:val="00FF2460"/>
    <w:rsid w:val="00FF2797"/>
    <w:rsid w:val="00FF27E2"/>
    <w:rsid w:val="00FF2A0F"/>
    <w:rsid w:val="00FF2B63"/>
    <w:rsid w:val="00FF2C77"/>
    <w:rsid w:val="00FF2C8F"/>
    <w:rsid w:val="00FF2F7C"/>
    <w:rsid w:val="00FF316D"/>
    <w:rsid w:val="00FF3307"/>
    <w:rsid w:val="00FF3316"/>
    <w:rsid w:val="00FF349C"/>
    <w:rsid w:val="00FF38A9"/>
    <w:rsid w:val="00FF3CDB"/>
    <w:rsid w:val="00FF3DF9"/>
    <w:rsid w:val="00FF4461"/>
    <w:rsid w:val="00FF4615"/>
    <w:rsid w:val="00FF4B25"/>
    <w:rsid w:val="00FF4BC7"/>
    <w:rsid w:val="00FF4E05"/>
    <w:rsid w:val="00FF4EA5"/>
    <w:rsid w:val="00FF4F6E"/>
    <w:rsid w:val="00FF50ED"/>
    <w:rsid w:val="00FF5107"/>
    <w:rsid w:val="00FF528F"/>
    <w:rsid w:val="00FF537E"/>
    <w:rsid w:val="00FF545C"/>
    <w:rsid w:val="00FF54FC"/>
    <w:rsid w:val="00FF5541"/>
    <w:rsid w:val="00FF5753"/>
    <w:rsid w:val="00FF590F"/>
    <w:rsid w:val="00FF5B0D"/>
    <w:rsid w:val="00FF5D3C"/>
    <w:rsid w:val="00FF6322"/>
    <w:rsid w:val="00FF646B"/>
    <w:rsid w:val="00FF647C"/>
    <w:rsid w:val="00FF6556"/>
    <w:rsid w:val="00FF674C"/>
    <w:rsid w:val="00FF68AC"/>
    <w:rsid w:val="00FF6917"/>
    <w:rsid w:val="00FF6973"/>
    <w:rsid w:val="00FF6C30"/>
    <w:rsid w:val="00FF6CEB"/>
    <w:rsid w:val="00FF6DB3"/>
    <w:rsid w:val="00FF6ED0"/>
    <w:rsid w:val="00FF702D"/>
    <w:rsid w:val="00FF7377"/>
    <w:rsid w:val="00FF73E4"/>
    <w:rsid w:val="00FF7420"/>
    <w:rsid w:val="00FF7523"/>
    <w:rsid w:val="00FF75F8"/>
    <w:rsid w:val="00FF791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4CB7B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u-R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10CF"/>
    <w:rPr>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051B"/>
    <w:rPr>
      <w:color w:val="0000FF"/>
      <w:u w:val="single"/>
    </w:rPr>
  </w:style>
  <w:style w:type="paragraph" w:styleId="ListBullet">
    <w:name w:val="List Bullet"/>
    <w:basedOn w:val="Normal"/>
    <w:link w:val="ListBulletChar"/>
    <w:rsid w:val="00926968"/>
    <w:pPr>
      <w:numPr>
        <w:numId w:val="1"/>
      </w:numPr>
    </w:pPr>
  </w:style>
  <w:style w:type="character" w:customStyle="1" w:styleId="ListBulletChar">
    <w:name w:val="List Bullet Char"/>
    <w:link w:val="ListBullet"/>
    <w:rsid w:val="00926968"/>
    <w:rPr>
      <w:sz w:val="24"/>
      <w:szCs w:val="24"/>
      <w:lang w:val="ru-RU" w:eastAsia="ru-RU" w:bidi="ar-SA"/>
    </w:rPr>
  </w:style>
  <w:style w:type="paragraph" w:styleId="Header">
    <w:name w:val="header"/>
    <w:basedOn w:val="Normal"/>
    <w:link w:val="HeaderChar"/>
    <w:rsid w:val="00E637C1"/>
    <w:pPr>
      <w:tabs>
        <w:tab w:val="center" w:pos="4677"/>
        <w:tab w:val="right" w:pos="9355"/>
      </w:tabs>
    </w:pPr>
  </w:style>
  <w:style w:type="character" w:customStyle="1" w:styleId="HeaderChar">
    <w:name w:val="Header Char"/>
    <w:link w:val="Header"/>
    <w:rsid w:val="00E637C1"/>
    <w:rPr>
      <w:sz w:val="24"/>
      <w:szCs w:val="24"/>
    </w:rPr>
  </w:style>
  <w:style w:type="paragraph" w:styleId="Footer">
    <w:name w:val="footer"/>
    <w:basedOn w:val="Normal"/>
    <w:link w:val="FooterChar"/>
    <w:rsid w:val="00E637C1"/>
    <w:pPr>
      <w:tabs>
        <w:tab w:val="center" w:pos="4677"/>
        <w:tab w:val="right" w:pos="9355"/>
      </w:tabs>
    </w:pPr>
  </w:style>
  <w:style w:type="character" w:customStyle="1" w:styleId="FooterChar">
    <w:name w:val="Footer Char"/>
    <w:link w:val="Footer"/>
    <w:rsid w:val="00E637C1"/>
    <w:rPr>
      <w:sz w:val="24"/>
      <w:szCs w:val="24"/>
    </w:rPr>
  </w:style>
  <w:style w:type="paragraph" w:styleId="ListParagraph">
    <w:name w:val="List Paragraph"/>
    <w:basedOn w:val="Normal"/>
    <w:uiPriority w:val="34"/>
    <w:qFormat/>
    <w:rsid w:val="00407546"/>
    <w:pPr>
      <w:ind w:left="720"/>
      <w:contextualSpacing/>
    </w:pPr>
    <w:rPr>
      <w:rFonts w:ascii="Cambria" w:eastAsia="ＭＳ 明朝" w:hAnsi="Cambria"/>
    </w:rPr>
  </w:style>
  <w:style w:type="paragraph" w:styleId="BalloonText">
    <w:name w:val="Balloon Text"/>
    <w:basedOn w:val="Normal"/>
    <w:link w:val="BalloonTextChar"/>
    <w:rsid w:val="009D3965"/>
    <w:rPr>
      <w:rFonts w:ascii="Lucida Grande CY" w:hAnsi="Lucida Grande CY" w:cs="Lucida Grande CY"/>
      <w:sz w:val="18"/>
      <w:szCs w:val="18"/>
    </w:rPr>
  </w:style>
  <w:style w:type="character" w:customStyle="1" w:styleId="BalloonTextChar">
    <w:name w:val="Balloon Text Char"/>
    <w:link w:val="BalloonText"/>
    <w:rsid w:val="009D3965"/>
    <w:rPr>
      <w:rFonts w:ascii="Lucida Grande CY" w:hAnsi="Lucida Grande CY" w:cs="Lucida Grande CY"/>
      <w:sz w:val="18"/>
      <w:szCs w:val="18"/>
      <w:lang w:eastAsia="ru-RU"/>
    </w:rPr>
  </w:style>
  <w:style w:type="character" w:styleId="Strong">
    <w:name w:val="Strong"/>
    <w:basedOn w:val="DefaultParagraphFont"/>
    <w:qFormat/>
    <w:rsid w:val="007B28C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10CF"/>
    <w:rPr>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051B"/>
    <w:rPr>
      <w:color w:val="0000FF"/>
      <w:u w:val="single"/>
    </w:rPr>
  </w:style>
  <w:style w:type="paragraph" w:styleId="ListBullet">
    <w:name w:val="List Bullet"/>
    <w:basedOn w:val="Normal"/>
    <w:link w:val="ListBulletChar"/>
    <w:rsid w:val="00926968"/>
    <w:pPr>
      <w:numPr>
        <w:numId w:val="1"/>
      </w:numPr>
    </w:pPr>
  </w:style>
  <w:style w:type="character" w:customStyle="1" w:styleId="ListBulletChar">
    <w:name w:val="List Bullet Char"/>
    <w:link w:val="ListBullet"/>
    <w:rsid w:val="00926968"/>
    <w:rPr>
      <w:sz w:val="24"/>
      <w:szCs w:val="24"/>
      <w:lang w:val="ru-RU" w:eastAsia="ru-RU" w:bidi="ar-SA"/>
    </w:rPr>
  </w:style>
  <w:style w:type="paragraph" w:styleId="Header">
    <w:name w:val="header"/>
    <w:basedOn w:val="Normal"/>
    <w:link w:val="HeaderChar"/>
    <w:rsid w:val="00E637C1"/>
    <w:pPr>
      <w:tabs>
        <w:tab w:val="center" w:pos="4677"/>
        <w:tab w:val="right" w:pos="9355"/>
      </w:tabs>
    </w:pPr>
  </w:style>
  <w:style w:type="character" w:customStyle="1" w:styleId="HeaderChar">
    <w:name w:val="Header Char"/>
    <w:link w:val="Header"/>
    <w:rsid w:val="00E637C1"/>
    <w:rPr>
      <w:sz w:val="24"/>
      <w:szCs w:val="24"/>
    </w:rPr>
  </w:style>
  <w:style w:type="paragraph" w:styleId="Footer">
    <w:name w:val="footer"/>
    <w:basedOn w:val="Normal"/>
    <w:link w:val="FooterChar"/>
    <w:rsid w:val="00E637C1"/>
    <w:pPr>
      <w:tabs>
        <w:tab w:val="center" w:pos="4677"/>
        <w:tab w:val="right" w:pos="9355"/>
      </w:tabs>
    </w:pPr>
  </w:style>
  <w:style w:type="character" w:customStyle="1" w:styleId="FooterChar">
    <w:name w:val="Footer Char"/>
    <w:link w:val="Footer"/>
    <w:rsid w:val="00E637C1"/>
    <w:rPr>
      <w:sz w:val="24"/>
      <w:szCs w:val="24"/>
    </w:rPr>
  </w:style>
  <w:style w:type="paragraph" w:styleId="ListParagraph">
    <w:name w:val="List Paragraph"/>
    <w:basedOn w:val="Normal"/>
    <w:uiPriority w:val="34"/>
    <w:qFormat/>
    <w:rsid w:val="00407546"/>
    <w:pPr>
      <w:ind w:left="720"/>
      <w:contextualSpacing/>
    </w:pPr>
    <w:rPr>
      <w:rFonts w:ascii="Cambria" w:eastAsia="ＭＳ 明朝" w:hAnsi="Cambria"/>
    </w:rPr>
  </w:style>
  <w:style w:type="paragraph" w:styleId="BalloonText">
    <w:name w:val="Balloon Text"/>
    <w:basedOn w:val="Normal"/>
    <w:link w:val="BalloonTextChar"/>
    <w:rsid w:val="009D3965"/>
    <w:rPr>
      <w:rFonts w:ascii="Lucida Grande CY" w:hAnsi="Lucida Grande CY" w:cs="Lucida Grande CY"/>
      <w:sz w:val="18"/>
      <w:szCs w:val="18"/>
    </w:rPr>
  </w:style>
  <w:style w:type="character" w:customStyle="1" w:styleId="BalloonTextChar">
    <w:name w:val="Balloon Text Char"/>
    <w:link w:val="BalloonText"/>
    <w:rsid w:val="009D3965"/>
    <w:rPr>
      <w:rFonts w:ascii="Lucida Grande CY" w:hAnsi="Lucida Grande CY" w:cs="Lucida Grande CY"/>
      <w:sz w:val="18"/>
      <w:szCs w:val="18"/>
      <w:lang w:eastAsia="ru-RU"/>
    </w:rPr>
  </w:style>
  <w:style w:type="character" w:styleId="Strong">
    <w:name w:val="Strong"/>
    <w:basedOn w:val="DefaultParagraphFont"/>
    <w:qFormat/>
    <w:rsid w:val="007B28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1844">
      <w:bodyDiv w:val="1"/>
      <w:marLeft w:val="0"/>
      <w:marRight w:val="0"/>
      <w:marTop w:val="0"/>
      <w:marBottom w:val="0"/>
      <w:divBdr>
        <w:top w:val="none" w:sz="0" w:space="0" w:color="auto"/>
        <w:left w:val="none" w:sz="0" w:space="0" w:color="auto"/>
        <w:bottom w:val="none" w:sz="0" w:space="0" w:color="auto"/>
        <w:right w:val="none" w:sz="0" w:space="0" w:color="auto"/>
      </w:divBdr>
    </w:div>
    <w:div w:id="1396150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25</Pages>
  <Words>10576</Words>
  <Characters>60286</Characters>
  <Application>Microsoft Macintosh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МАЙЯ-3</vt:lpstr>
    </vt:vector>
  </TitlesOfParts>
  <Company>home</Company>
  <LinksUpToDate>false</LinksUpToDate>
  <CharactersWithSpaces>70721</CharactersWithSpaces>
  <SharedDoc>false</SharedDoc>
  <HLinks>
    <vt:vector size="6" baseType="variant">
      <vt:variant>
        <vt:i4>262161</vt:i4>
      </vt:variant>
      <vt:variant>
        <vt:i4>2278</vt:i4>
      </vt:variant>
      <vt:variant>
        <vt:i4>1025</vt:i4>
      </vt:variant>
      <vt:variant>
        <vt:i4>1</vt:i4>
      </vt:variant>
      <vt:variant>
        <vt:lpwstr>rock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МАЙЯ-3</dc:title>
  <dc:subject/>
  <dc:creator>user</dc:creator>
  <cp:keywords/>
  <dc:description/>
  <cp:lastModifiedBy>bodh</cp:lastModifiedBy>
  <cp:revision>27</cp:revision>
  <cp:lastPrinted>2015-08-29T07:17:00Z</cp:lastPrinted>
  <dcterms:created xsi:type="dcterms:W3CDTF">2019-06-02T09:21:00Z</dcterms:created>
  <dcterms:modified xsi:type="dcterms:W3CDTF">2019-06-23T08:58:00Z</dcterms:modified>
</cp:coreProperties>
</file>